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B5D" w:rsidRPr="006C154F" w:rsidRDefault="00B43B5D" w:rsidP="00B43B5D">
      <w:pPr>
        <w:pStyle w:val="af1"/>
        <w:pageBreakBefore w:val="0"/>
        <w:rPr>
          <w:sz w:val="26"/>
          <w:szCs w:val="26"/>
          <w:shd w:val="clear" w:color="auto" w:fill="FFFFFF"/>
        </w:rPr>
      </w:pPr>
      <w:r w:rsidRPr="006C154F">
        <w:rPr>
          <w:sz w:val="26"/>
          <w:szCs w:val="26"/>
          <w:shd w:val="clear" w:color="auto" w:fill="FFFFFF"/>
        </w:rPr>
        <w:t>УТВЕРЖДАЮ</w:t>
      </w:r>
    </w:p>
    <w:p w:rsidR="00B43B5D" w:rsidRPr="006C154F" w:rsidRDefault="00B43B5D" w:rsidP="00B43B5D">
      <w:pPr>
        <w:pStyle w:val="af1"/>
        <w:pageBreakBefore w:val="0"/>
        <w:rPr>
          <w:sz w:val="26"/>
          <w:szCs w:val="26"/>
          <w:shd w:val="clear" w:color="auto" w:fill="FFFFFF"/>
        </w:rPr>
      </w:pPr>
    </w:p>
    <w:p w:rsidR="00B43B5D" w:rsidRDefault="001225DE" w:rsidP="00B43B5D">
      <w:pPr>
        <w:pStyle w:val="af1"/>
        <w:pageBreakBefore w:val="0"/>
        <w:ind w:left="5400"/>
        <w:rPr>
          <w:sz w:val="26"/>
          <w:szCs w:val="26"/>
          <w:shd w:val="clear" w:color="auto" w:fill="FFFFFF"/>
        </w:rPr>
      </w:pPr>
      <w:r>
        <w:rPr>
          <w:sz w:val="26"/>
          <w:szCs w:val="26"/>
          <w:shd w:val="clear" w:color="auto" w:fill="FFFFFF"/>
        </w:rPr>
        <w:t>Глава Верхнебуреинского</w:t>
      </w:r>
    </w:p>
    <w:p w:rsidR="001225DE" w:rsidRPr="006C154F" w:rsidRDefault="001225DE" w:rsidP="00B43B5D">
      <w:pPr>
        <w:pStyle w:val="af1"/>
        <w:pageBreakBefore w:val="0"/>
        <w:ind w:left="5400"/>
        <w:rPr>
          <w:sz w:val="26"/>
          <w:szCs w:val="26"/>
          <w:shd w:val="clear" w:color="auto" w:fill="FFFFFF"/>
        </w:rPr>
      </w:pPr>
      <w:r>
        <w:rPr>
          <w:sz w:val="26"/>
          <w:szCs w:val="26"/>
          <w:shd w:val="clear" w:color="auto" w:fill="FFFFFF"/>
        </w:rPr>
        <w:t>Муниципального района</w:t>
      </w:r>
    </w:p>
    <w:p w:rsidR="00B43B5D" w:rsidRPr="006C154F" w:rsidRDefault="00B43B5D" w:rsidP="00B43B5D">
      <w:pPr>
        <w:pStyle w:val="af1"/>
        <w:pageBreakBefore w:val="0"/>
        <w:rPr>
          <w:sz w:val="26"/>
          <w:szCs w:val="26"/>
          <w:shd w:val="clear" w:color="auto" w:fill="FFFFFF"/>
        </w:rPr>
      </w:pPr>
      <w:r w:rsidRPr="006C154F">
        <w:rPr>
          <w:sz w:val="26"/>
          <w:szCs w:val="26"/>
          <w:shd w:val="clear" w:color="auto" w:fill="FFFFFF"/>
        </w:rPr>
        <w:t>_____________</w:t>
      </w:r>
      <w:r w:rsidR="001225DE">
        <w:rPr>
          <w:sz w:val="26"/>
          <w:szCs w:val="26"/>
          <w:shd w:val="clear" w:color="auto" w:fill="FFFFFF"/>
        </w:rPr>
        <w:t>А.М. Маслов</w:t>
      </w:r>
      <w:r w:rsidRPr="006C154F">
        <w:rPr>
          <w:sz w:val="26"/>
          <w:szCs w:val="26"/>
          <w:shd w:val="clear" w:color="auto" w:fill="FFFFFF"/>
        </w:rPr>
        <w:br/>
        <w:t>«___» _______ 201_ года</w:t>
      </w:r>
    </w:p>
    <w:p w:rsidR="00BD4428" w:rsidRDefault="00BD4428" w:rsidP="00BD4428">
      <w:pPr>
        <w:ind w:left="5387"/>
        <w:jc w:val="center"/>
        <w:rPr>
          <w:sz w:val="28"/>
          <w:szCs w:val="28"/>
        </w:rPr>
      </w:pPr>
    </w:p>
    <w:p w:rsidR="009C001B" w:rsidRPr="00572C4D" w:rsidRDefault="009C001B" w:rsidP="001266F7"/>
    <w:p w:rsidR="001266F7" w:rsidRDefault="001225DE" w:rsidP="001266F7">
      <w:r>
        <w:t>СОГЛАСОВАНО:</w:t>
      </w:r>
    </w:p>
    <w:p w:rsidR="001225DE" w:rsidRDefault="001225DE" w:rsidP="001266F7"/>
    <w:p w:rsidR="001225DE" w:rsidRDefault="001225DE" w:rsidP="001266F7">
      <w:r>
        <w:t>Начальник отдела земельных</w:t>
      </w:r>
    </w:p>
    <w:p w:rsidR="001225DE" w:rsidRDefault="001225DE" w:rsidP="001266F7">
      <w:r>
        <w:t>и имущественных отношений                                             А.А. Бурлаков</w:t>
      </w:r>
    </w:p>
    <w:p w:rsidR="001225DE" w:rsidRDefault="001225DE" w:rsidP="001266F7"/>
    <w:p w:rsidR="001225DE" w:rsidRDefault="001225DE" w:rsidP="001266F7">
      <w:r>
        <w:t>Руководитель Финансового управления                             И.С. Коваленко</w:t>
      </w:r>
    </w:p>
    <w:p w:rsidR="001225DE" w:rsidRDefault="001225DE" w:rsidP="001266F7"/>
    <w:p w:rsidR="001225DE" w:rsidRDefault="001225DE" w:rsidP="001266F7">
      <w:r>
        <w:t>Разработана:</w:t>
      </w:r>
    </w:p>
    <w:p w:rsidR="001225DE" w:rsidRDefault="001225DE" w:rsidP="001266F7">
      <w:r>
        <w:t>Заведующий сектором муниципальных</w:t>
      </w:r>
    </w:p>
    <w:p w:rsidR="001225DE" w:rsidRDefault="001225DE" w:rsidP="001266F7">
      <w:r>
        <w:t>закупок                                                                                   И.В. Павленко</w:t>
      </w:r>
    </w:p>
    <w:p w:rsidR="00BD4428" w:rsidRDefault="00BD4428" w:rsidP="001266F7"/>
    <w:p w:rsidR="001225DE" w:rsidRDefault="001225DE" w:rsidP="001266F7"/>
    <w:p w:rsidR="001225DE" w:rsidRDefault="001225DE" w:rsidP="001266F7"/>
    <w:p w:rsidR="001266F7" w:rsidRPr="00572C4D" w:rsidRDefault="001266F7" w:rsidP="001266F7"/>
    <w:p w:rsidR="00967DE8" w:rsidRDefault="00967DE8" w:rsidP="00651DE0">
      <w:pPr>
        <w:pStyle w:val="10"/>
        <w:spacing w:before="0"/>
        <w:jc w:val="center"/>
        <w:rPr>
          <w:sz w:val="28"/>
        </w:rPr>
      </w:pPr>
      <w:r>
        <w:rPr>
          <w:sz w:val="28"/>
        </w:rPr>
        <w:t xml:space="preserve">ДОКУМЕНТАЦИЯ ОБ </w:t>
      </w:r>
      <w:r w:rsidR="004C78DC">
        <w:rPr>
          <w:sz w:val="28"/>
        </w:rPr>
        <w:t xml:space="preserve">ЭЛЕКТРОННОМ </w:t>
      </w:r>
      <w:r>
        <w:rPr>
          <w:sz w:val="28"/>
        </w:rPr>
        <w:t>АУКЦИО</w:t>
      </w:r>
      <w:r w:rsidR="00651DE0">
        <w:rPr>
          <w:sz w:val="28"/>
        </w:rPr>
        <w:t>Н</w:t>
      </w:r>
    </w:p>
    <w:p w:rsidR="00651DE0" w:rsidRPr="00651DE0" w:rsidRDefault="00651DE0" w:rsidP="00651DE0">
      <w:pPr>
        <w:jc w:val="center"/>
      </w:pPr>
      <w:r>
        <w:t>«Определение рыночной стоимости объектов муниципальной собственности Верхнебуреинского муниципального района Хабаровского края, подлежащих приватизации в 2019 году»</w:t>
      </w:r>
    </w:p>
    <w:p w:rsidR="001266F7" w:rsidRPr="00572C4D" w:rsidRDefault="001266F7" w:rsidP="001266F7"/>
    <w:p w:rsidR="009C001B" w:rsidRDefault="009C001B" w:rsidP="001266F7"/>
    <w:p w:rsidR="009C001B" w:rsidRDefault="009C001B" w:rsidP="001266F7"/>
    <w:p w:rsidR="009C001B" w:rsidRPr="00572C4D" w:rsidRDefault="00651DE0" w:rsidP="00651DE0">
      <w:pPr>
        <w:jc w:val="center"/>
      </w:pPr>
      <w:r>
        <w:t>СМП и СОНО</w:t>
      </w:r>
    </w:p>
    <w:p w:rsidR="00793C21" w:rsidRPr="00572C4D" w:rsidRDefault="00793C21" w:rsidP="001266F7"/>
    <w:p w:rsidR="00793C21" w:rsidRPr="00572C4D" w:rsidRDefault="00793C21" w:rsidP="001266F7"/>
    <w:p w:rsidR="0087416F" w:rsidRDefault="0087416F" w:rsidP="001266F7"/>
    <w:p w:rsidR="0087416F" w:rsidRPr="00FA5EFE" w:rsidRDefault="0087416F" w:rsidP="001266F7"/>
    <w:p w:rsidR="00967DE8" w:rsidRDefault="00967DE8" w:rsidP="001266F7"/>
    <w:p w:rsidR="001E5E42" w:rsidRDefault="001E5E42" w:rsidP="001266F7"/>
    <w:p w:rsidR="001225DE" w:rsidRDefault="001225DE" w:rsidP="001266F7"/>
    <w:p w:rsidR="001225DE" w:rsidRDefault="001225DE" w:rsidP="001266F7"/>
    <w:p w:rsidR="001225DE" w:rsidRDefault="001225DE" w:rsidP="001266F7"/>
    <w:p w:rsidR="001225DE" w:rsidRDefault="001225DE" w:rsidP="001266F7"/>
    <w:p w:rsidR="001225DE" w:rsidRDefault="001225DE" w:rsidP="001266F7"/>
    <w:p w:rsidR="001225DE" w:rsidRDefault="001225DE" w:rsidP="001266F7"/>
    <w:p w:rsidR="001225DE" w:rsidRDefault="001225DE" w:rsidP="001266F7"/>
    <w:p w:rsidR="001225DE" w:rsidRDefault="001225DE" w:rsidP="001266F7"/>
    <w:p w:rsidR="00505CCA" w:rsidRDefault="001225DE" w:rsidP="00505CCA">
      <w:pPr>
        <w:widowControl w:val="0"/>
        <w:suppressLineNumbers/>
        <w:jc w:val="center"/>
        <w:rPr>
          <w:b/>
        </w:rPr>
      </w:pPr>
      <w:r>
        <w:rPr>
          <w:b/>
        </w:rPr>
        <w:t>п. Чегдомын</w:t>
      </w:r>
    </w:p>
    <w:p w:rsidR="00505CCA" w:rsidRDefault="00505CCA" w:rsidP="00505CCA">
      <w:pPr>
        <w:widowControl w:val="0"/>
        <w:suppressLineNumbers/>
        <w:jc w:val="center"/>
        <w:rPr>
          <w:b/>
        </w:rPr>
      </w:pPr>
      <w:r w:rsidRPr="00971171">
        <w:rPr>
          <w:b/>
          <w:color w:val="0D0D0D"/>
        </w:rPr>
        <w:t>201</w:t>
      </w:r>
      <w:r w:rsidR="001225DE">
        <w:rPr>
          <w:b/>
          <w:color w:val="0D0D0D"/>
        </w:rPr>
        <w:t>9</w:t>
      </w:r>
      <w:r w:rsidRPr="00971171">
        <w:rPr>
          <w:b/>
        </w:rPr>
        <w:t>г.</w:t>
      </w:r>
    </w:p>
    <w:p w:rsidR="00651DE0" w:rsidRDefault="00651DE0" w:rsidP="00505CCA">
      <w:pPr>
        <w:widowControl w:val="0"/>
        <w:suppressLineNumbers/>
        <w:jc w:val="center"/>
        <w:rPr>
          <w:b/>
        </w:rPr>
      </w:pPr>
    </w:p>
    <w:p w:rsidR="00651DE0" w:rsidRDefault="00651DE0" w:rsidP="00505CCA">
      <w:pPr>
        <w:widowControl w:val="0"/>
        <w:suppressLineNumbers/>
        <w:jc w:val="center"/>
        <w:rPr>
          <w:b/>
        </w:rPr>
      </w:pPr>
    </w:p>
    <w:p w:rsidR="00651DE0" w:rsidRDefault="00651DE0" w:rsidP="00505CCA">
      <w:pPr>
        <w:widowControl w:val="0"/>
        <w:suppressLineNumbers/>
        <w:jc w:val="center"/>
        <w:rPr>
          <w:b/>
        </w:rPr>
      </w:pPr>
    </w:p>
    <w:p w:rsidR="00651DE0" w:rsidRDefault="00651DE0" w:rsidP="00505CCA">
      <w:pPr>
        <w:widowControl w:val="0"/>
        <w:suppressLineNumbers/>
        <w:jc w:val="center"/>
        <w:rPr>
          <w:b/>
        </w:rPr>
      </w:pPr>
    </w:p>
    <w:p w:rsidR="00C12649" w:rsidRPr="00FD629C" w:rsidRDefault="00C12649" w:rsidP="00C12649">
      <w:pPr>
        <w:jc w:val="center"/>
        <w:rPr>
          <w:rFonts w:ascii="Arial" w:hAnsi="Arial" w:cs="Arial"/>
          <w:b/>
          <w:sz w:val="20"/>
          <w:szCs w:val="20"/>
        </w:rPr>
      </w:pPr>
    </w:p>
    <w:p w:rsidR="00C12649" w:rsidRPr="005A6C74" w:rsidRDefault="00C12649" w:rsidP="00C12649">
      <w:pPr>
        <w:jc w:val="center"/>
        <w:rPr>
          <w:rFonts w:ascii="Arial" w:hAnsi="Arial" w:cs="Arial"/>
          <w:color w:val="000000"/>
          <w:sz w:val="20"/>
          <w:szCs w:val="20"/>
        </w:rPr>
      </w:pPr>
      <w:r w:rsidRPr="005A6C74">
        <w:rPr>
          <w:rFonts w:ascii="Arial" w:hAnsi="Arial" w:cs="Arial"/>
          <w:b/>
          <w:sz w:val="20"/>
          <w:szCs w:val="20"/>
          <w:lang w:val="en-US"/>
        </w:rPr>
        <w:lastRenderedPageBreak/>
        <w:t>I</w:t>
      </w:r>
      <w:r w:rsidRPr="005A6C74">
        <w:rPr>
          <w:rFonts w:ascii="Arial" w:hAnsi="Arial" w:cs="Arial"/>
          <w:b/>
          <w:sz w:val="20"/>
          <w:szCs w:val="20"/>
        </w:rPr>
        <w:t xml:space="preserve"> ОБЩАЯ ЧАСТЬ ДОКУМЕНТАЦИИ ОБ АУКЦИОНЕ В ЭЛЕКТРОННОЙ ФОРМЕ</w:t>
      </w:r>
      <w:bookmarkStart w:id="0" w:name="__RefHeading__18_627227024"/>
      <w:bookmarkStart w:id="1" w:name="_Toc388632391"/>
      <w:bookmarkEnd w:id="0"/>
    </w:p>
    <w:p w:rsidR="00C12649" w:rsidRPr="005A6C74" w:rsidRDefault="00C12649" w:rsidP="00C12649">
      <w:pPr>
        <w:jc w:val="center"/>
        <w:rPr>
          <w:rFonts w:ascii="Arial" w:hAnsi="Arial" w:cs="Arial"/>
          <w:color w:val="000000"/>
          <w:sz w:val="20"/>
          <w:szCs w:val="20"/>
        </w:rPr>
      </w:pPr>
      <w:r w:rsidRPr="005A6C74">
        <w:rPr>
          <w:rFonts w:ascii="Arial" w:hAnsi="Arial" w:cs="Arial"/>
          <w:b/>
          <w:sz w:val="20"/>
          <w:szCs w:val="20"/>
        </w:rPr>
        <w:t>ТЕРМИНЫ И ОПРЕДЕЛЕНИЯ</w:t>
      </w:r>
      <w:bookmarkEnd w:id="1"/>
    </w:p>
    <w:p w:rsidR="00C12649" w:rsidRPr="005A6C74" w:rsidRDefault="00C12649" w:rsidP="00C12649">
      <w:pPr>
        <w:autoSpaceDE w:val="0"/>
        <w:jc w:val="both"/>
        <w:rPr>
          <w:rFonts w:ascii="Arial" w:hAnsi="Arial" w:cs="Arial"/>
          <w:color w:val="000000"/>
          <w:sz w:val="20"/>
          <w:szCs w:val="20"/>
        </w:rPr>
      </w:pPr>
    </w:p>
    <w:p w:rsidR="00C12649" w:rsidRPr="005A6C74" w:rsidRDefault="00C12649" w:rsidP="00C12649">
      <w:pPr>
        <w:jc w:val="both"/>
        <w:rPr>
          <w:rFonts w:ascii="Arial" w:hAnsi="Arial" w:cs="Arial"/>
          <w:color w:val="000000"/>
          <w:sz w:val="20"/>
          <w:szCs w:val="20"/>
        </w:rPr>
      </w:pPr>
      <w:r w:rsidRPr="005A6C74">
        <w:rPr>
          <w:rFonts w:ascii="Arial" w:hAnsi="Arial" w:cs="Arial"/>
          <w:b/>
          <w:sz w:val="20"/>
          <w:szCs w:val="20"/>
        </w:rPr>
        <w:t>Определение поставщика (подрядчика, исполнителя)</w:t>
      </w:r>
      <w:r w:rsidRPr="005A6C74">
        <w:rPr>
          <w:rFonts w:ascii="Arial" w:hAnsi="Arial" w:cs="Arial"/>
          <w:sz w:val="20"/>
          <w:szCs w:val="20"/>
        </w:rPr>
        <w:t xml:space="preserve"> – совокупность действий, которые осуществляются заказчиками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начиная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и завершаются заключением контракта.</w:t>
      </w:r>
    </w:p>
    <w:p w:rsidR="00C12649" w:rsidRPr="005A6C74" w:rsidRDefault="00C12649" w:rsidP="00C12649">
      <w:pPr>
        <w:jc w:val="both"/>
        <w:rPr>
          <w:rFonts w:ascii="Arial" w:hAnsi="Arial" w:cs="Arial"/>
          <w:color w:val="000000"/>
          <w:sz w:val="20"/>
          <w:szCs w:val="20"/>
        </w:rPr>
      </w:pPr>
      <w:r w:rsidRPr="005A6C74">
        <w:rPr>
          <w:rFonts w:ascii="Arial" w:hAnsi="Arial" w:cs="Arial"/>
          <w:b/>
          <w:sz w:val="20"/>
          <w:szCs w:val="20"/>
        </w:rPr>
        <w:t xml:space="preserve">Уполномоченный орган, уполномоченное учреждение </w:t>
      </w:r>
      <w:r w:rsidRPr="005A6C74">
        <w:rPr>
          <w:rFonts w:ascii="Arial" w:hAnsi="Arial" w:cs="Arial"/>
          <w:sz w:val="20"/>
          <w:szCs w:val="20"/>
        </w:rPr>
        <w:t>– государственный орган, муниципальный орган, казенное учреждение, на которые возложены полномочия, предусмотренные статьей 26 Федерального закона № 44-ФЗ.</w:t>
      </w:r>
    </w:p>
    <w:p w:rsidR="00C12649" w:rsidRPr="005A6C74" w:rsidRDefault="00C12649" w:rsidP="00C12649">
      <w:pPr>
        <w:jc w:val="both"/>
        <w:rPr>
          <w:rFonts w:ascii="Arial" w:hAnsi="Arial" w:cs="Arial"/>
          <w:color w:val="000000"/>
          <w:sz w:val="20"/>
          <w:szCs w:val="20"/>
        </w:rPr>
      </w:pPr>
      <w:r w:rsidRPr="005A6C74">
        <w:rPr>
          <w:rFonts w:ascii="Arial" w:hAnsi="Arial" w:cs="Arial"/>
          <w:b/>
          <w:sz w:val="20"/>
          <w:szCs w:val="20"/>
        </w:rPr>
        <w:t xml:space="preserve">Заказчик </w:t>
      </w:r>
      <w:r w:rsidRPr="005A6C74">
        <w:rPr>
          <w:rFonts w:ascii="Arial" w:hAnsi="Arial" w:cs="Arial"/>
          <w:sz w:val="20"/>
          <w:szCs w:val="20"/>
        </w:rPr>
        <w:t>– государственный или муниципальный заказчик либо в соответствии с частью 1 статьи 15 Федерального закона № 44-ФЗ бюджетное учреждение, осуществляющие закупки.</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b/>
          <w:sz w:val="20"/>
          <w:szCs w:val="20"/>
        </w:rPr>
        <w:t>Нужды заказчиков</w:t>
      </w:r>
      <w:r w:rsidRPr="005A6C74">
        <w:rPr>
          <w:rFonts w:ascii="Arial" w:hAnsi="Arial" w:cs="Arial"/>
          <w:sz w:val="20"/>
          <w:szCs w:val="20"/>
        </w:rPr>
        <w:t xml:space="preserve"> – федеральные нужды, нужды субъектов Российской Федерации и муниципальные нужды.</w:t>
      </w:r>
    </w:p>
    <w:p w:rsidR="00C12649" w:rsidRPr="005A6C74" w:rsidRDefault="00C12649" w:rsidP="00C12649">
      <w:pPr>
        <w:jc w:val="both"/>
        <w:rPr>
          <w:rFonts w:ascii="Arial" w:hAnsi="Arial" w:cs="Arial"/>
          <w:color w:val="000000"/>
          <w:sz w:val="20"/>
          <w:szCs w:val="20"/>
        </w:rPr>
      </w:pPr>
      <w:r w:rsidRPr="005A6C74">
        <w:rPr>
          <w:rFonts w:ascii="Arial" w:hAnsi="Arial" w:cs="Arial"/>
          <w:b/>
          <w:sz w:val="20"/>
          <w:szCs w:val="20"/>
        </w:rPr>
        <w:t>Электронная площадка</w:t>
      </w:r>
      <w:r w:rsidRPr="005A6C74">
        <w:rPr>
          <w:rFonts w:ascii="Arial" w:hAnsi="Arial" w:cs="Arial"/>
          <w:sz w:val="20"/>
          <w:szCs w:val="20"/>
        </w:rPr>
        <w:t xml:space="preserve"> – сайт в информационно-телекоммуникационной сети «Интернет», на котором проводятся электронные аукционы.</w:t>
      </w:r>
    </w:p>
    <w:p w:rsidR="00C12649" w:rsidRPr="005A6C74" w:rsidRDefault="00C12649" w:rsidP="00C12649">
      <w:pPr>
        <w:jc w:val="both"/>
        <w:rPr>
          <w:rFonts w:ascii="Arial" w:hAnsi="Arial" w:cs="Arial"/>
          <w:color w:val="000000"/>
          <w:sz w:val="20"/>
          <w:szCs w:val="20"/>
        </w:rPr>
      </w:pPr>
      <w:r w:rsidRPr="005A6C74">
        <w:rPr>
          <w:rFonts w:ascii="Arial" w:hAnsi="Arial" w:cs="Arial"/>
          <w:b/>
          <w:sz w:val="20"/>
          <w:szCs w:val="20"/>
        </w:rPr>
        <w:t>Оператор электронной площадки</w:t>
      </w:r>
      <w:r w:rsidRPr="005A6C74">
        <w:rPr>
          <w:rFonts w:ascii="Arial" w:hAnsi="Arial" w:cs="Arial"/>
          <w:sz w:val="20"/>
          <w:szCs w:val="20"/>
        </w:rPr>
        <w:t xml:space="preserve"> – юридическое лицо независимо от его организационно-правовой формы, формы собственности, места нахождения и места происхождения капитала, государственная регистрация которого осуществлена на территории Российской Федерации, которое владеет электронной площадкой, необходимыми для ее функционирования программно-аппаратными средствами и обеспечивает проведение таких аукционов в соответствии с законодательством Российской Федерации о контрактной системе в сфере закупок.</w:t>
      </w:r>
    </w:p>
    <w:p w:rsidR="00C12649" w:rsidRPr="005A6C74" w:rsidRDefault="00C12649" w:rsidP="00C12649">
      <w:pPr>
        <w:jc w:val="both"/>
        <w:rPr>
          <w:rFonts w:ascii="Arial" w:hAnsi="Arial" w:cs="Arial"/>
          <w:color w:val="000000"/>
          <w:sz w:val="20"/>
          <w:szCs w:val="20"/>
        </w:rPr>
      </w:pPr>
      <w:r w:rsidRPr="005A6C74">
        <w:rPr>
          <w:rFonts w:ascii="Arial" w:hAnsi="Arial" w:cs="Arial"/>
          <w:b/>
          <w:sz w:val="20"/>
          <w:szCs w:val="20"/>
        </w:rPr>
        <w:t>Участник закупки (участник электронного аукциона)</w:t>
      </w:r>
      <w:r w:rsidRPr="005A6C74">
        <w:rPr>
          <w:rFonts w:ascii="Arial" w:hAnsi="Arial" w:cs="Arial"/>
          <w:sz w:val="20"/>
          <w:szCs w:val="20"/>
        </w:rPr>
        <w:t xml:space="preserve">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w:t>
      </w:r>
    </w:p>
    <w:p w:rsidR="00C12649" w:rsidRPr="005A6C74" w:rsidRDefault="00C12649" w:rsidP="00C12649">
      <w:pPr>
        <w:jc w:val="both"/>
        <w:rPr>
          <w:rFonts w:ascii="Arial" w:hAnsi="Arial" w:cs="Arial"/>
          <w:color w:val="000000"/>
          <w:sz w:val="20"/>
          <w:szCs w:val="20"/>
        </w:rPr>
      </w:pPr>
      <w:r w:rsidRPr="005A6C74">
        <w:rPr>
          <w:rFonts w:ascii="Arial" w:hAnsi="Arial" w:cs="Arial"/>
          <w:b/>
          <w:sz w:val="20"/>
          <w:szCs w:val="20"/>
        </w:rPr>
        <w:t>Специализированная организация</w:t>
      </w:r>
      <w:r w:rsidRPr="005A6C74">
        <w:rPr>
          <w:rFonts w:ascii="Arial" w:hAnsi="Arial" w:cs="Arial"/>
          <w:sz w:val="20"/>
          <w:szCs w:val="20"/>
        </w:rPr>
        <w:t xml:space="preserve"> – юридическое лицо, выбранное заказчиком в соответствии с Федеральным законом № 44-ФЗ и привлекаемое для выполнения отдельных функций по определению поставщика (подрядчика, исполнителя) путем проведения аукциона, в том числе для разработки документации об аукционе, размещения в единой информационной системе извещения о проведении электронного аукциона, выполнения иных функций, связанных с обеспечением проведения определения поставщика (подрядчика, исполнителя). Специализированная организация осуществляет свои функции от имени заказчика. При этом права и обязанности в результате осуществления таких функций возникают у заказчика.</w:t>
      </w:r>
    </w:p>
    <w:p w:rsidR="00C12649" w:rsidRPr="005A6C74" w:rsidRDefault="00C12649" w:rsidP="00C12649">
      <w:pPr>
        <w:jc w:val="both"/>
        <w:rPr>
          <w:rFonts w:ascii="Arial" w:hAnsi="Arial" w:cs="Arial"/>
          <w:color w:val="000000"/>
          <w:sz w:val="20"/>
          <w:szCs w:val="20"/>
        </w:rPr>
      </w:pPr>
      <w:r w:rsidRPr="005A6C74">
        <w:rPr>
          <w:rFonts w:ascii="Arial" w:hAnsi="Arial" w:cs="Arial"/>
          <w:b/>
          <w:sz w:val="20"/>
          <w:szCs w:val="20"/>
        </w:rPr>
        <w:t>Аукционная комиссия</w:t>
      </w:r>
      <w:r w:rsidRPr="005A6C74">
        <w:rPr>
          <w:rFonts w:ascii="Arial" w:hAnsi="Arial" w:cs="Arial"/>
          <w:sz w:val="20"/>
          <w:szCs w:val="20"/>
        </w:rPr>
        <w:t xml:space="preserve"> – комиссия, созданная заказчиком, уполномоченным органом </w:t>
      </w:r>
      <w:r w:rsidRPr="005A6C74">
        <w:rPr>
          <w:rFonts w:ascii="Arial" w:hAnsi="Arial" w:cs="Arial"/>
          <w:i/>
          <w:sz w:val="20"/>
          <w:szCs w:val="20"/>
        </w:rPr>
        <w:t>(уполномоченным учреждением)</w:t>
      </w:r>
      <w:r w:rsidRPr="005A6C74">
        <w:rPr>
          <w:rFonts w:ascii="Arial" w:hAnsi="Arial" w:cs="Arial"/>
          <w:sz w:val="20"/>
          <w:szCs w:val="20"/>
        </w:rPr>
        <w:t xml:space="preserve"> либо иным юридическим лицом в соответствии с частями 4, 5 и 6 статьи 15 Федерального закона № 44-ФЗ для определения поставщиков (подрядчиков, исполнителей) осуществляющая функции по осуществлению закупок путем проведения аукциона в порядке, предусмотренном законодательством Российской Федерации о контрактной системе в сфере закупок и иными нормативными правовыми актами о контрактной системе в сфере закупок товаров, работ, услуг для обеспечения государственных и муниципальных нужд.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b/>
          <w:sz w:val="20"/>
          <w:szCs w:val="20"/>
        </w:rPr>
        <w:t xml:space="preserve">Единая информационная система в сфере закупок (далее – ЕИС) </w:t>
      </w:r>
      <w:r w:rsidRPr="005A6C74">
        <w:rPr>
          <w:rFonts w:ascii="Arial" w:hAnsi="Arial" w:cs="Arial"/>
          <w:sz w:val="20"/>
          <w:szCs w:val="20"/>
        </w:rPr>
        <w:t>– совокупность информации, указанной в части 3 статьи 4 Федерального закона № 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rsidR="00C12649" w:rsidRPr="005A6C74" w:rsidRDefault="00C12649" w:rsidP="00C12649">
      <w:pPr>
        <w:jc w:val="both"/>
        <w:rPr>
          <w:rFonts w:ascii="Arial" w:hAnsi="Arial" w:cs="Arial"/>
          <w:color w:val="000000"/>
          <w:sz w:val="20"/>
          <w:szCs w:val="20"/>
        </w:rPr>
      </w:pPr>
      <w:r w:rsidRPr="005A6C74">
        <w:rPr>
          <w:rFonts w:ascii="Arial" w:hAnsi="Arial" w:cs="Arial"/>
          <w:b/>
          <w:sz w:val="20"/>
          <w:szCs w:val="20"/>
        </w:rPr>
        <w:t>Официальный сайт</w:t>
      </w:r>
      <w:r w:rsidRPr="005A6C74">
        <w:rPr>
          <w:rFonts w:ascii="Arial" w:hAnsi="Arial" w:cs="Arial"/>
          <w:sz w:val="20"/>
          <w:szCs w:val="20"/>
        </w:rPr>
        <w:t xml:space="preserve"> </w:t>
      </w:r>
      <w:r w:rsidRPr="005A6C74">
        <w:rPr>
          <w:rFonts w:ascii="Arial" w:hAnsi="Arial" w:cs="Arial"/>
          <w:b/>
          <w:sz w:val="20"/>
          <w:szCs w:val="20"/>
        </w:rPr>
        <w:t>ЕИС</w:t>
      </w:r>
      <w:r w:rsidRPr="005A6C74">
        <w:rPr>
          <w:rFonts w:ascii="Arial" w:hAnsi="Arial" w:cs="Arial"/>
          <w:sz w:val="20"/>
          <w:szCs w:val="20"/>
        </w:rPr>
        <w:t xml:space="preserve"> – Официальный сайт единой информационной системы в информационно-телекоммуникационной сети "Интернет" для обеспечения возможности размещения сведений о закупках товаров, работ, услуг в соответствии с положениями Федерального закона от 05 апреля 2013 года «О контрактной системе в сфере закупок товаров, работ, услуг для обеспечения государственных и муниципальных нужд» № 44-ФЗ и Федерального закона от 18 июля 2011 года № 223-ФЗ «О закупках товаров, работ, услуг отдельными видами юридических лиц». Адрес в информационно- телекоммуникационной сети «Интернет» – www.zakupki.gov.ru.</w:t>
      </w:r>
    </w:p>
    <w:p w:rsidR="00C12649" w:rsidRPr="005A6C74" w:rsidRDefault="00C12649" w:rsidP="00C12649">
      <w:pPr>
        <w:jc w:val="both"/>
        <w:rPr>
          <w:rFonts w:ascii="Arial" w:hAnsi="Arial" w:cs="Arial"/>
          <w:color w:val="000000"/>
          <w:sz w:val="20"/>
          <w:szCs w:val="20"/>
        </w:rPr>
      </w:pPr>
      <w:r w:rsidRPr="005A6C74">
        <w:rPr>
          <w:rFonts w:ascii="Arial" w:hAnsi="Arial" w:cs="Arial"/>
          <w:b/>
          <w:sz w:val="20"/>
          <w:szCs w:val="20"/>
        </w:rPr>
        <w:t>Аукцион в электронной форме (электронный аукцион)</w:t>
      </w:r>
      <w:r w:rsidRPr="005A6C74">
        <w:rPr>
          <w:rFonts w:ascii="Arial" w:hAnsi="Arial" w:cs="Arial"/>
          <w:sz w:val="20"/>
          <w:szCs w:val="20"/>
        </w:rPr>
        <w:t xml:space="preserve"> – аукцион, при котором информация о закупке сообщается заказчиком неограниченному кругу лиц путем размещения в единой информационной </w:t>
      </w:r>
      <w:r w:rsidRPr="005A6C74">
        <w:rPr>
          <w:rFonts w:ascii="Arial" w:hAnsi="Arial" w:cs="Arial"/>
          <w:sz w:val="20"/>
          <w:szCs w:val="20"/>
        </w:rPr>
        <w:lastRenderedPageBreak/>
        <w:t>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rsidR="00C12649" w:rsidRPr="005A6C74" w:rsidRDefault="00C12649" w:rsidP="00C12649">
      <w:pPr>
        <w:jc w:val="both"/>
        <w:rPr>
          <w:rFonts w:ascii="Arial" w:hAnsi="Arial" w:cs="Arial"/>
          <w:color w:val="000000"/>
          <w:sz w:val="20"/>
          <w:szCs w:val="20"/>
        </w:rPr>
      </w:pPr>
      <w:r w:rsidRPr="005A6C74">
        <w:rPr>
          <w:rFonts w:ascii="Arial" w:hAnsi="Arial" w:cs="Arial"/>
          <w:b/>
          <w:sz w:val="20"/>
          <w:szCs w:val="20"/>
        </w:rPr>
        <w:t>Документация об электронном аукционе</w:t>
      </w:r>
      <w:r w:rsidRPr="005A6C74">
        <w:rPr>
          <w:rFonts w:ascii="Arial" w:hAnsi="Arial" w:cs="Arial"/>
          <w:sz w:val="20"/>
          <w:szCs w:val="20"/>
        </w:rPr>
        <w:t xml:space="preserve"> – документация, в установленном порядке подготовленная контрактной службой </w:t>
      </w:r>
      <w:r w:rsidRPr="005A6C74">
        <w:rPr>
          <w:rFonts w:ascii="Arial" w:hAnsi="Arial" w:cs="Arial"/>
          <w:i/>
          <w:sz w:val="20"/>
          <w:szCs w:val="20"/>
        </w:rPr>
        <w:t>(контрактным управляющим)</w:t>
      </w:r>
      <w:r w:rsidRPr="005A6C74">
        <w:rPr>
          <w:rFonts w:ascii="Arial" w:hAnsi="Arial" w:cs="Arial"/>
          <w:sz w:val="20"/>
          <w:szCs w:val="20"/>
        </w:rPr>
        <w:t xml:space="preserve"> и утвержденная заказчиком, содержащая сведения, предусмотренные законодательством Российской Федерации о контрактной системе в сфере закупок и иными нормативными правовыми актами о контрактной системе в сфере закупок товаров, работ, услуг для обеспечения государственных и муниципальных нужд.</w:t>
      </w:r>
    </w:p>
    <w:p w:rsidR="00C12649" w:rsidRPr="005A6C74" w:rsidRDefault="00C12649" w:rsidP="00C12649">
      <w:pPr>
        <w:jc w:val="both"/>
        <w:rPr>
          <w:rFonts w:ascii="Arial" w:hAnsi="Arial" w:cs="Arial"/>
          <w:color w:val="000000"/>
          <w:sz w:val="20"/>
          <w:szCs w:val="20"/>
        </w:rPr>
      </w:pPr>
      <w:r w:rsidRPr="005A6C74">
        <w:rPr>
          <w:rFonts w:ascii="Arial" w:hAnsi="Arial" w:cs="Arial"/>
          <w:b/>
          <w:sz w:val="20"/>
          <w:szCs w:val="20"/>
        </w:rPr>
        <w:t>Заявка на участие в электронном аукционе</w:t>
      </w:r>
      <w:r w:rsidRPr="005A6C74">
        <w:rPr>
          <w:rFonts w:ascii="Arial" w:hAnsi="Arial" w:cs="Arial"/>
          <w:sz w:val="20"/>
          <w:szCs w:val="20"/>
        </w:rPr>
        <w:t xml:space="preserve"> – направляемое в форме двух электронных документов оператору электронной площадки. Подтверждение согласия участника электронного аукциона, получившего аккредитацию на электронной площадке, участвовать в электронном аукционе на условиях, указанных в извещении о проведении электронного аукциона и документации об электронном аукционе, поданное в срок, установленный документацией об электронном аукционе. Заявка на участие в электронном аукционе включает информацию и полный комплект документов, указанных в разделах 3.2, 3.3 настоящей документации об электронном аукционе.</w:t>
      </w:r>
    </w:p>
    <w:p w:rsidR="00C12649" w:rsidRPr="005A6C74" w:rsidRDefault="00C12649" w:rsidP="00C12649">
      <w:pPr>
        <w:jc w:val="both"/>
        <w:rPr>
          <w:rFonts w:ascii="Arial" w:hAnsi="Arial" w:cs="Arial"/>
          <w:color w:val="000000"/>
          <w:sz w:val="20"/>
          <w:szCs w:val="20"/>
        </w:rPr>
      </w:pPr>
      <w:r w:rsidRPr="005A6C74">
        <w:rPr>
          <w:rFonts w:ascii="Arial" w:hAnsi="Arial" w:cs="Arial"/>
          <w:b/>
          <w:sz w:val="20"/>
          <w:szCs w:val="20"/>
        </w:rPr>
        <w:t>Контракт</w:t>
      </w:r>
      <w:r w:rsidRPr="005A6C74">
        <w:rPr>
          <w:rFonts w:ascii="Arial" w:hAnsi="Arial" w:cs="Arial"/>
          <w:sz w:val="20"/>
          <w:szCs w:val="20"/>
        </w:rPr>
        <w:t xml:space="preserve"> – договор, предметом которого являются поставка товара, выполнение работы, оказание услуги (в том числе приобретение недвижимого имущества или аренда имущества), заключаемый от имени Российской Федерации, субъекта Российской Федерации или муниципального образования, а также бюджетным учреждением либо иным юридическим лицом в соответствии с частями 1, 4 и 5 статьи 15 Федерального закона № 44-ФЗ.</w:t>
      </w:r>
    </w:p>
    <w:p w:rsidR="00C12649" w:rsidRPr="005A6C74" w:rsidRDefault="00C12649" w:rsidP="00C12649">
      <w:pPr>
        <w:jc w:val="both"/>
        <w:rPr>
          <w:rFonts w:ascii="Arial" w:hAnsi="Arial" w:cs="Arial"/>
          <w:color w:val="000000"/>
          <w:sz w:val="20"/>
          <w:szCs w:val="20"/>
        </w:rPr>
      </w:pPr>
      <w:r w:rsidRPr="005A6C74">
        <w:rPr>
          <w:rFonts w:ascii="Arial" w:hAnsi="Arial" w:cs="Arial"/>
          <w:b/>
          <w:sz w:val="20"/>
          <w:szCs w:val="20"/>
        </w:rPr>
        <w:t>Предмет аукциона</w:t>
      </w:r>
      <w:r w:rsidRPr="005A6C74">
        <w:rPr>
          <w:rFonts w:ascii="Arial" w:hAnsi="Arial" w:cs="Arial"/>
          <w:sz w:val="20"/>
          <w:szCs w:val="20"/>
        </w:rPr>
        <w:t xml:space="preserve"> – </w:t>
      </w:r>
      <w:r w:rsidRPr="005A6C74">
        <w:rPr>
          <w:rFonts w:ascii="Arial" w:hAnsi="Arial" w:cs="Arial"/>
          <w:color w:val="000000"/>
          <w:sz w:val="20"/>
          <w:szCs w:val="20"/>
          <w:shd w:val="clear" w:color="auto" w:fill="FFFFFF"/>
        </w:rPr>
        <w:t>поставка товаров, выполнение работ, оказание услуг.</w:t>
      </w:r>
      <w:r w:rsidRPr="005A6C74">
        <w:rPr>
          <w:rFonts w:ascii="Arial" w:hAnsi="Arial" w:cs="Arial"/>
          <w:sz w:val="20"/>
          <w:szCs w:val="20"/>
        </w:rPr>
        <w:t xml:space="preserve"> </w:t>
      </w:r>
    </w:p>
    <w:p w:rsidR="00C12649" w:rsidRPr="005A6C74" w:rsidRDefault="00C12649" w:rsidP="00C12649">
      <w:pPr>
        <w:jc w:val="both"/>
        <w:rPr>
          <w:rFonts w:ascii="Arial" w:hAnsi="Arial" w:cs="Arial"/>
          <w:color w:val="000000"/>
          <w:sz w:val="20"/>
          <w:szCs w:val="20"/>
        </w:rPr>
      </w:pPr>
      <w:r w:rsidRPr="005A6C74">
        <w:rPr>
          <w:rFonts w:ascii="Arial" w:hAnsi="Arial" w:cs="Arial"/>
          <w:b/>
          <w:sz w:val="20"/>
          <w:szCs w:val="20"/>
        </w:rPr>
        <w:t>Электронный документ</w:t>
      </w:r>
      <w:r w:rsidRPr="005A6C74">
        <w:rPr>
          <w:rFonts w:ascii="Arial" w:hAnsi="Arial" w:cs="Arial"/>
          <w:sz w:val="20"/>
          <w:szCs w:val="20"/>
        </w:rPr>
        <w:t xml:space="preserve"> – </w:t>
      </w:r>
      <w:r w:rsidRPr="005A6C74">
        <w:rPr>
          <w:rFonts w:ascii="Arial" w:hAnsi="Arial" w:cs="Arial"/>
          <w:color w:val="000000"/>
          <w:sz w:val="20"/>
          <w:szCs w:val="20"/>
        </w:rPr>
        <w:t xml:space="preserve">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w:t>
      </w:r>
      <w:r w:rsidRPr="005A6C74">
        <w:rPr>
          <w:rFonts w:ascii="Arial" w:hAnsi="Arial" w:cs="Arial"/>
          <w:sz w:val="20"/>
          <w:szCs w:val="20"/>
        </w:rPr>
        <w:t>подписанная усиленной неквалифицированной электронной подписью.</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b/>
          <w:sz w:val="20"/>
          <w:szCs w:val="20"/>
        </w:rPr>
        <w:t>Усиленная квалифицированная электронная подпись (усиленная электронная подпись)</w:t>
      </w:r>
      <w:r w:rsidRPr="005A6C74">
        <w:rPr>
          <w:rFonts w:ascii="Arial" w:hAnsi="Arial" w:cs="Arial"/>
          <w:sz w:val="20"/>
          <w:szCs w:val="20"/>
        </w:rPr>
        <w:t xml:space="preserve"> – электронная подпись, которая получена в результате криптографического преобразования информации с использованием ключа электронной подписи, создана с использованием средств электронной подписи и позволяет определить лицо, подписавшее электронный документ, обнаружить факт внесения изменений в электронный документ после момента его подписания.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b/>
          <w:sz w:val="20"/>
          <w:szCs w:val="20"/>
        </w:rPr>
        <w:t>Совокупный годовой объем закупок</w:t>
      </w:r>
      <w:r w:rsidRPr="005A6C74">
        <w:rPr>
          <w:rFonts w:ascii="Arial" w:hAnsi="Arial" w:cs="Arial"/>
          <w:sz w:val="20"/>
          <w:szCs w:val="20"/>
        </w:rPr>
        <w:t> – утвержденный на соответствующий финансовый год общий объем финансового обеспечения для осуществления заказчиком закупок в соответствии с Федеральным законом № 44-ФЗ, в том числе для оплаты контрактов, заключенных до начала указанного финансового года и подлежащих оплате в указанном финансовом году.</w:t>
      </w:r>
      <w:bookmarkStart w:id="2" w:name="__RefHeading__20_627227024"/>
      <w:bookmarkStart w:id="3" w:name="_Toc388632392"/>
      <w:bookmarkEnd w:id="2"/>
    </w:p>
    <w:p w:rsidR="00C12649" w:rsidRPr="005A6C74" w:rsidRDefault="00C12649" w:rsidP="00C12649">
      <w:pPr>
        <w:autoSpaceDE w:val="0"/>
        <w:rPr>
          <w:rFonts w:ascii="Arial" w:hAnsi="Arial" w:cs="Arial"/>
          <w:color w:val="000000"/>
          <w:sz w:val="20"/>
          <w:szCs w:val="20"/>
        </w:rPr>
      </w:pPr>
    </w:p>
    <w:p w:rsidR="00C12649" w:rsidRDefault="00C12649" w:rsidP="00C12649">
      <w:pPr>
        <w:jc w:val="center"/>
        <w:rPr>
          <w:rFonts w:ascii="Arial" w:hAnsi="Arial" w:cs="Arial"/>
          <w:b/>
          <w:sz w:val="20"/>
          <w:szCs w:val="20"/>
        </w:rPr>
      </w:pPr>
    </w:p>
    <w:p w:rsidR="00C12649" w:rsidRDefault="00C12649" w:rsidP="00C12649">
      <w:pPr>
        <w:jc w:val="center"/>
        <w:rPr>
          <w:rFonts w:ascii="Arial" w:hAnsi="Arial" w:cs="Arial"/>
          <w:b/>
          <w:sz w:val="20"/>
          <w:szCs w:val="20"/>
        </w:rPr>
      </w:pPr>
    </w:p>
    <w:p w:rsidR="00C12649" w:rsidRDefault="00C12649" w:rsidP="00C12649">
      <w:pPr>
        <w:jc w:val="center"/>
        <w:rPr>
          <w:rFonts w:ascii="Arial" w:hAnsi="Arial" w:cs="Arial"/>
          <w:b/>
          <w:sz w:val="20"/>
          <w:szCs w:val="20"/>
        </w:rPr>
      </w:pPr>
    </w:p>
    <w:p w:rsidR="00C12649" w:rsidRDefault="00C12649" w:rsidP="00C12649">
      <w:pPr>
        <w:jc w:val="center"/>
        <w:rPr>
          <w:rFonts w:ascii="Arial" w:hAnsi="Arial" w:cs="Arial"/>
          <w:b/>
          <w:sz w:val="20"/>
          <w:szCs w:val="20"/>
        </w:rPr>
      </w:pPr>
    </w:p>
    <w:p w:rsidR="00C12649" w:rsidRDefault="00C12649" w:rsidP="00C12649">
      <w:pPr>
        <w:jc w:val="center"/>
        <w:rPr>
          <w:rFonts w:ascii="Arial" w:hAnsi="Arial" w:cs="Arial"/>
          <w:b/>
          <w:sz w:val="20"/>
          <w:szCs w:val="20"/>
        </w:rPr>
      </w:pPr>
    </w:p>
    <w:p w:rsidR="00C12649" w:rsidRDefault="00C12649" w:rsidP="00C12649">
      <w:pPr>
        <w:jc w:val="center"/>
        <w:rPr>
          <w:rFonts w:ascii="Arial" w:hAnsi="Arial" w:cs="Arial"/>
          <w:b/>
          <w:sz w:val="20"/>
          <w:szCs w:val="20"/>
        </w:rPr>
      </w:pPr>
    </w:p>
    <w:p w:rsidR="00C12649" w:rsidRDefault="00C12649" w:rsidP="00C12649">
      <w:pPr>
        <w:jc w:val="center"/>
        <w:rPr>
          <w:rFonts w:ascii="Arial" w:hAnsi="Arial" w:cs="Arial"/>
          <w:b/>
          <w:sz w:val="20"/>
          <w:szCs w:val="20"/>
        </w:rPr>
      </w:pPr>
    </w:p>
    <w:p w:rsidR="00C12649" w:rsidRDefault="00C12649" w:rsidP="00C12649">
      <w:pPr>
        <w:jc w:val="center"/>
        <w:rPr>
          <w:rFonts w:ascii="Arial" w:hAnsi="Arial" w:cs="Arial"/>
          <w:b/>
          <w:sz w:val="20"/>
          <w:szCs w:val="20"/>
        </w:rPr>
      </w:pPr>
    </w:p>
    <w:p w:rsidR="00C12649" w:rsidRDefault="00C12649" w:rsidP="00C12649">
      <w:pPr>
        <w:jc w:val="center"/>
        <w:rPr>
          <w:rFonts w:ascii="Arial" w:hAnsi="Arial" w:cs="Arial"/>
          <w:b/>
          <w:sz w:val="20"/>
          <w:szCs w:val="20"/>
        </w:rPr>
      </w:pPr>
    </w:p>
    <w:p w:rsidR="00C12649" w:rsidRPr="005A6C74" w:rsidRDefault="00C12649" w:rsidP="00C12649">
      <w:pPr>
        <w:jc w:val="center"/>
        <w:rPr>
          <w:rFonts w:ascii="Arial" w:hAnsi="Arial" w:cs="Arial"/>
          <w:color w:val="000000"/>
          <w:sz w:val="20"/>
          <w:szCs w:val="20"/>
        </w:rPr>
      </w:pPr>
      <w:r w:rsidRPr="005A6C74">
        <w:rPr>
          <w:rFonts w:ascii="Arial" w:hAnsi="Arial" w:cs="Arial"/>
          <w:b/>
          <w:sz w:val="20"/>
          <w:szCs w:val="20"/>
        </w:rPr>
        <w:t>II ИНСТРУКЦИЯ УЧАСТНИКАМ АУКЦИОНА В ЭЛЕКТРОННОЙ ФОРМЕ</w:t>
      </w:r>
      <w:bookmarkEnd w:id="3"/>
    </w:p>
    <w:p w:rsidR="00C12649" w:rsidRPr="005A6C74" w:rsidRDefault="00C12649" w:rsidP="00C12649">
      <w:pPr>
        <w:autoSpaceDE w:val="0"/>
        <w:rPr>
          <w:rFonts w:ascii="Arial" w:hAnsi="Arial" w:cs="Arial"/>
          <w:color w:val="000000"/>
          <w:sz w:val="20"/>
          <w:szCs w:val="20"/>
        </w:rPr>
      </w:pP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t>1. Общие положения</w:t>
      </w: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t>1.1. Приглашение к участию в электронном аукционе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1.1.1. Настоящим приглашаются к участию в электронном аукционе, полная информация о котором указана в части III "ИНФОРМАЦИОННАЯ КАРТА АУКЦИОНА В ЭЛЕКТРОННОЙ ФОРМЕ", любые юридические лица независимо от организационно-правовой формы, формы собственности, места нахождения и места происхождения капитала, или любые физические лица, в том числе индивидуальные предприниматели.</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1.1.2. Заинтересованные лица могут бесплатно получить полный комплект документации об электронном аукционе в ЕИС.</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1.1.3. 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lastRenderedPageBreak/>
        <w:t>1.1.4. Участники электронного аукциона имеют право выступать в отношениях, связанных с осуществлением закупки, как непосредственно, так и через своих представителей. Полномочия представителей участников электронного аукциона подтверждаются доверенностью, выданной и оформленной в соответствии с гражданским законодательством.</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b/>
          <w:sz w:val="20"/>
          <w:szCs w:val="20"/>
        </w:rPr>
        <w:t>1.2. Законодательное регулирование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1.2.1. Настоящая документация об электронном аукционе подготовлена в соответствии с законодательством Российской Федерации о контрактной системе в сфере закупок, а также иными нормативными правовыми актами о контрактной системе в сфере закупок), в т.ч. правовыми актами органов государственной власти субъектов Российской Федерации, органов местного самоуправления.</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1.2.2. В части, прямо не урегулированной действующим законодательством Российской Федерации о контрактной системе в сфере закупок, проведение электронного аукциона регулируется настоящей документацией об электронном аукционе.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b/>
          <w:sz w:val="20"/>
          <w:szCs w:val="20"/>
        </w:rPr>
        <w:t>1.3. Заказчик, уполномоченный орган, (уполномоченное учреждение) специализированная организация</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1.3.1. Заказчик, уполномоченный орган (уполномоченное учреждение), указанные соответственно в пунктах 4 и 4.1 части III «ИНФОРМАЦИОННАЯ КАРТА АУКЦИОНА В ЭЛЕКТРОННОЙ ФОРМЕ» настоящей документации об электронном аукционе (далее по тексту ссылки на части, разделы, подразделы, пункты и подпункты относятся исключительно к настоящей документации об электронном аукционе, если рядом с такой ссылкой не указано иного), проводит электронный аукцион, предмет и условия которого указаны в пунктах 5–10 части III «ИНФОРМАЦИОННАЯ КАРТА АУКЦИОНА В ЭЛЕКТРОННОЙ ФОРМЕ», в соответствии с процедурами, условиями и положениями настоящей документации об электронном аукционе.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1.3.2. Специализированная организация, привлеченная заказчиком, уполномоченным органом (уполномоченным учреждением) для выполнения отдельных функций по определению поставщика (подрядчика, исполнителя) путем проведения электронного аукциона и указанная в пункте 4.2 части III "ИНФОРМАЦИОННАЯ КАРТА АУКЦИОНА В ЭЛЕКТРОННОЙ ФОРМЕ", выполняет часть функций по организации и проведению электронного аукциона.</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b/>
          <w:sz w:val="20"/>
          <w:szCs w:val="20"/>
        </w:rPr>
        <w:t>1.4. Объект закупки. Место, условия и сроки (периоды) поставки товаров, выполнения работ, оказания услуг</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1.4.1. Объект закупки указан в пункте 5 части III "ИНФОРМАЦИОННАЯ КАРТА АУКЦИОНА В ЭЛЕКТРОННОЙ ФОРМЕ".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1.4.2. Заказчик, уполномоченный орган (уполномоченное учреждение) извещает всех заинтересованных лиц о проведении электронного аукциона и возможности подавать заявки на участие в электронном аукционе на поставку товаров, выполнение работ, оказание услуг, информация о которых содержится в части III «ИНФОРМАЦИОННАЯ КАРТА АУКЦИОНА В ЭЛЕКТРОННОЙ ФОРМЕ» и приложении № 3 «ТЕХНИЧЕСКАЯ ЧАСТЬ ДОКУМЕНТАЦИИ ОБ АУКЦИОНЕ В ЭЛЕКТРОННОЙ ФОРМЕ», и в соответствии с процедурами и условиями, приведенными в настоящей документации об электронном аукционе.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1.4.3. Место доставки товара, выполнения работы или оказания услуги, условия и сроки (периоды) поставки товаров, выполнения работ, оказания услуг указаны в пунктах 9 и 10 части III «ИНФОРМАЦИОННАЯ КАРТА АУКЦИОНА В ЭЛЕКТРОННОЙ ФОРМЕ» и приложении № 3 «ТЕХНИЧЕСКАЯ ЧАСТЬ ДОКУМЕНТАЦИИ ОБ АУКЦИОНЕ В ЭЛЕКТРОННОЙ ФОРМЕ».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1.4.4. При этом в случае, если иное не предусмотрено документацией об электронном аукционе,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b/>
          <w:sz w:val="20"/>
          <w:szCs w:val="20"/>
        </w:rPr>
        <w:t>1.5. Начальная (максимальная) цена контракта (цена лота)</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1.5.1. Начальная (максимальная) цена контракта указана в извещении о проведении электронного аукциона и пункте 11 части III «ИНФОРМАЦИОННАЯ КАРТА АУКЦИОНА В ЭЛЕКТРОННОЙ ФОРМЕ».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1.5.2. Заказчиком (уполномоченным органом или уполномоченным учреждением) указывается в пункте 12 части III «ИНФОРМАЦИОННАЯ КАРТА АУКЦИОНА В ЭЛЕКТРОННОЙ ФОРМЕ» обоснование начальной (максимальной) цены контракта посредством применения одного или нескольких следующих методов:</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 метод сопоставимых рыночных цен (анализа рынка);</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2) нормативный метод;</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3) тарифный метод;</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4) проектно-сметный метод;</w:t>
      </w:r>
    </w:p>
    <w:p w:rsidR="00C12649" w:rsidRPr="005A6C74" w:rsidRDefault="00C12649" w:rsidP="00C12649">
      <w:pPr>
        <w:tabs>
          <w:tab w:val="left" w:pos="142"/>
        </w:tabs>
        <w:jc w:val="both"/>
        <w:rPr>
          <w:rFonts w:ascii="Arial" w:hAnsi="Arial" w:cs="Arial"/>
          <w:color w:val="000000"/>
          <w:sz w:val="20"/>
          <w:szCs w:val="20"/>
        </w:rPr>
      </w:pPr>
      <w:r w:rsidRPr="005A6C74">
        <w:rPr>
          <w:rFonts w:ascii="Arial" w:hAnsi="Arial" w:cs="Arial"/>
          <w:sz w:val="20"/>
          <w:szCs w:val="20"/>
        </w:rPr>
        <w:t>5) затратный метод.</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В случае невозможности применения для определения начальной (максимальной) цены контракта указанных методов заказчик вправе применить иные методы. В этом случае в обоснование начальной (максимальной) цены контракта заказчик обязан включить обоснование невозможности применения указанных методов.</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Установленная заказчиком начальная (максимальная) цена контракта (цена лота) не может быть превышена при заключении контракта по итогам электронного аукциона.</w:t>
      </w: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lastRenderedPageBreak/>
        <w:t>1.6. Источник финансирования закупки, порядок и сроки оплаты товара, работы или услуги</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1.6.1. Заказчик, уполномоченный орган (уполномоченное учреждение) направляют средства на финансирование закупки товаров, работ, услуг из источника финансирования закупки, указанного в пункте 13 части III «ИНФОРМАЦИОННАЯ КАРТА АУКЦИОНА В ЭЛЕКТРОННОЙ ФОРМЕ».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1.6.2. Порядок и сроки оплаты товара, работы или услуги указаны в пункте 16 части III «ИНФОРМАЦИОННАЯ КАРТА АУКЦИОНА В ЭЛЕКТРОННОЙ ФОРМЕ».</w:t>
      </w: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t>1.7. Требования к участникам электронного аукциона</w:t>
      </w:r>
    </w:p>
    <w:p w:rsidR="00C12649" w:rsidRPr="005A6C74" w:rsidRDefault="00C12649" w:rsidP="00C12649">
      <w:pPr>
        <w:autoSpaceDE w:val="0"/>
        <w:jc w:val="both"/>
        <w:rPr>
          <w:rFonts w:ascii="Arial" w:hAnsi="Arial" w:cs="Arial"/>
          <w:color w:val="000000"/>
          <w:sz w:val="20"/>
          <w:szCs w:val="20"/>
          <w:shd w:val="clear" w:color="auto" w:fill="FFFFFF"/>
        </w:rPr>
      </w:pPr>
      <w:r w:rsidRPr="005A6C74">
        <w:rPr>
          <w:rFonts w:ascii="Arial" w:hAnsi="Arial" w:cs="Arial"/>
          <w:sz w:val="20"/>
          <w:szCs w:val="20"/>
        </w:rPr>
        <w:t xml:space="preserve">1.7.1. Чтобы претендовать на заключение контракта, участник электронного аукциона должен соответствовать требованиям, указанным в пунктах 18 и 19 части III «ИНФОРМАЦИОННАЯ КАРТА АУКЦИОНА В ЭЛЕКТРОННОЙ ФОРМЕ».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shd w:val="clear" w:color="auto" w:fill="FFFFFF"/>
        </w:rPr>
        <w:t>У</w:t>
      </w:r>
      <w:r w:rsidRPr="005A6C74">
        <w:rPr>
          <w:rFonts w:ascii="Arial" w:hAnsi="Arial" w:cs="Arial"/>
          <w:color w:val="000000"/>
          <w:sz w:val="20"/>
          <w:szCs w:val="20"/>
          <w:shd w:val="clear" w:color="auto" w:fill="FFFFFF"/>
        </w:rPr>
        <w:t xml:space="preserve">частник </w:t>
      </w:r>
      <w:r w:rsidRPr="005A6C74">
        <w:rPr>
          <w:rFonts w:ascii="Arial" w:hAnsi="Arial" w:cs="Arial"/>
          <w:sz w:val="20"/>
          <w:szCs w:val="20"/>
        </w:rPr>
        <w:t>электронного аукциона</w:t>
      </w:r>
      <w:r w:rsidRPr="005A6C74">
        <w:rPr>
          <w:rFonts w:ascii="Arial" w:hAnsi="Arial" w:cs="Arial"/>
          <w:color w:val="000000"/>
          <w:sz w:val="20"/>
          <w:szCs w:val="20"/>
          <w:shd w:val="clear" w:color="auto" w:fill="FFFFFF"/>
        </w:rPr>
        <w:t xml:space="preserve"> должен соответствовать требованиям об отсутствии о нем информации</w:t>
      </w:r>
      <w:r w:rsidRPr="005A6C74">
        <w:rPr>
          <w:rFonts w:ascii="Arial" w:hAnsi="Arial" w:cs="Arial"/>
          <w:bCs/>
          <w:color w:val="000000"/>
          <w:sz w:val="20"/>
          <w:szCs w:val="20"/>
          <w:shd w:val="clear" w:color="auto" w:fill="FFFFFF"/>
        </w:rPr>
        <w:t>,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предусмотренном Федеральным законом № 44-ФЗ реестре недобросовестных поставщиков (подрядчиков, исполнителей)</w:t>
      </w:r>
      <w:r w:rsidRPr="005A6C74">
        <w:rPr>
          <w:rFonts w:ascii="Arial" w:hAnsi="Arial" w:cs="Arial"/>
          <w:color w:val="000000"/>
          <w:sz w:val="20"/>
          <w:szCs w:val="20"/>
          <w:shd w:val="clear" w:color="auto" w:fill="FFFFFF"/>
        </w:rPr>
        <w:t xml:space="preserve">, если заказчиком такое требование установлено </w:t>
      </w:r>
      <w:r w:rsidRPr="005A6C74">
        <w:rPr>
          <w:rFonts w:ascii="Arial" w:hAnsi="Arial" w:cs="Arial"/>
          <w:sz w:val="20"/>
          <w:szCs w:val="20"/>
        </w:rPr>
        <w:t xml:space="preserve">в </w:t>
      </w:r>
      <w:r w:rsidRPr="005A6C74">
        <w:rPr>
          <w:rFonts w:ascii="Arial" w:hAnsi="Arial" w:cs="Arial"/>
          <w:bCs/>
          <w:color w:val="000000"/>
          <w:sz w:val="20"/>
          <w:szCs w:val="20"/>
          <w:shd w:val="clear" w:color="auto" w:fill="FFFFFF"/>
        </w:rPr>
        <w:t>пункте 52 части III</w:t>
      </w:r>
      <w:r w:rsidRPr="005A6C74">
        <w:rPr>
          <w:rFonts w:ascii="Arial" w:hAnsi="Arial" w:cs="Arial"/>
          <w:sz w:val="20"/>
          <w:szCs w:val="20"/>
        </w:rPr>
        <w:t xml:space="preserve"> «ИНФОРМАЦИОННАЯ КАРТА АУКЦИОНА В ЭЛЕКТРОННОЙ ФОРМЕ».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1.7.2. Отстранение участника электронного аукциона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аукционная комиссия обнаружит, что участник электронного аукциона не соответствует требованиям, указанным в пунктах 18, 19 и 52 (при наличии таких требований) части III «ИНФОРМАЦИОННАЯ КАРТА АУКЦИОНА В ЭЛЕКТРОННОЙ ФОРМЕ», или предоставил недостоверную информацию в отношении своего соответствия указанным требованиям.</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При осуществлении закупок лекарственных препаратов, которые включены в перечень жизненно необходимых и важнейших лекарственных препаратов, отстранение участника электронного аукциона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аукционная комиссия обнаружит, что:</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 предельная отпускная цена лекарственных препаратов, предлагаемых таким участником электронного аукциона, не зарегистрирована;</w:t>
      </w:r>
    </w:p>
    <w:p w:rsidR="00C12649" w:rsidRPr="005A6C74" w:rsidRDefault="00C12649" w:rsidP="00C12649">
      <w:pPr>
        <w:autoSpaceDE w:val="0"/>
        <w:autoSpaceDN w:val="0"/>
        <w:adjustRightInd w:val="0"/>
        <w:jc w:val="both"/>
        <w:rPr>
          <w:rFonts w:ascii="Arial" w:hAnsi="Arial" w:cs="Arial"/>
          <w:bCs/>
          <w:color w:val="000000"/>
          <w:sz w:val="20"/>
          <w:szCs w:val="20"/>
        </w:rPr>
      </w:pPr>
      <w:r w:rsidRPr="005A6C74">
        <w:rPr>
          <w:rFonts w:ascii="Arial" w:hAnsi="Arial" w:cs="Arial"/>
          <w:sz w:val="20"/>
          <w:szCs w:val="20"/>
        </w:rPr>
        <w:t xml:space="preserve">2) предлагаемая таким участником электронного аукциона цена закупаемых лекарственных препаратов </w:t>
      </w:r>
      <w:r w:rsidRPr="005A6C74">
        <w:rPr>
          <w:rFonts w:ascii="Arial" w:hAnsi="Arial" w:cs="Arial"/>
          <w:bCs/>
          <w:sz w:val="20"/>
          <w:szCs w:val="20"/>
        </w:rPr>
        <w:t>(в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10 млн руб.,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не более 10 млн руб.)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 от снижения предлагаемой цены при заключении контракта участник электронного аукциона отказывается.</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1.7.3.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электронных аукционов, дополнительные требования, в том числе к наличию:</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 финансовых ресурсов для исполнения контракта;</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2) на праве собственности или ином законном основании оборудования и других материальных ресурсов для исполнения контракта;</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3) опыта работы, связанного с предметом контракта, и деловой репутации;</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4) необходимого количества специалистов и иных работников определенного уровня квалификации для исполнения контракта.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Дополнительные требования установлены в пункте 19 части III «ИНФОРМАЦИОННАЯ КАРТА АУКЦИОНА В ЭЛЕКТРОННОЙ ФОРМЕ».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1.7.3.1. Перечень документов, которые подтверждают соответствие участников электронного аукциона дополнительным требованиям, указанным в пункте 19, устанавливается Правительством Российской Федерации и указывается в пункте 21 части III «ИНФОРМАЦИОННАЯ КАРТА АУКЦИОНА В ЭЛЕКТРОННОЙ ФОРМЕ».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1.7.4. Участник электронного аукциона вправе подать только одну заявку на участие в таком аукционе.</w:t>
      </w: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t>1.8. Привлечение соисполнителей (субподрядчиков) к исполнению контракта</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1.8.1. Поставщик (подрядчик, исполнитель) вправе привлечь к исполнению контракта соисполнителей (субподрядчиков), если иное не предусмотрено законодательством Российской Федерации или условиями контракта.</w:t>
      </w: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t>1.9. Расходы на участие в электронном аукционе и при заключении контракта</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lastRenderedPageBreak/>
        <w:t>1.9.1. Участник электронного аукциона несет все расходы, связанные с подготовкой и подачей заявки на участие в электронном аукционе, участием в электронном аукционе и заключением контракта,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t>1.10. Преимущества участникам электронного аукциона, ограничения участия в определении поставщика (подрядчика, исполнителя)</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1.10.1. Преимущества, предоставляемые заказчиком учреждениям и предприятиям уголовно-исполнительной системы, организациям инвалидов, субъектам малого предпринимательства, социально ориентированным некоммерческим организациям, указаны в пунктах 47, 48, 49 части III «ИНФОРМАЦИОННАЯ КАРТА АУКЦИОНА В ЭЛЕКТРОННОЙ ФОРМЕ».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1.10.2. Информация об ограничениях для участников электронного аукциона в участии в определении поставщика (подрядчика, исполнителя) указана в пункте 22 части III «ИНФОРМАЦИОННАЯ КАРТА АУКЦИОНА В ЭЛЕКТРОННОЙ ФОРМЕ».</w:t>
      </w:r>
    </w:p>
    <w:p w:rsidR="00C12649" w:rsidRPr="005A6C74" w:rsidRDefault="00C12649" w:rsidP="00C12649">
      <w:pPr>
        <w:autoSpaceDE w:val="0"/>
        <w:rPr>
          <w:rFonts w:ascii="Arial" w:hAnsi="Arial" w:cs="Arial"/>
          <w:bCs/>
          <w:color w:val="000000"/>
          <w:sz w:val="20"/>
          <w:szCs w:val="20"/>
        </w:rPr>
      </w:pPr>
      <w:r w:rsidRPr="005A6C74">
        <w:rPr>
          <w:rFonts w:ascii="Arial" w:hAnsi="Arial" w:cs="Arial"/>
          <w:b/>
          <w:sz w:val="20"/>
          <w:szCs w:val="20"/>
        </w:rPr>
        <w:t>1.11. Отмена определения поставщика (подрядчика, исполнителя)</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1.11.1. Заказчик вправе отменить определение поставщика (подрядчика, исполнителя) не позднее чем за пять дней до даты окончания срока подачи заявок на участие в электронном аукционе.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1.11.2. Решение об отмене определения поставщика (подрядчика, исполнителя) размещается в ЕИС в день принятия этого решения. Определение поставщика (подрядчика, исполнителя) считается отмененным с момента размещения решения о его отмене в ЕИС. Оператор электронной площадки возвращает заявки участникам закупки в течение одного часа с момента размещения в единой информационной системе извещения об отмене электронной процедуры с одновременным уведомлением в форме электронного документа участника электронной процедуры об отмене такой процедуры.</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1.11.3. Оператор электронной площадки прекращает блокирование денежных средств на специальном счете участника закупки в течение не более чем одного рабочего дня с даты отмены определения поставщика (подрядчика, исполнителя).</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1.11.4. По истечении срока отмены определения поставщика (подрядчика, исполнителя) указанного в пункте 1.11.1 части II "ИНСТРУКЦИЯ УЧАСТНИКАМ АУКЦИОНА В ЭЛЕКТРОННОЙ ФОРМЕ" и до заключения контракта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гражданским законодательством.</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1.11.5. При отмене определения поставщика (подрядчика, исполнителя) заказчик не несет ответственность перед участниками электронного аукциона, подавшими заявки, за исключением случая, если вследствие отмены определения поставщика (подрядчика, исполнителя) участникам электронного аукциона причинены убытки в результате недобросовестных действий заказчика.</w:t>
      </w:r>
    </w:p>
    <w:p w:rsidR="00C12649" w:rsidRPr="005A6C74" w:rsidRDefault="00C12649" w:rsidP="00C12649">
      <w:pPr>
        <w:autoSpaceDE w:val="0"/>
        <w:rPr>
          <w:rFonts w:ascii="Arial" w:hAnsi="Arial" w:cs="Arial"/>
          <w:color w:val="000000"/>
          <w:sz w:val="20"/>
          <w:szCs w:val="20"/>
        </w:rPr>
      </w:pPr>
      <w:r w:rsidRPr="005A6C74">
        <w:rPr>
          <w:rFonts w:ascii="Arial" w:hAnsi="Arial" w:cs="Arial"/>
          <w:b/>
          <w:color w:val="000000"/>
          <w:sz w:val="20"/>
          <w:szCs w:val="20"/>
        </w:rPr>
        <w:t xml:space="preserve">1.12. </w:t>
      </w:r>
      <w:r w:rsidRPr="005A6C74">
        <w:rPr>
          <w:rFonts w:ascii="Arial" w:hAnsi="Arial" w:cs="Arial"/>
          <w:b/>
          <w:bCs/>
          <w:color w:val="000000"/>
          <w:sz w:val="20"/>
          <w:szCs w:val="20"/>
        </w:rPr>
        <w:t>Антидемпинговые меры при проведении электронного аукциона</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1.12.1. Если при проведении электронного аукциона начальная (максимальная) цена контракта, указанная в пункте 11 части III «ИНФОРМАЦИОННАЯ КАРТА АУКЦИОНА В ЭЛЕКТРОННОЙ ФОРМЕ», составляет более чем 15 млн руб. и участником электронного аукциона, с которым заключается контракт, предложена цена контракта, которая на 25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пункте 35 части III «ИНФОРМАЦИОННАЯ КАРТА АУКЦИОНА В ЭЛЕКТРОННОЙ ФОРМЕ», но не менее чем в размере аванса (если контрактом предусмотрена выплата аванса).</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1.12.2. Если при проведении электронного аукциона начальная (максимальная) цена контракта, указанная в пункте 11 части III «ИНФОРМАЦИОННАЯ КАРТА АУКЦИОНА В ЭЛЕКТРОННОЙ ФОРМЕ», составляет 15 млн руб. и менее и участником электронного аукциона, с которым заключается контракт, предложена цена контракта, которая на 25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пункте 1.12.1 части II «ИНСТРУКЦИЯ УЧАСТНИКАМ АУКЦИОНА В ЭЛЕКТРОННОЙ ФОРМЕ», или обеспечения исполнения контракта в размере, указанном в пункте 35 части III «ИНФОРМАЦИОННАЯ КАРТА АУКЦИОНА В ЭЛЕКТРОННОЙ ФОРМЕ», и информации, подтверждающей добросовестность такого участника на дату подачи заявки, в соответствии с пунктом 1.12.3 части II «ИНСТРУКЦИЯ УЧАСТНИКАМ АУКЦИОНА В ЭЛЕКТРОННОЙ ФОРМЕ».</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 xml:space="preserve">1.12.3. К информации, подтверждающей добросовестность участника электронного аукциона, </w:t>
      </w:r>
      <w:r w:rsidRPr="005A6C74">
        <w:rPr>
          <w:rFonts w:ascii="Arial" w:hAnsi="Arial" w:cs="Arial"/>
          <w:bCs/>
          <w:sz w:val="20"/>
          <w:szCs w:val="20"/>
        </w:rPr>
        <w:t xml:space="preserve">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конкурсе или 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 заявки на участие в конкурсе или аукционе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или аукционе трех и более </w:t>
      </w:r>
      <w:r w:rsidRPr="005A6C74">
        <w:rPr>
          <w:rFonts w:ascii="Arial" w:hAnsi="Arial" w:cs="Arial"/>
          <w:bCs/>
          <w:sz w:val="20"/>
          <w:szCs w:val="20"/>
        </w:rPr>
        <w:lastRenderedPageBreak/>
        <w:t>контрактов (при этом все контракты должны быть исполнены без применения к такому участнику неустоек (штрафов, пеней).</w:t>
      </w:r>
      <w:r w:rsidRPr="005A6C74">
        <w:rPr>
          <w:rFonts w:ascii="Arial" w:hAnsi="Arial" w:cs="Arial"/>
          <w:sz w:val="20"/>
          <w:szCs w:val="20"/>
        </w:rPr>
        <w:t xml:space="preserve">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 в соответствии с пунктом 1.12.2 части II "ИНСТРУКЦИЯ УЧАСТНИКАМ АУКЦИОНА В ЭЛЕКТРОННОЙ ФОРМЕ".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1.12.4. Информация, предусмотренная в пункте 1.12.3 части II "ИНСТРУКЦИЯ УЧАСТНИКАМ АУКЦИОНА В ЭЛЕКТРОННОЙ ФОРМЕ", предоставляется участником электронного аукциона при направлении заказчику подписанного проекта контракта.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При невыполнении таким участником, признанным победителем электронного аукциона, данного требования или признании аукционной комиссией информации, предусмотренной пунктом 1.12.3 части II "ИНСТРУКЦИЯ УЧАСТНИКАМ АУКЦИОНА В ЭЛЕКТРОННОЙ ФОРМЕ", недостоверной контракт с таким участником не заключается и он признается уклонившимся от заключения контракта. В этом случае решение аукционной комиссии оформляется протоколом, который размещается в ЕИС и доводится до сведения всех участников аукциона не позднее рабочего дня, следующего за днем подписания указанного протокола.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1.12.5. Обеспечение, указанное в пунктах 1.12.1 и 1.12.2 части II "ИНСТРУКЦИЯ УЧАСТНИКАМ АУКЦИОНА В ЭЛЕКТРОННОЙ ФОРМЕ", предоставляется участником электронного аукциона, с которым заключается контракт, до его заключения. Участник электронного аукциона, не выполнивший данного требования, признается уклонившимся от заключения контракта. В этом случае уклонение участника электронного аукциона от заключения контракта оформляется протоколом, который размещается в ЕИС и доводится до сведения всех участников электронного аукциона не позднее рабочего дня, следующего за днем подписания указанного протокола.</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1.12.6. Если предметом контракта, для заключения которого проводится электронный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электронного аукциона, предложивший цену контракта, которая на двадцать пять и более процентов ниже начальной (максимальной) цены контракта, обязан представить заказчику обоснование предлагаемой цены контракта,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электронного аукциона, иные документы и расчеты, подтверждающие возможность участника электронного аукциона осуществить поставку товара по предлагаемой цене. Обоснование предлагаемой цены контракта предоставляется участником электронного аукциона, с которым заключается контракт, при направлении заказчику подписанного проекта контракта при проведении электронного аукциона.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 xml:space="preserve">1.12.7. В случае невыполнения участником электронного аукциона требования, установленного в пункте 1.12.6 части II "ИНСТРУКЦИЯ УЧАСТНИКАМ АУКЦИОНА В ЭЛЕКТРОННОЙ ФОРМЕ" он признается уклонившимся от заключения контракта. </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При признании аукционной комиссией предложенной цены контракта необоснованной, контракт с таким участником не заключается и право заключения контракта переходит к участнику электронного аукциона, который предложил такую же, как и победитель электронного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электронного аукциона. В этих случаях решение аукционной комиссии оформляется протоколом, который размещается в ЕИС и доводится до сведения всех участников электронного аукциона не позднее рабочего дня, следующего за днем подписания указанного протокола.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1.12.8. В случае признания победителя электронного аукциона уклонившимся от заключения контракта на участника электронного аукциона, с которым в соответствии с положениями Федерального закона № 44-ФЗ, заключается контракт, требования подраздела 1.12 части II "ИНСТРУКЦИЯ УЧАСТНИКАМ АУКЦИОНА В ЭЛЕКТРОННОЙ ФОРМЕ" распространяются в полном объеме.</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1.12.9. Положения подраздела 1.12 части II "ИНСТРУКЦИЯ УЧАСТНИКАМ АУКЦИОНА В ЭЛЕКТРОННОЙ ФОРМЕ"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перечень жизненно необходимых и важнейших лекарственных препаратов, участником закупки, с которым заключается контракт,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 цены.</w:t>
      </w:r>
    </w:p>
    <w:p w:rsidR="00C12649" w:rsidRPr="005A6C74" w:rsidRDefault="00C12649" w:rsidP="00C12649">
      <w:pPr>
        <w:autoSpaceDE w:val="0"/>
        <w:rPr>
          <w:rFonts w:ascii="Arial" w:hAnsi="Arial" w:cs="Arial"/>
          <w:color w:val="000000"/>
          <w:sz w:val="20"/>
          <w:szCs w:val="20"/>
        </w:rPr>
      </w:pPr>
      <w:r w:rsidRPr="005A6C74">
        <w:rPr>
          <w:rFonts w:ascii="Arial" w:hAnsi="Arial" w:cs="Arial"/>
          <w:b/>
          <w:color w:val="000000"/>
          <w:sz w:val="20"/>
          <w:szCs w:val="20"/>
        </w:rPr>
        <w:t>1.13. Условия контракта</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1.13.1. Контракт заключается на условиях, предусмотренных извещением о проведении электронного аукциона, документацией об электронном аукционе, заявкой участника электронного аукциона, с которым заключается контракт.</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1.13.2. При заключении контракта указывается, что цена контракта является твердой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lastRenderedPageBreak/>
        <w:t>1.13.3. При заключении контракта изменение его условий не допускается, за исключением следующих случаев:</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а) при заключении контракта заказчик по согласованию с участником электронного аукциона, с которым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если это право заказчика предусмотрено в пункте 32 части III «ИНФОРМАЦИОННАЯ КАРТА АУКЦИОНА В ЭЛЕКТРОННОЙ ФОРМЕ». При этом цена единицы товара не должна превышать цену единицы товара, определяемую как частное от деления цены контракта, предложенной участником электронного аукциона, с которым заключается контракт, на количество товара, указанное в извещении о проведении электронного аукциона;</w:t>
      </w:r>
    </w:p>
    <w:p w:rsidR="00C12649" w:rsidRPr="005A6C74" w:rsidRDefault="00C12649" w:rsidP="00C12649">
      <w:pPr>
        <w:autoSpaceDE w:val="0"/>
        <w:jc w:val="both"/>
        <w:rPr>
          <w:rFonts w:ascii="Arial" w:hAnsi="Arial" w:cs="Arial"/>
          <w:color w:val="000000"/>
          <w:sz w:val="20"/>
          <w:szCs w:val="20"/>
          <w:shd w:val="clear" w:color="auto" w:fill="FFFF00"/>
        </w:rPr>
      </w:pPr>
      <w:r w:rsidRPr="005A6C74">
        <w:rPr>
          <w:rFonts w:ascii="Arial" w:hAnsi="Arial" w:cs="Arial"/>
          <w:sz w:val="20"/>
          <w:szCs w:val="20"/>
        </w:rPr>
        <w:t xml:space="preserve">б) </w:t>
      </w:r>
      <w:r w:rsidRPr="005A6C74">
        <w:rPr>
          <w:rFonts w:ascii="Arial" w:hAnsi="Arial" w:cs="Arial"/>
          <w:color w:val="000000"/>
          <w:sz w:val="20"/>
          <w:szCs w:val="20"/>
        </w:rPr>
        <w:t>если контракт заключается с юридическим лицом или физическим лицом, в том числе зарегистрированным в качестве индивидуального предпринимателя, в контракт включается обязательное условие об уменьшении суммы, подлежащей уплате заказчиком,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1.13.4.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 если возможность изменения условий контракта была предусмотрена в пунктах 33 и 34 части III «ИНФОРМАЦИОННАЯ КАРТА АУКЦИОНА В ЭЛЕКТРОННОЙ ФОРМЕ» и контрактом:</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б)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2) если цена заключенного для обеспечения федеральных нужд на срок не менее чем три года контракта составляет либо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Правительства Российской Федерации;</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3) если цена заключенного для обеспечения нужд субъекта Российской Федерации на срок не менее чем три года контракта составляет или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Российской Федерации;</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4) если цена заключенного для обеспечения муниципальных нужд на срок не менее одного года контракта составляет или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5) изменение в соответствии с законодательством Российской Федерации регулируемых государством цен (тарифов) на товары, работы, услуги;</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6) в случаях уменьшения казенному учреждению как получателю бюджетных средств главным распорядителем (распорядителем) бюджетных средств ранее доведенных лимитов бюджетных обязательств, приводящего к невозможности исполнения казенным учреждением бюджетных обязательств, вытекающих из заключенных им государственных (муниципальных) контрактов, иных договоров,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lastRenderedPageBreak/>
        <w:t>1.13.5. Сокращение количества товара, объема работы или услуги при уменьшении цены контракта в случаях, указанных в пп. 6 п. 1.13.4. части II "ИНСТРУКЦИЯ УЧАСТНИКАМ АУКЦИОНА В ЭЛЕКТРОННОЙ ФОРМЕ", осуществляется в соответствии с методикой, утвержденной Правительством Российской Федерации.</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1.13.6. Принятие государственным или муниципальным заказчиком решения об изменении контракта в связи с уменьшением лимитов бюджетных обязательств в случаях, указанных в пп. 6 п. 1.13.4. части II "ИНСТРУКЦИЯ УЧАСТНИКАМ АУКЦИОНА В ЭЛЕКТРОННОЙ ФОРМЕ", осуществляется исходя из соразмерности изменения цены контракта и количества товара, объема работы или услуги.</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1.13.7. </w:t>
      </w:r>
      <w:r w:rsidRPr="005A6C74">
        <w:rPr>
          <w:rFonts w:ascii="Arial" w:hAnsi="Arial" w:cs="Arial"/>
          <w:color w:val="000000"/>
          <w:sz w:val="20"/>
          <w:szCs w:val="20"/>
          <w:shd w:val="clear" w:color="auto" w:fill="FFFFFF"/>
        </w:rPr>
        <w:t>Если контракт заключается на срок более чем три года и цена контракта составляет более чем 100 млн руб., контракт должен включать в себя график исполнения контракта.</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1.13.8. При исполнении контракта не допускается перемена исполнителя, за исключением случая, если новый исполнитель является правопреемником исполнителя по такому контракту вследствие реорганизации юридического лица в форме преобразования, слияния или присоединения.</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1.13.9. В случае перемены заказчика права и обязанности заказчика, предусмотренные контрактом, переходят к новому заказчику.</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1.13.10. При исполнении контракта по согласованию заказчика с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1.13.11.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1.13.12. Заключение контракта предусматривающего закупку </w:t>
      </w:r>
      <w:r w:rsidRPr="005A6C74">
        <w:rPr>
          <w:rFonts w:ascii="Arial" w:hAnsi="Arial" w:cs="Arial"/>
          <w:bCs/>
          <w:sz w:val="20"/>
          <w:szCs w:val="20"/>
        </w:rPr>
        <w:t>товара или работы (в том числе при необходимости проектирование, конструирование объекта, который должен быть создан в результате выполнения работы), последующие обслуживание, ремонт и при необходимости эксплуатацию и (или) утилизацию поставленного товара или созданного в результате выполнения работы объекта</w:t>
      </w:r>
      <w:r w:rsidRPr="005A6C74">
        <w:rPr>
          <w:rFonts w:ascii="Arial" w:hAnsi="Arial" w:cs="Arial"/>
          <w:sz w:val="20"/>
          <w:szCs w:val="20"/>
        </w:rPr>
        <w:t xml:space="preserve"> (контракт жизненного цикла) осуществляется в случаях, предусмотренных Правительством Российской Федерации.</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1.13.13. Дополнительные условия исполнения контракта, в том числе не связанные с предметом контракта, включаются в контракт, если информация о них будет указана в пункте 51 части III «ИНФОРМАЦИОННАЯ КАРТА АУКЦИОНА В ЭЛЕКТРОННОЙ ФОРМЕ».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1.13.14. Контракт может быть признан судом недействительным, в том числе по требованию контрольного органа в сфере закупок, если будет установлена личная заинтересованность руководителя заказчика, члена аукционной комиссии, руководителя контрактной службы заказчика</w:t>
      </w:r>
      <w:r w:rsidRPr="005A6C74">
        <w:rPr>
          <w:rFonts w:ascii="Arial" w:hAnsi="Arial" w:cs="Arial"/>
          <w:i/>
          <w:iCs/>
          <w:sz w:val="20"/>
          <w:szCs w:val="20"/>
        </w:rPr>
        <w:t xml:space="preserve"> (</w:t>
      </w:r>
      <w:r w:rsidRPr="005A6C74">
        <w:rPr>
          <w:rFonts w:ascii="Arial" w:hAnsi="Arial" w:cs="Arial"/>
          <w:iCs/>
          <w:sz w:val="20"/>
          <w:szCs w:val="20"/>
        </w:rPr>
        <w:t>контрактного управляющего</w:t>
      </w:r>
      <w:r w:rsidRPr="005A6C74">
        <w:rPr>
          <w:rFonts w:ascii="Arial" w:hAnsi="Arial" w:cs="Arial"/>
          <w:i/>
          <w:iCs/>
          <w:sz w:val="20"/>
          <w:szCs w:val="20"/>
        </w:rPr>
        <w:t>)</w:t>
      </w:r>
      <w:r w:rsidRPr="005A6C74">
        <w:rPr>
          <w:rFonts w:ascii="Arial" w:hAnsi="Arial" w:cs="Arial"/>
          <w:sz w:val="20"/>
          <w:szCs w:val="20"/>
        </w:rPr>
        <w:t xml:space="preserve"> в заключении и исполнении контракта. Такая заинтересованность заключается в возможности получения указанными должностными лицами заказчика доходов в виде денег, ценностей, иного имущества, в том числе имущественных прав, или услуг имущественного характера, а также иной выгоды для себя или третьих лиц.</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1.13.15. В случае если начальная (максимальная) цена контракта, указанная в пункте 11 части III «ИНФОРМАЦИОННАЯ КАРТА АУКЦИОНА В ЭЛЕКТРОННОЙ ФОРМЕ», превышает размер, установленный постановлением Правительства РФ от 04.09.2013 № 775:</w:t>
      </w:r>
    </w:p>
    <w:p w:rsidR="00C12649" w:rsidRPr="005A6C74" w:rsidRDefault="00C12649" w:rsidP="00C12649">
      <w:pPr>
        <w:jc w:val="both"/>
        <w:rPr>
          <w:rFonts w:ascii="Arial" w:hAnsi="Arial" w:cs="Arial"/>
          <w:color w:val="000000"/>
          <w:sz w:val="20"/>
          <w:szCs w:val="20"/>
        </w:rPr>
      </w:pPr>
      <w:r w:rsidRPr="005A6C74">
        <w:rPr>
          <w:rFonts w:ascii="Arial" w:hAnsi="Arial" w:cs="Arial"/>
          <w:i/>
          <w:sz w:val="20"/>
          <w:szCs w:val="20"/>
        </w:rPr>
        <w:t>1 млрд руб. – при осуществлении закупки для обеспечения федеральных нужд;</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i/>
          <w:sz w:val="20"/>
          <w:szCs w:val="20"/>
        </w:rPr>
        <w:t>100 млн руб. – при осуществлении закупки для обеспечения нужд субъекта Российской Федерации и муниципальных нужд,</w:t>
      </w:r>
      <w:r w:rsidRPr="005A6C74">
        <w:rPr>
          <w:rFonts w:ascii="Arial" w:hAnsi="Arial" w:cs="Arial"/>
          <w:sz w:val="20"/>
          <w:szCs w:val="20"/>
        </w:rPr>
        <w:t xml:space="preserve"> в контракте должна быть указана обязанность исполнителя предоставлять информацию обо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10 процентов цены контракта.</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1.13.16. Информация, указанная в п. 1.13.15 части II "ИНСТРУКЦИЯ УЧАСТНИКАМ АУКЦИОНА В ЭЛЕКТРОННОЙ ФОРМЕ" предоставляется заказчику исполнителем в течение десяти дней с момента заключения им договора с соисполнителем, субподрядчиком. В контракте должна быть предусмотрена ответственность за непредоставление указанной информации путем взыскания с исполнителя пеней в размере 1/300 действующей на дату уплаты пеней ключевой ставки Центрального банка Российской Федерации от цены договора, заключенного исполнителем с соисполнителем, субподрядчиком, в соответствии с настоящим пунктом части II «ИНСТРУКЦИЯ УЧАСТНИКАМ АУКЦИОНА В ЭЛЕКТРОННОЙ ФОРМЕ». Пеня подлежит начислению за каждый день просрочки исполнения такого обязательства.</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1.13.17. Информация о непредоставлении заказчику информации, указанной в п. 1.13.15 части II "ИНСТРУКЦИЯ УЧАСТНИКАМ АУКЦИОНА В ЭЛЕКТРОННОЙ ФОРМЕ" размещается в ЕИС. Непредоставление исполнителем информации, указанной в п. 1.13.15 части II "ИНСТРУКЦИЯ УЧАСТНИКАМ АУКЦИОНА В ЭЛЕКТРОННОЙ ФОРМЕ", не влечет за собой недействительность заключенного контракта по данному основанию.</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lastRenderedPageBreak/>
        <w:t xml:space="preserve">1.13.18. Условие о банковском сопровождении контракта/казначейском сопровождении контракта включается в контракт в случаях, определенных </w:t>
      </w:r>
      <w:r w:rsidRPr="005A6C74">
        <w:rPr>
          <w:rFonts w:ascii="Arial" w:hAnsi="Arial" w:cs="Arial"/>
          <w:i/>
          <w:iCs/>
          <w:sz w:val="20"/>
          <w:szCs w:val="20"/>
        </w:rPr>
        <w:t>Правительством Российской Федерации, региональными и муниципальными властями</w:t>
      </w:r>
      <w:r w:rsidRPr="005A6C74">
        <w:rPr>
          <w:rFonts w:ascii="Arial" w:hAnsi="Arial" w:cs="Arial"/>
          <w:sz w:val="20"/>
          <w:szCs w:val="20"/>
        </w:rPr>
        <w:t>.</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1.13.19. Заказчик обязан включить в контракт условие о сроках возврата исполнителю денежных средств, внесенных в качестве обеспечения исполнения контракта, если такая форма обеспечения исполнения контракта применяется исполнителем.</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1.13.20. В контракт включается обязательное условие об ответственности заказчика и исполнителя за неисполнение или ненадлежащее исполнение обязательств, предусмотренных контрактом.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1.13.21. В контракт включается обязательное условие о порядке и сроках оплаты товара, работы или услуги,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а также о порядке и сроках оформления результатов такой приемки. </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1.13.22. В случае если в извещении об осуществлении закупки и в пункте 22 части III «ИНФОРМАЦИОННАЯ КАРТА АУКЦИОНА В ЭЛЕКТРОННОЙ ФОРМЕ» установлены ограничения в отношении участников закупок, в контракт, заключаемый с субъектом малого предпринимательства или социально ориентированной некоммерческой организацией, включается обязательное условие об оплате заказчиком поставленного товара, выполненной работы (ее результатов), оказанной услуги, отдельных этапов исполнения контракта не более чем в течение 15 рабочих дней с даты подписания заказчиком документа о приемке, предусмотренного частью 7 статьи 94 Федерального закона № 44-ФЗ.</w:t>
      </w:r>
    </w:p>
    <w:p w:rsidR="00C12649" w:rsidRPr="005A6C74" w:rsidRDefault="00C12649" w:rsidP="00C12649">
      <w:pPr>
        <w:autoSpaceDE w:val="0"/>
        <w:rPr>
          <w:rFonts w:ascii="Arial" w:hAnsi="Arial" w:cs="Arial"/>
          <w:color w:val="000000"/>
          <w:sz w:val="20"/>
          <w:szCs w:val="20"/>
        </w:rPr>
      </w:pPr>
      <w:r w:rsidRPr="005A6C74">
        <w:rPr>
          <w:rFonts w:ascii="Arial" w:hAnsi="Arial" w:cs="Arial"/>
          <w:b/>
          <w:color w:val="000000"/>
          <w:sz w:val="20"/>
          <w:szCs w:val="20"/>
        </w:rPr>
        <w:t>1.14. Запрет на проведение переговоров с участником электронного аукциона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1.14.1. Проведение переговоров заказчиком, членами аукционной комиссии с участником электронного аукциона в отношении заявок на участие в определении поставщика (подрядчика, исполнителя), поданных таким участником, не допускается до выявления победителя указанного определения, за исключением случаев, предусмотренных Федеральным законом № 44-ФЗ.</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1.14.2. Проведение переговоров заказчика с оператором электронной площадки и оператора электронной площадки с участником электронного аукциона не допускается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p>
    <w:p w:rsidR="00C12649" w:rsidRPr="005A6C74" w:rsidRDefault="00C12649" w:rsidP="00C12649">
      <w:pPr>
        <w:autoSpaceDE w:val="0"/>
        <w:rPr>
          <w:rFonts w:ascii="Arial" w:hAnsi="Arial" w:cs="Arial"/>
          <w:color w:val="000000"/>
          <w:sz w:val="20"/>
          <w:szCs w:val="20"/>
        </w:rPr>
      </w:pPr>
      <w:r w:rsidRPr="005A6C74">
        <w:rPr>
          <w:rFonts w:ascii="Arial" w:hAnsi="Arial" w:cs="Arial"/>
          <w:b/>
          <w:color w:val="000000"/>
          <w:sz w:val="20"/>
          <w:szCs w:val="20"/>
        </w:rPr>
        <w:t>1.15. Применение национального режима при проведении электронного аукциона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1.15.1. При осуществлении заказчиками закупок к товарам, происходящим из иностранного государства или группы иностранных государств, работам, услугам, соответственно выполняемым, оказываемым иностранными лицами, применяется национальный режим на равных условиях с товарами российского происхождения, работами, услугами, соответственно выполняемыми, оказываемыми российскими лицами, в случаях и на условиях, которые предусмотрены международными договорами Российской Федерации.</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1.15.2. Если в целях защиты основ конституционного строя, обеспечения обороны страны и безопасности государства, защиты внутреннего рынка Российской Федерации, развития национальной экономики, поддержки российских товаропроизводителей Правительством Российской Федерации устанавливается запрет на допуск товаров, происходящих из иностранных государств, работ, услуг, соответственно выполняемых, оказываемых иностранными лицами, и ограничения допуска указанных товаров, работ, услуг для целей осуществления закупок, то информация об этом указывается в пункте 50 части III «ИНФОРМАЦИОННАЯ КАРТА АУКЦИОНА В ЭЛЕКТРОННОЙ ФОРМЕ».</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1.15.3. Если федеральным органом исполнительной власти по регулированию контрактной системы в сфере закупок по поручению Правительства Российской Федерации установлены условия допуска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за исключением товаров, работ, услуг, указанных в пункте 1.15.2 настоящей Инструкции, то информация об этом указывается в пункте 50 части III «ИНФОРМАЦИОННАЯ КАРТА АУКЦИОНА В ЭЛЕКТРОННОЙ ФОРМЕ».</w:t>
      </w: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t>1.16. Регистрация участников закупок в единой информационной системе и их аккредитация на электронных площадках</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1.16.1. Регистрация участников закупок в единой информационной системе осуществляется в электронной форме на основании информации и документов в порядке и сроки, которые определены в постановлении Правительства РФ от 30.12.2018 № 1752. Информация и документы об участниках закупок, зарегистрированных в единой информационной системе, вносятся в единый реестр участников закупок.</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1.16.2. Требовать для регистрации участников закупок в единой информационной системе предоставления иных информации и документов, не предусмотренных постановлением Правительства РФ от 30.12.2018 № 1752, не допускается. Не допускается взимание с участников закупки платы за регистрацию в единой информационной системе, аккредитацию на электронной площадке.</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1.16.3. Не допускается регистрация офшорных компаний в единой информационной системе в качестве участников закупок.</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lastRenderedPageBreak/>
        <w:t>1.16.4. Операторы электронных площадок не позднее рабочего дня, следующего после дня регистрации участника закупки в единой информационной системе, осуществляют аккредитацию такого участника на электронной площадке. Данная аккредитация осуществляется путем информационного взаимодействия электронной площадки с единой информационной системой и иными государственными информационными системами в соответствии с требованиями, установленными в соответствии с частью 2 статьи 24.1 Закона № 44-ФЗ. При аккредитации оператор электронной площадки не вправе требовать от участника закупки какие-либо документы и (или) информацию.</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1.16.5. Участник закупки, зарегистрированный в единой информационной системе и аккредитованный на электронной площадке, вправе участвовать во всех электронных процедурах, проводимых на электронной площадке, в соответствии с требованиями настоящего федерального закона.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1.16.6. Регистрация участника закупки в единой информационной системе и аккредитация участника закупки на электронной площадке осуществляются сроком на три года.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1.16.7. Участник закупки, зарегистрированный в единой информационной системе, вправе пройти регистрацию на новый срок в порядке, установленном настоящей статьей, не ранее чем за шесть месяцев до даты окончания срока регистрации.</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1.16.8. Участник закупки за четыре месяца до даты окончания срока его регистрации в единой информационной системе уведомляется единой информационной системой.</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1.16.9. Участник закупки не вправе подавать заявки на участие в электронных процедурах за три месяца до даты окончания срока своей регистрации в единой информационной системе.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b/>
          <w:sz w:val="20"/>
          <w:szCs w:val="20"/>
        </w:rPr>
        <w:t>2. Иные положения документации об аукционе в электронной форме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b/>
          <w:sz w:val="20"/>
          <w:szCs w:val="20"/>
        </w:rPr>
        <w:t>2.1. Общие сведения</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2.1.1. Документация об электронном аукционе наряду с информацией, указанной в извещении о проведении электронного аукциона, содержит информацию, указанную в части III "ИНФОРМАЦИОННАЯ КАРТА АУКЦИОНА В ЭЛЕКТРОННОЙ ФОРМЕ".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2.1.2. В случае любых противоречий между информацией, содержащейся в документах, указанных в пункте 2.1.1, документация об аукционе в электронной форме имеет приоритет.</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2.1.3. Предполагается, что участник электронного аукциона изучит всю документацию об аукционе в электронной форме, включая изменения, дополнения к документации об электронном аукционе, и разъяснения к документации об электронном аукционе, выпущенные заказчиком в соответствии с пунктами 2.2 и 2.3 части II "ИНСТРУКЦИЯ УЧАСТНИКАМ АУКЦИОНА В ЭЛЕКТРОННОЙ ФОРМЕ".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2.1.4. Документация об электронном аукционе не может содержать требования к оформлению и форме заявки на участие в таком аукционе.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2.1.5. Документация об электронном аукционе доступна для ознакомления в ЕИС без взимания платы. К документации об электронном аукционе прилагается проект контракта, который является неотъемлемой частью этой документации.</w:t>
      </w: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t>2.2. Порядок предоставления участникам электронного аукциона разъяснений положений документации об электронном аукционе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2.2.1. 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2.2.2. В течение одного часа с момента поступления указанного в пункте 2.2.1 запроса оператор электронной площадки направляет такой запрос заказчику. В течение двух дней со дня поступления от оператора электронной площадки запроса заказчик размещает разъяснение положений документации об электронном аукционе с указанием предмета запроса, но без указания участника электронного аукциона, от которого поступил запрос, в ЕИС при условии, что указанный запрос поступил заказчику не позднее чем за три дня до даты окончания срока подачи заявок на участие в электронном аукционе.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2.2.3. Даты начала и окончания срока предоставления участникам электронного аукциона разъяснений положений документации об электронном аукционе указаны в пункте 31 части III «ИНФОРМАЦИОННАЯ КАРТА АУКЦИОНА В ЭЛЕКТРОННОЙ ФОРМЕ».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2.2.4. В течение одного часа с момента размещения в ЕИС разъяснений положений документации об электронном аукционе оператор электронной площадки размещает указанную информацию на своем сайте в информационно-телекоммуникационной сети "Интернет", а также направляет уведомление об разъяснениях всем участникам электронного аукциона, подавшим заявки на участие в нем, уведомление об указанных разъяснениях также лицу, направившему запрос о даче разъяснений положений документации об электронном аукционе, по адресам электронной почты, указанным этими участниками при аккредитации на электронной площадке или этим лицом при направлении запроса.</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2.2.5. Разъяснения положений документации об электронном аукционе не должны изменять ее суть.</w:t>
      </w: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t>2.3. Внесение изменений в извещение о проведении электронного аукциона и документацию об электронном аукционе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lastRenderedPageBreak/>
        <w:t xml:space="preserve">2.3.1. Заказчик </w:t>
      </w:r>
      <w:r w:rsidRPr="005A6C74">
        <w:rPr>
          <w:rFonts w:ascii="Arial" w:hAnsi="Arial" w:cs="Arial"/>
          <w:i/>
          <w:iCs/>
          <w:sz w:val="20"/>
          <w:szCs w:val="20"/>
        </w:rPr>
        <w:t>(уполномоченный орган/уполномоченное учреждение)</w:t>
      </w:r>
      <w:r w:rsidRPr="005A6C74">
        <w:rPr>
          <w:rFonts w:ascii="Arial" w:hAnsi="Arial" w:cs="Arial"/>
          <w:sz w:val="20"/>
          <w:szCs w:val="20"/>
        </w:rPr>
        <w:t xml:space="preserve"> вправе принять решение о внесении изменений в извещение о проведении электронного аукциона не позднее чем за два дня до даты окончания срока подачи заявок на участие в электронном аукционе. Изменение объекта закупки при проведении электронного аукциона не допускается.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2.3.2. В течение одного дня с даты принятия данного решения заказчик размещает в ЕИС указанные изменения. При этом срок подачи заявок на участие в таком аукционе должен быть продлен таким образом, чтобы с даты размещения изменений, внесенных в извещение о проведении такого аукциона, до даты окончания срока подачи заявок на участие в таком аукционе этот срок составлял не менее чем пятнадцать дней или, если начальная (максимальная) цена контракта (цена лота) не превышает три миллиона рублей, не менее чем семь дней.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2.3.3. Заказчик </w:t>
      </w:r>
      <w:r w:rsidRPr="005A6C74">
        <w:rPr>
          <w:rFonts w:ascii="Arial" w:hAnsi="Arial" w:cs="Arial"/>
          <w:i/>
          <w:iCs/>
          <w:sz w:val="20"/>
          <w:szCs w:val="20"/>
        </w:rPr>
        <w:t>(уполномоченный орган/уполномоченное учреждение)</w:t>
      </w:r>
      <w:r w:rsidRPr="005A6C74">
        <w:rPr>
          <w:rFonts w:ascii="Arial" w:hAnsi="Arial" w:cs="Arial"/>
          <w:sz w:val="20"/>
          <w:szCs w:val="20"/>
        </w:rPr>
        <w:t xml:space="preserve"> по собственной инициативе или в соответствии с поступившим запросом о даче разъяснений положений документации об электронном аукционе вправе принять решение о внесении изменений в документацию об электронном аукционе не позднее чем за два дня до даты окончания срока подачи заявок на участие в электронном аукционе. Изменение объекта закупки и увеличение размера обеспечения данных заявок не допускаются.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2.3.4. В течение одного дня с даты принятия решения, указанного в пункте 2.3.3 части II «ИНСТРУКЦИЯ УЧАСТНИКАМ АУКЦИОНА В ЭЛЕКТРОННОЙ ФОРМЕ», изменения, внесенные в документацию об электронном аукционе, размещаются заказчиком (уполномоченным органом, уполномоченным учреждением) в ЕИС. При этом срок подачи заявок на участие в таком аукционе должен быть продлен так, чтобы с даты размещения изменений до даты окончания срока подачи заявок на участие в таком аукционе этот срок составлял не менее чем пятнадцать дней или, если начальная (максимальная) цена контракта не превышает три миллиона рублей, не менее чем семь дней.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2.3.5. В течение одного часа с момента размещения в ЕИС изменений, внесенных в извещение о проведении электронного аукциона, документацию об электронном аукционе оператор электронной площадки размещает указанную информацию на своем сайте в информационно-телекоммуникационной сети "Интернет", а также направляет уведомление об указанных изменениях всем участникам электронного аукциона, подавшим заявки на участие в нем, по адресам электронной почты, указанным этими участниками при аккредитации на электронной площадке. Иные участники электронного аукциона самостоятельно отслеживают возможные изменения, внесенные в извещение о проведение открытого электронного аукциона и в документацию об аукционе, размещенные в ЕИС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2.3.6. Заказчик </w:t>
      </w:r>
      <w:r w:rsidRPr="005A6C74">
        <w:rPr>
          <w:rFonts w:ascii="Arial" w:hAnsi="Arial" w:cs="Arial"/>
          <w:i/>
          <w:iCs/>
          <w:sz w:val="20"/>
          <w:szCs w:val="20"/>
        </w:rPr>
        <w:t>(уполномоченный орган/уполномоченное учреждение)</w:t>
      </w:r>
      <w:r w:rsidRPr="005A6C74">
        <w:rPr>
          <w:rFonts w:ascii="Arial" w:hAnsi="Arial" w:cs="Arial"/>
          <w:sz w:val="20"/>
          <w:szCs w:val="20"/>
        </w:rPr>
        <w:t xml:space="preserve"> не несут ответственности в случае, если участник электронного аукциона не ознакомился с изменениями, внесенными в извещение о проведении электронного аукциона и документацию об электронном аукционе, размещенными надлежащим образом.</w:t>
      </w: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t>3. Подготовка заявки на участие в электронном аукционе</w:t>
      </w:r>
    </w:p>
    <w:p w:rsidR="00C12649" w:rsidRPr="005A6C74" w:rsidRDefault="00C12649" w:rsidP="00C12649">
      <w:pPr>
        <w:suppressAutoHyphens/>
        <w:autoSpaceDE w:val="0"/>
        <w:rPr>
          <w:rFonts w:ascii="Arial" w:hAnsi="Arial" w:cs="Arial"/>
          <w:color w:val="000000"/>
          <w:sz w:val="20"/>
          <w:szCs w:val="20"/>
        </w:rPr>
      </w:pPr>
      <w:r w:rsidRPr="005A6C74">
        <w:rPr>
          <w:rFonts w:ascii="Arial" w:hAnsi="Arial" w:cs="Arial"/>
          <w:b/>
          <w:sz w:val="20"/>
          <w:szCs w:val="20"/>
        </w:rPr>
        <w:t>3.1. Язык документов, входящих в состав заявки на участие в электронном аукционе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3.1.1. Заявка на участие в электронном аукционе, подготовленная участником электронного аукциона, а также вся корреспонденция и документация, связанные с заявкой на участие в аукционе, которыми обмениваются участники электронного аукциона и оператор электронной площадки, заказчик, </w:t>
      </w:r>
      <w:r w:rsidRPr="005A6C74">
        <w:rPr>
          <w:rFonts w:ascii="Arial" w:hAnsi="Arial" w:cs="Arial"/>
          <w:i/>
          <w:sz w:val="20"/>
          <w:szCs w:val="20"/>
        </w:rPr>
        <w:t>уполномоченный орган/уполномоченное учреждение, специализированная организация</w:t>
      </w:r>
      <w:r w:rsidRPr="005A6C74">
        <w:rPr>
          <w:rFonts w:ascii="Arial" w:hAnsi="Arial" w:cs="Arial"/>
          <w:sz w:val="20"/>
          <w:szCs w:val="20"/>
        </w:rPr>
        <w:t>, должны быть составлены на русском языке.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3.1.2. Входящие в заявку на участие в электронном аукционе документы, оригиналы которых выданы участнику электронного аукциона третьими лицами на ином языке, могут быть представлены на этом языке при условии, что к ним будет прилагаться надлежащим образом заверенный перевод на русский язык. В случае противоречия представленного документа и его перевода преимущество будет иметь перевод.</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3.1.3. Наличие противоречий между представленным документом и его переводом, которые изменяют смысл представленного документа, расценивается аукционной комиссией как предоставление участником электронного аукциона недостоверных сведений в составе заявки на участие в электронном аукционе.</w:t>
      </w:r>
    </w:p>
    <w:p w:rsidR="00C12649" w:rsidRPr="005A6C74" w:rsidRDefault="00C12649" w:rsidP="00C12649">
      <w:pPr>
        <w:suppressAutoHyphens/>
        <w:autoSpaceDE w:val="0"/>
        <w:rPr>
          <w:rFonts w:ascii="Arial" w:hAnsi="Arial" w:cs="Arial"/>
          <w:color w:val="000000"/>
          <w:sz w:val="20"/>
          <w:szCs w:val="20"/>
        </w:rPr>
      </w:pPr>
      <w:r w:rsidRPr="005A6C74">
        <w:rPr>
          <w:rFonts w:ascii="Arial" w:hAnsi="Arial" w:cs="Arial"/>
          <w:b/>
          <w:sz w:val="20"/>
          <w:szCs w:val="20"/>
        </w:rPr>
        <w:t>3.2. Требования к содержанию, составу первой части заявки на участие в электронном аукционе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3.2.1. Заявка на участие в электронном аукционе состоит из двух частей.</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3.2.2. Первая часть заявки на участие в электронном аукционе должна содержать:</w:t>
      </w:r>
    </w:p>
    <w:p w:rsidR="00C12649" w:rsidRPr="005A6C74" w:rsidRDefault="00C12649" w:rsidP="00C12649">
      <w:pPr>
        <w:autoSpaceDE w:val="0"/>
        <w:jc w:val="both"/>
        <w:rPr>
          <w:rStyle w:val="mismatch"/>
          <w:rFonts w:ascii="Arial" w:hAnsi="Arial" w:cs="Arial"/>
          <w:color w:val="000000"/>
          <w:sz w:val="20"/>
          <w:szCs w:val="20"/>
        </w:rPr>
      </w:pPr>
      <w:r w:rsidRPr="005A6C74">
        <w:rPr>
          <w:rFonts w:ascii="Arial" w:hAnsi="Arial" w:cs="Arial"/>
          <w:color w:val="000000"/>
          <w:sz w:val="20"/>
          <w:szCs w:val="20"/>
        </w:rPr>
        <w:t>1)</w:t>
      </w:r>
      <w:r w:rsidRPr="005A6C74">
        <w:rPr>
          <w:rFonts w:ascii="Arial" w:hAnsi="Arial" w:cs="Arial"/>
          <w:color w:val="000000"/>
          <w:sz w:val="20"/>
          <w:szCs w:val="20"/>
          <w:shd w:val="clear" w:color="auto" w:fill="FFFFFF"/>
        </w:rPr>
        <w:t> </w:t>
      </w:r>
      <w:r w:rsidRPr="005A6C74">
        <w:rPr>
          <w:rStyle w:val="mismatch"/>
          <w:rFonts w:ascii="Arial" w:hAnsi="Arial" w:cs="Arial"/>
          <w:color w:val="000000"/>
          <w:sz w:val="20"/>
          <w:szCs w:val="20"/>
        </w:rPr>
        <w:t>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C12649" w:rsidRPr="005A6C74" w:rsidRDefault="00C12649" w:rsidP="00C12649">
      <w:pPr>
        <w:autoSpaceDE w:val="0"/>
        <w:jc w:val="both"/>
        <w:rPr>
          <w:rStyle w:val="mismatch"/>
          <w:rFonts w:ascii="Arial" w:hAnsi="Arial" w:cs="Arial"/>
          <w:color w:val="000000"/>
          <w:sz w:val="20"/>
          <w:szCs w:val="20"/>
        </w:rPr>
      </w:pPr>
      <w:r w:rsidRPr="005A6C74">
        <w:rPr>
          <w:rFonts w:ascii="Arial" w:hAnsi="Arial" w:cs="Arial"/>
          <w:color w:val="000000"/>
          <w:sz w:val="20"/>
          <w:szCs w:val="20"/>
        </w:rPr>
        <w:t>2) </w:t>
      </w:r>
      <w:r w:rsidRPr="005A6C74">
        <w:rPr>
          <w:rStyle w:val="mismatch"/>
          <w:rFonts w:ascii="Arial" w:hAnsi="Arial" w:cs="Arial"/>
          <w:color w:val="000000"/>
          <w:sz w:val="20"/>
          <w:szCs w:val="20"/>
        </w:rPr>
        <w:t>при осуществлении закупки товара или закупки работы, услуги, для выполнения, оказания которых используется товар:</w:t>
      </w:r>
    </w:p>
    <w:p w:rsidR="00C12649" w:rsidRPr="005A6C74" w:rsidRDefault="00C12649" w:rsidP="00C12649">
      <w:pPr>
        <w:autoSpaceDE w:val="0"/>
        <w:jc w:val="both"/>
        <w:rPr>
          <w:rFonts w:ascii="Arial" w:hAnsi="Arial" w:cs="Arial"/>
          <w:color w:val="000000"/>
          <w:sz w:val="20"/>
          <w:szCs w:val="20"/>
          <w:shd w:val="clear" w:color="auto" w:fill="FFFFFF"/>
        </w:rPr>
      </w:pPr>
      <w:r w:rsidRPr="005A6C74">
        <w:rPr>
          <w:rStyle w:val="mismatch"/>
          <w:rFonts w:ascii="Arial" w:hAnsi="Arial" w:cs="Arial"/>
          <w:color w:val="000000"/>
          <w:sz w:val="20"/>
          <w:szCs w:val="20"/>
        </w:rPr>
        <w:t xml:space="preserve">а) наименование страны происхождения товара (в случае установления заказчиком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ст. 14 Федерального закона </w:t>
      </w:r>
      <w:r w:rsidRPr="005A6C74">
        <w:rPr>
          <w:rStyle w:val="mismatch"/>
          <w:rFonts w:ascii="Arial" w:hAnsi="Arial" w:cs="Arial"/>
          <w:sz w:val="20"/>
          <w:szCs w:val="20"/>
        </w:rPr>
        <w:t>от </w:t>
      </w:r>
      <w:r w:rsidRPr="005A6C74">
        <w:rPr>
          <w:rFonts w:ascii="Arial" w:hAnsi="Arial" w:cs="Arial"/>
          <w:color w:val="000000"/>
          <w:sz w:val="20"/>
          <w:szCs w:val="20"/>
        </w:rPr>
        <w:t>05.04.2013 № 44-ФЗ);</w:t>
      </w:r>
    </w:p>
    <w:p w:rsidR="00C12649" w:rsidRPr="005A6C74" w:rsidRDefault="00C12649" w:rsidP="00C12649">
      <w:pPr>
        <w:autoSpaceDE w:val="0"/>
        <w:jc w:val="both"/>
        <w:rPr>
          <w:rFonts w:ascii="Arial" w:hAnsi="Arial" w:cs="Arial"/>
          <w:color w:val="000000"/>
          <w:sz w:val="20"/>
          <w:szCs w:val="20"/>
          <w:shd w:val="clear" w:color="auto" w:fill="FFFFFF"/>
        </w:rPr>
      </w:pPr>
      <w:r w:rsidRPr="005A6C74">
        <w:rPr>
          <w:rFonts w:ascii="Arial" w:hAnsi="Arial" w:cs="Arial"/>
          <w:color w:val="000000"/>
          <w:sz w:val="20"/>
          <w:szCs w:val="20"/>
        </w:rPr>
        <w:lastRenderedPageBreak/>
        <w:t xml:space="preserve">б) конкретные показатели товара, соответствующие значениям, установленным </w:t>
      </w:r>
      <w:r w:rsidRPr="005A6C74">
        <w:rPr>
          <w:rFonts w:ascii="Arial" w:hAnsi="Arial" w:cs="Arial"/>
          <w:sz w:val="20"/>
          <w:szCs w:val="20"/>
        </w:rPr>
        <w:t xml:space="preserve">в </w:t>
      </w:r>
      <w:r w:rsidRPr="005A6C74">
        <w:rPr>
          <w:rFonts w:ascii="Arial" w:hAnsi="Arial" w:cs="Arial"/>
          <w:i/>
          <w:sz w:val="20"/>
          <w:szCs w:val="20"/>
        </w:rPr>
        <w:t>графах «Требуемый параметр» и «Требуемое значение»</w:t>
      </w:r>
      <w:r w:rsidRPr="005A6C74">
        <w:rPr>
          <w:rFonts w:ascii="Arial" w:hAnsi="Arial" w:cs="Arial"/>
          <w:sz w:val="20"/>
          <w:szCs w:val="20"/>
        </w:rPr>
        <w:t xml:space="preserve"> формы 4 «СВЕДЕНИЯ О ФУНКЦИОНАЛЬНЫХ, ТЕХНИЧЕСКИХ И КАЧЕСТВЕННЫХ ХАРАКТЕРИСТИКАХ ТОВАРА, ЭКСПЛУАТАЦИОННЫХ ХАРАКТЕРИСТИКАХ ТОВАРА (ПРИ НЕОБХОДИМОСТИ), РАЗМЕРЕ, УПАКОВКЕ, ОТГРУЗКЕ ТОВАРА И ИНЫЕ СВЕДЕНИЯ О ТОВАРЕ, ПРЕДСТАВЛЕНИЕ КОТОРЫХ ПРЕДУСМОТРЕНО ДОКУМЕНТАЦИЕЙ ОБ ЭЛЕКТРОННОМ АУКЦИОНЕ» приложения № 3 «ТЕХНИЧЕСКАЯ ЧАСТЬ ДОКУМЕНТАЦИИ ОБ ЭЛЕКТРОННОМ АУКЦИОНЕ»</w:t>
      </w:r>
      <w:r w:rsidRPr="005A6C74">
        <w:rPr>
          <w:rFonts w:ascii="Arial" w:hAnsi="Arial" w:cs="Arial"/>
          <w:color w:val="000000"/>
          <w:sz w:val="20"/>
          <w:szCs w:val="20"/>
        </w:rPr>
        <w:t>,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3.2.3. 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t>3.3. Требования к содержанию, составу второй части заявки на участие в электронном аукционе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3.3.1. Вторая часть заявки на участие в электронном аукционе должна содержать следующие документы и информацию:</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3.3.1.1. Наименование, фирменное наименование (при наличии), место нахождения, (для юридического лица),</w:t>
      </w:r>
      <w:r w:rsidRPr="005A6C74">
        <w:rPr>
          <w:rFonts w:ascii="Arial" w:hAnsi="Arial" w:cs="Arial"/>
          <w:color w:val="000000"/>
          <w:sz w:val="20"/>
          <w:szCs w:val="20"/>
          <w:shd w:val="clear" w:color="auto" w:fill="FFFFFF"/>
        </w:rPr>
        <w:t xml:space="preserve"> </w:t>
      </w:r>
      <w:r w:rsidRPr="005A6C74">
        <w:rPr>
          <w:rFonts w:ascii="Arial" w:hAnsi="Arial" w:cs="Arial"/>
          <w:sz w:val="20"/>
          <w:szCs w:val="20"/>
        </w:rPr>
        <w:t>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 xml:space="preserve">3.3.1.2. Документы, подтверждающие соответствие участника электронного аукциона требованиям, установленным в подпункте 1 пункта 18 части III «ИНФОРМАЦИОННАЯ КАРТА АУКЦИОНА В ЭЛЕКТРОННОЙ ФОРМЕ», в пункте 19 части III «ИНФОРМАЦИОННАЯ КАРТА АУКЦИОНА В ЭЛЕКТРОННОЙ ФОРМЕ» (при наличии таких требований), или копии этих документов, а также декларация о соответствии участника электронного аукциона требованиям, установленным в подпунктах 2–7 пункта 18 части III «ИНФОРМАЦИОННАЯ КАРТА АУКЦИОНА В ЭЛЕКТРОННОЙ ФОРМЕ» </w:t>
      </w:r>
      <w:r w:rsidRPr="005A6C74">
        <w:rPr>
          <w:rFonts w:ascii="Arial" w:hAnsi="Arial" w:cs="Arial"/>
          <w:color w:val="000000"/>
          <w:sz w:val="20"/>
          <w:szCs w:val="20"/>
        </w:rPr>
        <w:t>(указанная декларация представляется с использованием программно-аппаратных средств электронной площадки)</w:t>
      </w:r>
      <w:r w:rsidRPr="005A6C74">
        <w:rPr>
          <w:rFonts w:ascii="Arial" w:hAnsi="Arial" w:cs="Arial"/>
          <w:sz w:val="20"/>
          <w:szCs w:val="20"/>
        </w:rPr>
        <w:t xml:space="preserve">.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3.3.1.3.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в пункте 23 части III «ИНФОРМАЦИОННАЯ КАРТА АУКЦИОНА В ЭЛЕКТРОННОЙ ФОРМЕ».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3.3.1.4.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электронном аукционе, обеспечения исполнения контракта является крупной сделкой.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3.3.1.5 Документы, подтверждающие право участника электронного аукциона на получение преимущества, в соответствии с пунктами 47, 48 части III «ИНФОРМАЦИОННАЯ КАРТА АУКЦИОНА В ЭЛЕКТРОННОЙ ФОРМЕ» </w:t>
      </w:r>
      <w:r w:rsidRPr="005A6C74">
        <w:rPr>
          <w:rFonts w:ascii="Arial" w:hAnsi="Arial" w:cs="Arial"/>
          <w:color w:val="000000"/>
          <w:sz w:val="20"/>
          <w:szCs w:val="20"/>
        </w:rPr>
        <w:t>(в случае, если участник электронного аукциона заявил о получении указанных преимуществ)</w:t>
      </w:r>
      <w:r w:rsidRPr="005A6C74">
        <w:rPr>
          <w:rFonts w:ascii="Arial" w:hAnsi="Arial" w:cs="Arial"/>
          <w:sz w:val="20"/>
          <w:szCs w:val="20"/>
        </w:rPr>
        <w:t>, или копии этих документов.</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3.3.1.6. </w:t>
      </w:r>
      <w:r w:rsidRPr="005A6C74">
        <w:rPr>
          <w:rFonts w:ascii="Arial" w:hAnsi="Arial" w:cs="Arial"/>
          <w:color w:val="000000"/>
          <w:sz w:val="20"/>
          <w:szCs w:val="20"/>
        </w:rPr>
        <w:t>Документы, п</w:t>
      </w:r>
      <w:r w:rsidRPr="005A6C74">
        <w:rPr>
          <w:rStyle w:val="mismatch"/>
          <w:rFonts w:ascii="Arial" w:hAnsi="Arial" w:cs="Arial"/>
          <w:color w:val="000000"/>
          <w:sz w:val="20"/>
          <w:szCs w:val="20"/>
        </w:rPr>
        <w:t>редусмотренные нормативными правовыми актами, принятыми</w:t>
      </w:r>
      <w:r w:rsidRPr="005A6C74">
        <w:rPr>
          <w:rFonts w:ascii="Arial" w:hAnsi="Arial" w:cs="Arial"/>
          <w:color w:val="000000"/>
          <w:sz w:val="20"/>
          <w:szCs w:val="20"/>
        </w:rPr>
        <w:t> в соответствии со </w:t>
      </w:r>
      <w:r w:rsidRPr="005A6C74">
        <w:rPr>
          <w:rFonts w:ascii="Arial" w:hAnsi="Arial" w:cs="Arial"/>
          <w:sz w:val="20"/>
          <w:szCs w:val="20"/>
        </w:rPr>
        <w:t xml:space="preserve">статьей 14 Федерального закона </w:t>
      </w:r>
      <w:r w:rsidRPr="005A6C74">
        <w:rPr>
          <w:rFonts w:ascii="Arial" w:hAnsi="Arial" w:cs="Arial"/>
          <w:color w:val="000000"/>
          <w:sz w:val="20"/>
          <w:szCs w:val="20"/>
        </w:rPr>
        <w:t>от 05.04.2013 № 44-ФЗ, </w:t>
      </w:r>
      <w:r w:rsidRPr="005A6C74">
        <w:rPr>
          <w:rStyle w:val="mismatch"/>
          <w:rFonts w:ascii="Arial" w:hAnsi="Arial" w:cs="Arial"/>
          <w:color w:val="000000"/>
          <w:sz w:val="20"/>
          <w:szCs w:val="20"/>
        </w:rPr>
        <w:t>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электронном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3.3.1.7.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пунктом 22 части III «ИНФОРМАЦИОННАЯ КАРТА АУКЦИОНА В ЭЛЕКТРОННОЙ ФОРМЕ» </w:t>
      </w:r>
      <w:r w:rsidRPr="005A6C74">
        <w:rPr>
          <w:rFonts w:ascii="Arial" w:hAnsi="Arial" w:cs="Arial"/>
          <w:color w:val="000000"/>
          <w:sz w:val="20"/>
          <w:szCs w:val="20"/>
        </w:rPr>
        <w:t>(указанная декларация представляется с использованием программно-аппаратных средств электронной площадки).</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3.3.2. Непредставление необходимых документов и информации, указанных в пунктах 3.3.1 части II "ИНСТРУКЦИЯ УЧАСТНИКАМ АУКЦИОНА В ЭЛЕКТРОННОЙ ФОРМЕ" в составе заявки на участие в </w:t>
      </w:r>
      <w:r w:rsidRPr="005A6C74">
        <w:rPr>
          <w:rFonts w:ascii="Arial" w:hAnsi="Arial" w:cs="Arial"/>
          <w:sz w:val="20"/>
          <w:szCs w:val="20"/>
        </w:rPr>
        <w:lastRenderedPageBreak/>
        <w:t>электронном аукционе является риском участника электронного аукциона, подавшего такую заявку, и является основанием для признания такой заявки не соответствующей требованиям, установленным настоящей документацией об электронном аукционе.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3.3.3. Требовать от участника электронного аукциона предоставления иных документов и информации, за исключением указанных в пунктах 3.2.2. и 3.3.1 части II "ИНСТРУКЦИЯ УЧАСТНИКАМ АУКЦИОНА В ЭЛЕКТРОННОЙ ФОРМЕ" документов и информации, не допускается.</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3.3.4. В случае установления недостоверности информации, содержащейся в документах, представленных участником электронного аукциона в соответствии с пунктами 3.2.2. и 3.3.1 части II "ИНСТРУКЦИЯ УЧАСТНИКАМ АУКЦИОНА В ЭЛЕКТРОННОЙ ФОРМЕ", аукционная комиссия обязана отстранить такого участника от участия в электронном аукционе на любом этапе его проведения.</w:t>
      </w:r>
    </w:p>
    <w:p w:rsidR="00C12649" w:rsidRPr="005A6C74" w:rsidRDefault="00C12649" w:rsidP="00C12649">
      <w:pPr>
        <w:autoSpaceDE w:val="0"/>
        <w:autoSpaceDN w:val="0"/>
        <w:adjustRightInd w:val="0"/>
        <w:jc w:val="both"/>
        <w:rPr>
          <w:rStyle w:val="mismatch"/>
          <w:rFonts w:ascii="Arial" w:hAnsi="Arial" w:cs="Arial"/>
          <w:color w:val="000000"/>
          <w:sz w:val="20"/>
          <w:szCs w:val="20"/>
        </w:rPr>
      </w:pPr>
      <w:r w:rsidRPr="005A6C74">
        <w:rPr>
          <w:rFonts w:ascii="Arial" w:hAnsi="Arial" w:cs="Arial"/>
          <w:sz w:val="20"/>
          <w:szCs w:val="20"/>
        </w:rPr>
        <w:t xml:space="preserve">3.3.5. </w:t>
      </w:r>
      <w:r w:rsidRPr="005A6C74">
        <w:rPr>
          <w:rFonts w:ascii="Arial" w:hAnsi="Arial" w:cs="Arial"/>
          <w:color w:val="000000"/>
          <w:sz w:val="20"/>
          <w:szCs w:val="20"/>
        </w:rPr>
        <w:t>Заявка на участие в электронном аукционе признается не соответствующей требованиям, установленным документацией о таком аукционе, в случае,</w:t>
      </w:r>
      <w:r w:rsidRPr="005A6C74">
        <w:rPr>
          <w:rFonts w:ascii="Arial" w:hAnsi="Arial" w:cs="Arial"/>
          <w:color w:val="000000"/>
          <w:sz w:val="20"/>
          <w:szCs w:val="20"/>
          <w:shd w:val="clear" w:color="auto" w:fill="FFFFFF"/>
        </w:rPr>
        <w:t xml:space="preserve"> </w:t>
      </w:r>
      <w:r w:rsidRPr="005A6C74">
        <w:rPr>
          <w:rStyle w:val="mismatch"/>
          <w:rFonts w:ascii="Arial" w:hAnsi="Arial" w:cs="Arial"/>
          <w:color w:val="000000"/>
          <w:sz w:val="20"/>
          <w:szCs w:val="20"/>
        </w:rPr>
        <w:t xml:space="preserve">предусмотренном нормативными правовыми актами, принятыми в соответствии со статьей 14 </w:t>
      </w:r>
      <w:r w:rsidRPr="005A6C74">
        <w:rPr>
          <w:rFonts w:ascii="Arial" w:hAnsi="Arial" w:cs="Arial"/>
          <w:sz w:val="20"/>
          <w:szCs w:val="20"/>
        </w:rPr>
        <w:t xml:space="preserve">Федерального закона </w:t>
      </w:r>
      <w:r w:rsidRPr="005A6C74">
        <w:rPr>
          <w:rFonts w:ascii="Arial" w:hAnsi="Arial" w:cs="Arial"/>
          <w:color w:val="000000"/>
          <w:sz w:val="20"/>
          <w:szCs w:val="20"/>
        </w:rPr>
        <w:t>от 05.04.2013 № 44-ФЗ</w:t>
      </w:r>
      <w:r w:rsidRPr="005A6C74">
        <w:rPr>
          <w:rStyle w:val="mismatch"/>
          <w:rFonts w:ascii="Arial" w:hAnsi="Arial" w:cs="Arial"/>
          <w:color w:val="000000"/>
          <w:sz w:val="20"/>
          <w:szCs w:val="20"/>
        </w:rPr>
        <w:t>.</w:t>
      </w: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t>3.4. Требования к описанию поставляемого товара, выполняемых работ, оказываемых услуг</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3.4.1. Описание предлагаемого к поставке товара в случае, если он является объектом закупки или используется при выполнении работ (оказании услуг), его функциональных, технических и качественных характеристик, эксплуатационных характеристик (при необходимости) и иных характеристик, осуществляется участниками электронного аукциона в соответствии с положениями пунктов 3.2.2.1.1., 3.2.2.1.2., 3.2.2.3.1., 3.2.2.3.2. части II «ИНСТРУКЦИЯ УЧАСТНИКАМ АУКЦИОНА В ЭЛЕКТРОННОЙ ФОРМЕ» настоящей документации об электронном аукционе.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3.4.2. Представление требуемых сведений о товаре участнику электронного аукциона рекомендуется осуществлять в соответствии с показателями, позволяющими определить соответствие закупаемых товара, работы, услуги установленным заказчиком требованиям, указанным в форме 4 «СВЕДЕНИЯ О ФУНКЦИОНАЛЬНЫХ, ТЕХНИЧЕСКИХ И КАЧЕСТВЕННЫХ ХАРАКТЕРИСТИКАХ ТОВАРА, ЭКСПЛУАТАЦИОННЫХ ХАРАКТЕРИСТИКАХ ТОВАРА (ПРИ НЕОБХОДИМОСТИ), РАЗМЕРЕ, УПАКОВКЕ, ОТГРУЗКЕ ТОВАРА И ИНЫЕ СВЕДЕНИЯ О ТОВАРЕ, ПРЕДСТАВЛЕНИЕ КОТОРЫХ ПРЕДУСМОТРЕНО ДОКУМЕНТАЦИЕЙ ОБ ЭЛЕКТРОННОМ АУКЦИОНЕ» приложения № 3 «ТЕХНИЧЕСКАЯ ЧАСТЬ ДОКУМЕНТАЦИИ ОБ ЭЛЕКТРОННОМ АУКЦИОНЕ».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3.4.3. Если в документах, входящих в состав заявки на участие в электронном аукционе, имеются расхождения между обозначением сумм прописью и цифрами, то аукционной комиссией принимается к рассмотрению сумма, указанная прописью.</w:t>
      </w: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t>4. Подача заявок на участие в электронном аукционе</w:t>
      </w: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t>4.1. Порядок, место, дата начала и дата окончания срока подачи заявок на участие в электронном аукционе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4.1.1. 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C12649" w:rsidRPr="005A6C74" w:rsidRDefault="00C12649" w:rsidP="00C12649">
      <w:pPr>
        <w:autoSpaceDE w:val="0"/>
        <w:jc w:val="both"/>
        <w:rPr>
          <w:rStyle w:val="mismatch"/>
          <w:rFonts w:ascii="Arial" w:hAnsi="Arial" w:cs="Arial"/>
          <w:color w:val="000000"/>
          <w:sz w:val="20"/>
          <w:szCs w:val="20"/>
        </w:rPr>
      </w:pPr>
      <w:r w:rsidRPr="005A6C74">
        <w:rPr>
          <w:rFonts w:ascii="Arial" w:hAnsi="Arial" w:cs="Arial"/>
          <w:sz w:val="20"/>
          <w:szCs w:val="20"/>
        </w:rPr>
        <w:t xml:space="preserve">4.1.2. </w:t>
      </w:r>
      <w:r w:rsidRPr="005A6C74">
        <w:rPr>
          <w:rStyle w:val="mismatch"/>
          <w:rFonts w:ascii="Arial" w:hAnsi="Arial" w:cs="Arial"/>
          <w:color w:val="000000"/>
          <w:sz w:val="20"/>
          <w:szCs w:val="20"/>
        </w:rPr>
        <w:t>Обеспечение заявки на участие в электронном аукционе возможно путем блокирования денежных средств при наличии на специальном счете участника закупки незаблокированных</w:t>
      </w:r>
      <w:r w:rsidRPr="005A6C74">
        <w:rPr>
          <w:rFonts w:ascii="Arial" w:hAnsi="Arial" w:cs="Arial"/>
          <w:color w:val="000000"/>
          <w:sz w:val="20"/>
          <w:szCs w:val="20"/>
          <w:shd w:val="clear" w:color="auto" w:fill="FFFFFF"/>
        </w:rPr>
        <w:t> денежных средств в размере</w:t>
      </w:r>
      <w:r w:rsidRPr="005A6C74">
        <w:rPr>
          <w:rStyle w:val="mismatch"/>
          <w:rFonts w:ascii="Arial" w:hAnsi="Arial" w:cs="Arial"/>
          <w:color w:val="000000"/>
          <w:sz w:val="20"/>
          <w:szCs w:val="20"/>
        </w:rPr>
        <w:t xml:space="preserve">, предусмотренном документацией о закупке.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4.1.3. Участник электронного аукциона вправе подать заявку на участие в электронном аукционе в любое время с момента размещения извещения о его проведении до даты и времени окончания срока подачи заявок на участие в электронном аукционе, указанных в пункте 24 части III «ИНФОРМАЦИОННАЯ КАРТА АУКЦИОНА В ЭЛЕКТРОННОЙ ФОРМЕ».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4.1.4. Заявка на участие в электронном аукционе направляется участником электронного аукциона оператору электронной площадки (на адрес электронной площадки, указанный в извещении о проведении аукциона) в форме двух электронных документов, содержащих части заявки, предусмотренные в пунктах 3.2.2. и 3.3.1 части II "ИНСТРУКЦИЯ УЧАСТНИКАМ АУКЦИОНА В ЭЛЕКТРОННОЙ ФОРМЕ".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4.1.5. Указанные в пункте 4.1.4 части II «ИНСТРУКЦИЯ УЧАСТНИКАМ АУКЦИОНА В ЭЛЕКТРОННОЙ ФОРМЕ» электронные документы подаются одновременно. Документы и информация, направляемые в форме электронных документов участником электронного аукциона, должны быть подписаны усиленной электронной подписью лица, имеющего право действовать от имени участника электронного аукциона.</w:t>
      </w:r>
    </w:p>
    <w:p w:rsidR="00C12649" w:rsidRPr="005A6C74" w:rsidRDefault="00C12649" w:rsidP="00C12649">
      <w:pPr>
        <w:autoSpaceDE w:val="0"/>
        <w:autoSpaceDN w:val="0"/>
        <w:adjustRightInd w:val="0"/>
        <w:jc w:val="both"/>
        <w:rPr>
          <w:rStyle w:val="mismatch"/>
          <w:rFonts w:ascii="Arial" w:hAnsi="Arial" w:cs="Arial"/>
          <w:color w:val="000000"/>
          <w:sz w:val="20"/>
          <w:szCs w:val="20"/>
        </w:rPr>
      </w:pPr>
      <w:r w:rsidRPr="005A6C74">
        <w:rPr>
          <w:rFonts w:ascii="Arial" w:hAnsi="Arial" w:cs="Arial"/>
          <w:sz w:val="20"/>
          <w:szCs w:val="20"/>
        </w:rPr>
        <w:t xml:space="preserve">4.1.6. </w:t>
      </w:r>
      <w:r w:rsidRPr="005A6C74">
        <w:rPr>
          <w:rStyle w:val="mismatch"/>
          <w:rFonts w:ascii="Arial" w:hAnsi="Arial" w:cs="Arial"/>
          <w:color w:val="000000"/>
          <w:sz w:val="20"/>
          <w:szCs w:val="20"/>
        </w:rPr>
        <w:t>Подачей заявки на участие в</w:t>
      </w:r>
      <w:r w:rsidRPr="005A6C74">
        <w:rPr>
          <w:rFonts w:ascii="Arial" w:hAnsi="Arial" w:cs="Arial"/>
          <w:color w:val="000000"/>
          <w:sz w:val="20"/>
          <w:szCs w:val="20"/>
        </w:rPr>
        <w:t> электронном аукционе участник</w:t>
      </w:r>
      <w:r w:rsidRPr="005A6C74">
        <w:rPr>
          <w:rFonts w:ascii="Arial" w:hAnsi="Arial" w:cs="Arial"/>
          <w:color w:val="000000"/>
          <w:sz w:val="20"/>
          <w:szCs w:val="20"/>
          <w:shd w:val="clear" w:color="auto" w:fill="FFFFFF"/>
        </w:rPr>
        <w:t> </w:t>
      </w:r>
      <w:r w:rsidRPr="005A6C74">
        <w:rPr>
          <w:rStyle w:val="mismatch"/>
          <w:rFonts w:ascii="Arial" w:hAnsi="Arial" w:cs="Arial"/>
          <w:color w:val="000000"/>
          <w:sz w:val="20"/>
          <w:szCs w:val="20"/>
        </w:rPr>
        <w:t>закупки выражает согласие на блокирование денежных средств, находящихся на его специальном счете, в размере обеспечения соответствующей заявки</w:t>
      </w:r>
      <w:r w:rsidRPr="005A6C74">
        <w:rPr>
          <w:rFonts w:ascii="Arial" w:hAnsi="Arial" w:cs="Arial"/>
          <w:sz w:val="20"/>
          <w:szCs w:val="20"/>
        </w:rPr>
        <w:t xml:space="preserve">. </w:t>
      </w:r>
      <w:r w:rsidRPr="005A6C74">
        <w:rPr>
          <w:rStyle w:val="mismatch"/>
          <w:rFonts w:ascii="Arial" w:hAnsi="Arial" w:cs="Arial"/>
          <w:sz w:val="20"/>
          <w:szCs w:val="20"/>
        </w:rPr>
        <w:t>При этом в случае наличия в реестрах банковских гарантий, предусмотренных </w:t>
      </w:r>
      <w:r w:rsidRPr="005A6C74">
        <w:rPr>
          <w:rStyle w:val="mismatch"/>
          <w:rFonts w:ascii="Arial" w:hAnsi="Arial" w:cs="Arial"/>
          <w:color w:val="000000"/>
          <w:sz w:val="20"/>
          <w:szCs w:val="20"/>
        </w:rPr>
        <w:t>статьей 45 Федерального закона № 44-ФЗ</w:t>
      </w:r>
      <w:r w:rsidRPr="005A6C74">
        <w:rPr>
          <w:rStyle w:val="mismatch"/>
          <w:rFonts w:ascii="Arial" w:hAnsi="Arial" w:cs="Arial"/>
          <w:sz w:val="20"/>
          <w:szCs w:val="20"/>
        </w:rPr>
        <w:t>, информации о банковской гарантии, выданной участнику закупки для обеспечения заявки на участие в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C12649" w:rsidRPr="005A6C74" w:rsidRDefault="00C12649" w:rsidP="00C12649">
      <w:pPr>
        <w:pStyle w:val="Style1"/>
        <w:jc w:val="both"/>
        <w:rPr>
          <w:rStyle w:val="mismatch"/>
          <w:rFonts w:ascii="Arial" w:hAnsi="Arial" w:cs="Arial"/>
          <w:color w:val="000000"/>
          <w:sz w:val="20"/>
        </w:rPr>
      </w:pPr>
      <w:r w:rsidRPr="005A6C74">
        <w:rPr>
          <w:rStyle w:val="mismatch"/>
          <w:rFonts w:ascii="Arial" w:hAnsi="Arial" w:cs="Arial"/>
          <w:sz w:val="20"/>
        </w:rPr>
        <w:t xml:space="preserve">4.1.7. В течение одного часа с даты и времени окончания срока подачи заявок на участие в электронном аукционе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w:t>
      </w:r>
      <w:r w:rsidRPr="005A6C74">
        <w:rPr>
          <w:rStyle w:val="mismatch"/>
          <w:rFonts w:ascii="Arial" w:hAnsi="Arial" w:cs="Arial"/>
          <w:sz w:val="20"/>
        </w:rPr>
        <w:lastRenderedPageBreak/>
        <w:t xml:space="preserve">момента получения указанной информации от оператора электронной площадки обязан осуществить блокирование денежных средств на специальном счете участника закупки в размере обеспечения соответствующей заявки. При этом блокирование не осуществляется в случае отсутствия на специальном счете участника закупки незаблокированных денежных средств в размере обеспечения данной заявки, информация о котором направлена оператором электронной площадки. Оператор электронной площадки обязан вернуть заявку подавшему ее участнику в течение одного часа с даты и времени окончания срока подачи заявок на участие в электронном аукционе, если 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4.1.8. </w:t>
      </w:r>
      <w:r w:rsidRPr="005A6C74">
        <w:rPr>
          <w:rFonts w:ascii="Arial" w:hAnsi="Arial" w:cs="Arial"/>
          <w:color w:val="000000"/>
          <w:sz w:val="20"/>
          <w:szCs w:val="20"/>
        </w:rPr>
        <w:t>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r w:rsidRPr="005A6C74">
        <w:rPr>
          <w:rFonts w:ascii="Arial" w:hAnsi="Arial" w:cs="Arial"/>
          <w:sz w:val="20"/>
          <w:szCs w:val="20"/>
        </w:rPr>
        <w:t xml:space="preserve">: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4.1.8.1. </w:t>
      </w:r>
      <w:r w:rsidRPr="005A6C74">
        <w:rPr>
          <w:rFonts w:ascii="Arial" w:hAnsi="Arial" w:cs="Arial"/>
          <w:color w:val="000000"/>
          <w:sz w:val="20"/>
          <w:szCs w:val="20"/>
        </w:rPr>
        <w:t>Подачи данной заявки с нарушением требований, предусмотренных </w:t>
      </w:r>
      <w:r w:rsidRPr="005A6C74">
        <w:rPr>
          <w:rFonts w:ascii="Arial" w:hAnsi="Arial" w:cs="Arial"/>
          <w:sz w:val="20"/>
          <w:szCs w:val="20"/>
        </w:rPr>
        <w:t xml:space="preserve">частью 6 статьи 24.1 Федерального закона </w:t>
      </w:r>
      <w:r w:rsidRPr="005A6C74">
        <w:rPr>
          <w:rFonts w:ascii="Arial" w:hAnsi="Arial" w:cs="Arial"/>
          <w:color w:val="000000"/>
          <w:sz w:val="20"/>
          <w:szCs w:val="20"/>
        </w:rPr>
        <w:t>от 05.04.2013 № 44-ФЗ</w:t>
      </w:r>
      <w:r w:rsidRPr="005A6C74">
        <w:rPr>
          <w:rFonts w:ascii="Arial" w:hAnsi="Arial" w:cs="Arial"/>
          <w:sz w:val="20"/>
          <w:szCs w:val="20"/>
        </w:rPr>
        <w:t>.</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4.1.8.2. Подачи одним участником электронного аукциона двух и более заявок на участие в электронном аукционе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4.1.8.3. Получения заявки на участие в электронном аукционе в электронной форме после даты или времени окончания срока подачи заявок на участие в электронном аукционе, указанных в пункте 24 части III «ИНФОРМАЦИОННАЯ КАРТА АУКЦИОНА В ЭЛЕКТРОННОЙ ФОРМЕ».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4.1.8.4. Получения заявки на участие в электронном аукционе от участника электронного аукциона с нарушением положений пункта 1.16.6 части II "ИНСТРУКЦИЯ УЧАСТНИКАМ АУКЦИОНА В ЭЛЕКТРОННОЙ ФОРМЕ".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4.1.8.5. </w:t>
      </w:r>
      <w:r w:rsidRPr="005A6C74">
        <w:rPr>
          <w:rStyle w:val="mismatch"/>
          <w:rFonts w:ascii="Arial" w:hAnsi="Arial" w:cs="Arial"/>
          <w:color w:val="000000"/>
          <w:sz w:val="20"/>
          <w:szCs w:val="20"/>
        </w:rPr>
        <w:t>Наличия в предусмотренном</w:t>
      </w:r>
      <w:r w:rsidRPr="005A6C74">
        <w:rPr>
          <w:rFonts w:ascii="Arial" w:hAnsi="Arial" w:cs="Arial"/>
          <w:color w:val="000000"/>
          <w:sz w:val="20"/>
          <w:szCs w:val="20"/>
          <w:shd w:val="clear" w:color="auto" w:fill="FFFFFF"/>
        </w:rPr>
        <w:t> </w:t>
      </w:r>
      <w:r w:rsidRPr="005A6C74">
        <w:rPr>
          <w:rFonts w:ascii="Arial" w:hAnsi="Arial" w:cs="Arial"/>
          <w:sz w:val="20"/>
          <w:szCs w:val="20"/>
        </w:rPr>
        <w:t xml:space="preserve">Федеральным законом </w:t>
      </w:r>
      <w:r w:rsidRPr="005A6C74">
        <w:rPr>
          <w:rFonts w:ascii="Arial" w:hAnsi="Arial" w:cs="Arial"/>
          <w:color w:val="000000"/>
          <w:sz w:val="20"/>
          <w:szCs w:val="20"/>
        </w:rPr>
        <w:t>от 05.04.2013 № 44-ФЗ</w:t>
      </w:r>
      <w:r w:rsidRPr="005A6C74">
        <w:rPr>
          <w:rStyle w:val="mismatch"/>
          <w:rFonts w:ascii="Arial" w:hAnsi="Arial" w:cs="Arial"/>
          <w:color w:val="000000"/>
          <w:sz w:val="20"/>
          <w:szCs w:val="20"/>
        </w:rPr>
        <w:t xml:space="preserve">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об отсутствии перечисленных лиц в реестре недобросовестных поставщиков (подрядчиков, исполнителей).</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4.1.9. Одновременно с возвратом заявки на участие в электронном аукционе в соответствии с пунктом 4.1.8 части II "ИНСТРУКЦИЯ УЧАСТНИКАМ АУКЦИОНА В ЭЛЕКТРОННОЙ ФОРМЕ" оператор электронной площадки обязан уведомить в форме электронного документа участника электронного аукциона, подавшего заявку на участие в электронном аукционе, об основаниях ее возврата с указанием положений Федерального закона № 44-ФЗ, которые были нарушены. Возврат заявок на участие в электронном аукционе оператором электронной площадки по иным основаниям не допускается.</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4.1.10. </w:t>
      </w:r>
      <w:r w:rsidRPr="005A6C74">
        <w:rPr>
          <w:rFonts w:ascii="Arial" w:hAnsi="Arial" w:cs="Arial"/>
          <w:color w:val="000000"/>
          <w:sz w:val="20"/>
          <w:szCs w:val="20"/>
        </w:rPr>
        <w:t>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4.1.11. 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t>4.2. Изменение и отзыв заявок на участие в электронном аукционе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4.2.1. Участник электронного аукциона вправе изменить или отозвать свою заявку на участие в электронном аукционе до истечения срока подачи заявок с учетом положений Федерального закона № 44-ФЗ. В этом случае участник электронного аукциона не утрачивает право на внесенные в качестве обеспечения заявки на участие в электронном аукционе денежные средства.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4.2.2. Участник электронного аукциона, подавший заявку на участие в электронном аукционе, вправе отозвать заявку на участие в аукционе не позднее даты окончания срока подачи заявок на участие в электронном аукционе, указанной в пункте 24 части III «ИНФОРМАЦИОННАЯ КАРТА АУКЦИОНА В ЭЛЕКТРОННОЙ ФОРМЕ», направив об этом уведомление оператору электронной площадки.</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4.2.3. </w:t>
      </w:r>
      <w:r w:rsidRPr="005A6C74">
        <w:rPr>
          <w:rFonts w:ascii="Arial" w:hAnsi="Arial" w:cs="Arial"/>
          <w:color w:val="000000"/>
          <w:sz w:val="20"/>
          <w:szCs w:val="20"/>
        </w:rPr>
        <w:t>Оператор электронной площадки</w:t>
      </w:r>
      <w:r w:rsidRPr="005A6C74">
        <w:rPr>
          <w:rFonts w:ascii="Arial" w:hAnsi="Arial" w:cs="Arial"/>
          <w:color w:val="000000"/>
          <w:sz w:val="20"/>
          <w:szCs w:val="20"/>
          <w:shd w:val="clear" w:color="auto" w:fill="FFFFFF"/>
        </w:rPr>
        <w:t> </w:t>
      </w:r>
      <w:r w:rsidRPr="005A6C74">
        <w:rPr>
          <w:rStyle w:val="mismatch"/>
          <w:rFonts w:ascii="Arial" w:hAnsi="Arial" w:cs="Arial"/>
          <w:color w:val="000000"/>
          <w:sz w:val="20"/>
          <w:szCs w:val="20"/>
        </w:rPr>
        <w:t>в течение одного часа с момента отзыва заявки направляет в банк информацию, на основании которой банк в течение одного рабочего дня</w:t>
      </w:r>
      <w:r w:rsidRPr="005A6C74">
        <w:rPr>
          <w:rFonts w:ascii="Arial" w:hAnsi="Arial" w:cs="Arial"/>
          <w:color w:val="000000"/>
          <w:sz w:val="20"/>
          <w:szCs w:val="20"/>
        </w:rPr>
        <w:t> прекращает осуществленное блокирование </w:t>
      </w:r>
      <w:r w:rsidRPr="005A6C74">
        <w:rPr>
          <w:rStyle w:val="mismatch"/>
          <w:rFonts w:ascii="Arial" w:hAnsi="Arial" w:cs="Arial"/>
          <w:color w:val="000000"/>
          <w:sz w:val="20"/>
          <w:szCs w:val="20"/>
        </w:rPr>
        <w:t>денежных средств на специальном счете участника закупки</w:t>
      </w:r>
      <w:r w:rsidRPr="005A6C74">
        <w:rPr>
          <w:rFonts w:ascii="Arial" w:hAnsi="Arial" w:cs="Arial"/>
          <w:color w:val="000000"/>
          <w:sz w:val="20"/>
          <w:szCs w:val="20"/>
        </w:rPr>
        <w:t> в размере обеспечения указанной заявки</w:t>
      </w:r>
      <w:r w:rsidRPr="005A6C74">
        <w:rPr>
          <w:rStyle w:val="mismatch"/>
          <w:rFonts w:ascii="Arial" w:hAnsi="Arial" w:cs="Arial"/>
          <w:color w:val="000000"/>
          <w:sz w:val="20"/>
          <w:szCs w:val="20"/>
        </w:rPr>
        <w:t>.</w:t>
      </w: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t>4.3. Обеспечение заявок на участие в электронном аукционе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4.3.1. Размер обеспечения заявки на участие в электронном аукционе указан в пункте 27 части III «ИНФОРМАЦИОННАЯ КАРТА АУКЦИОНА В ЭЛЕКТРОННОЙ ФОРМЕ». </w:t>
      </w:r>
      <w:r w:rsidRPr="005A6C74">
        <w:rPr>
          <w:rStyle w:val="mismatch"/>
          <w:rFonts w:ascii="Arial" w:hAnsi="Arial" w:cs="Arial"/>
          <w:color w:val="000000"/>
          <w:sz w:val="20"/>
          <w:szCs w:val="20"/>
        </w:rPr>
        <w:t>Требование об обеспечении</w:t>
      </w:r>
      <w:r w:rsidRPr="005A6C74">
        <w:rPr>
          <w:rFonts w:ascii="Arial" w:hAnsi="Arial" w:cs="Arial"/>
          <w:color w:val="000000"/>
          <w:sz w:val="20"/>
          <w:szCs w:val="20"/>
          <w:shd w:val="clear" w:color="auto" w:fill="FFFFFF"/>
        </w:rPr>
        <w:t> </w:t>
      </w:r>
      <w:r w:rsidRPr="005A6C74">
        <w:rPr>
          <w:rFonts w:ascii="Arial" w:hAnsi="Arial" w:cs="Arial"/>
          <w:color w:val="000000"/>
          <w:sz w:val="20"/>
          <w:szCs w:val="20"/>
        </w:rPr>
        <w:t>заявки на участие в определении поставщика (подрядчика, исполнителя) </w:t>
      </w:r>
      <w:r w:rsidRPr="005A6C74">
        <w:rPr>
          <w:rStyle w:val="mismatch"/>
          <w:rFonts w:ascii="Arial" w:hAnsi="Arial" w:cs="Arial"/>
          <w:color w:val="000000"/>
          <w:sz w:val="20"/>
          <w:szCs w:val="20"/>
        </w:rPr>
        <w:t>в равной мере относится ко всем участникам закупки, за исключением казенных учреждений, которые не предоставляют обеспечение подаваемых ими заявок на участие в определении поставщиков (подрядчиков, исполнителей).</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lastRenderedPageBreak/>
        <w:t xml:space="preserve">4.3.2. Денежные средства в размере обеспечения заявки на участие в электронном аукционе, указанном в пункте 27 части III «ИНФОРМАЦИОННАЯ КАРТА АУКЦИОНА В ЭЛЕКТРОННОЙ ФОРМЕ», блокируются </w:t>
      </w:r>
      <w:r w:rsidRPr="005A6C74">
        <w:rPr>
          <w:rFonts w:ascii="Arial" w:hAnsi="Arial" w:cs="Arial"/>
          <w:color w:val="000000"/>
          <w:sz w:val="20"/>
          <w:szCs w:val="20"/>
        </w:rPr>
        <w:t xml:space="preserve">на специальном счете участника </w:t>
      </w:r>
      <w:r w:rsidRPr="005A6C74">
        <w:rPr>
          <w:rFonts w:ascii="Arial" w:hAnsi="Arial" w:cs="Arial"/>
          <w:sz w:val="20"/>
          <w:szCs w:val="20"/>
        </w:rPr>
        <w:t>электронного аукциона в порядке, указанном в пункте 4.1.7 части II «ИНСТРУКЦИЯ УЧАСТНИКАМ АУКЦИОНА В ЭЛЕКТРОННОЙ ФОРМЕ».</w:t>
      </w:r>
    </w:p>
    <w:p w:rsidR="00C12649" w:rsidRPr="005A6C74" w:rsidRDefault="00C12649" w:rsidP="00C12649">
      <w:pPr>
        <w:autoSpaceDE w:val="0"/>
        <w:jc w:val="both"/>
        <w:rPr>
          <w:rFonts w:ascii="Arial" w:hAnsi="Arial" w:cs="Arial"/>
          <w:color w:val="000000"/>
          <w:sz w:val="20"/>
          <w:szCs w:val="20"/>
          <w:shd w:val="clear" w:color="auto" w:fill="FFFFFF"/>
        </w:rPr>
      </w:pPr>
      <w:r w:rsidRPr="005A6C74">
        <w:rPr>
          <w:rFonts w:ascii="Arial" w:hAnsi="Arial" w:cs="Arial"/>
          <w:sz w:val="20"/>
          <w:szCs w:val="20"/>
        </w:rPr>
        <w:t>4.3.3</w:t>
      </w:r>
      <w:r w:rsidRPr="005A6C74">
        <w:rPr>
          <w:rFonts w:ascii="Arial" w:hAnsi="Arial" w:cs="Arial"/>
          <w:color w:val="000000"/>
          <w:sz w:val="20"/>
          <w:szCs w:val="20"/>
        </w:rPr>
        <w:t xml:space="preserve"> В</w:t>
      </w:r>
      <w:r w:rsidRPr="005A6C74">
        <w:rPr>
          <w:rStyle w:val="mismatch"/>
          <w:rFonts w:ascii="Arial" w:hAnsi="Arial" w:cs="Arial"/>
          <w:color w:val="000000"/>
          <w:sz w:val="20"/>
          <w:szCs w:val="20"/>
        </w:rPr>
        <w:t>озврат денежных средств, внесенных в качестве обеспечения заявки, не осуществляется или осуществляется перечисление заблокированных на специальном счете участника закупки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в течение одного рабочего дня со дня включения информации об участнике закупки в реестр недобросовестных поставщиков (подрядчиков, исполнителей)</w:t>
      </w:r>
      <w:r w:rsidRPr="005A6C74">
        <w:rPr>
          <w:rFonts w:ascii="Arial" w:hAnsi="Arial" w:cs="Arial"/>
          <w:color w:val="000000"/>
          <w:sz w:val="20"/>
          <w:szCs w:val="20"/>
        </w:rPr>
        <w:t> в соответствии со статьей 104 Федерального закона от 05.04.2013 № 44-ФЗ</w:t>
      </w:r>
      <w:r w:rsidRPr="005A6C74">
        <w:rPr>
          <w:rFonts w:ascii="Arial" w:hAnsi="Arial" w:cs="Arial"/>
          <w:sz w:val="20"/>
          <w:szCs w:val="20"/>
        </w:rPr>
        <w:t>.</w:t>
      </w: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t>5. Порядок рассмотрения заявок на участие в электронном аукционе и проведение электронного аукциона</w:t>
      </w: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t>5.1. Рассмотрение первых частей заявок на участие в электронном аукционе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5.1.1. Не позднее рабочего дня, следующего за датой окончания срока подачи заявок на участие в электронном аукционе, указанной в пункте 24 части III «ИНФОРМАЦИОННАЯ КАРТА АУКЦИОНА В ЭЛЕКТРОННОЙ ФОРМЕ», оператор электронной площадки направляет заказчику </w:t>
      </w:r>
      <w:r w:rsidRPr="005A6C74">
        <w:rPr>
          <w:rFonts w:ascii="Arial" w:hAnsi="Arial" w:cs="Arial"/>
          <w:i/>
          <w:sz w:val="20"/>
          <w:szCs w:val="20"/>
        </w:rPr>
        <w:t>в уполномоченный орган/уполномоченное учреждение</w:t>
      </w:r>
      <w:r w:rsidRPr="005A6C74">
        <w:rPr>
          <w:rFonts w:ascii="Arial" w:hAnsi="Arial" w:cs="Arial"/>
          <w:sz w:val="20"/>
          <w:szCs w:val="20"/>
        </w:rPr>
        <w:t xml:space="preserve"> предусмотренную пунктом 3.2.2 части II «ИНСТРУКЦИЯ УЧАСТНИКАМ АУКЦИОНА В ЭЛЕКТРОННОЙ ФОРМЕ» первую часть заявки на участие в электронном аукционе каждого участника электронного аукциона, подавшего заявку на участие в электронном аукционе.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5.1.2. Аукционная комиссия проверяет первые части заявок на участие в электронном аукционе, содержащие информацию, предусмотренную пунктом 3.2.2 части II "ИНСТРУКЦИЯ УЧАСТНИКАМ АУКЦИОНА В ЭЛЕКТРОННОЙ ФОРМЕ", на соответствие требованиям, установленным документацией об электронном аукционе в отношении закупаемых товаров, работ, услуг.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5.1.3. </w:t>
      </w:r>
      <w:r w:rsidRPr="005A6C74">
        <w:rPr>
          <w:rFonts w:ascii="Arial" w:hAnsi="Arial" w:cs="Arial"/>
          <w:color w:val="000000"/>
          <w:sz w:val="20"/>
          <w:szCs w:val="20"/>
        </w:rPr>
        <w:t>Срок рассмотрения первых частей заявок на участие в электронном аукционе не может превышать семь дней с даты окончания срока подачи указанных заявок</w:t>
      </w:r>
      <w:r w:rsidRPr="005A6C74">
        <w:rPr>
          <w:rStyle w:val="mismatch"/>
          <w:rFonts w:ascii="Arial" w:hAnsi="Arial" w:cs="Arial"/>
          <w:color w:val="000000"/>
          <w:sz w:val="20"/>
          <w:szCs w:val="20"/>
        </w:rPr>
        <w:t>, а в случае, если начальная (максимальная) цена контракта не превышает 3 млн руб., такой срок не может превышать один рабочий день с даты окончания срока подачи указанных заявок.</w:t>
      </w:r>
      <w:r w:rsidRPr="005A6C74">
        <w:rPr>
          <w:rFonts w:ascii="Arial" w:hAnsi="Arial" w:cs="Arial"/>
          <w:sz w:val="20"/>
          <w:szCs w:val="20"/>
        </w:rPr>
        <w:t xml:space="preserve"> Дата окончания срока рассмотрения заявок на участие в аукционе указана в пункте 29 части III «ИНФОРМАЦИОННАЯ КАРТА АУКЦИОНА В ЭЛЕКТРОННОЙ ФОРМЕ».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5.1.4. По результатам рассмотрения первых частей заявок на участие в электронном аукционе, содержащих информацию, пунктом 3.2.2 части II "ИНСТРУКЦИЯ УЧАСТНИКАМ АУКЦИОНА В ЭЛЕКТРОННОЙ ФОРМЕ", аукционная комиссия принимает решение о допуске участника закупки, подавшего заявку на участие в электронном аукционе, к участию в нем и признании этого участника закупки участником электронного аукциона или об отказе в допуске к участию в электронном аукционе.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5.1.5. Участник электронного аукциона не допускается к участию в нем в случае: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1) непредоставления информации, предусмотренной пунктом 3.2.2 части II "ИНСТРУКЦИЯ УЧАСТНИКАМ АУКЦИОНА В ЭЛЕКТРОННОЙ ФОРМЕ", или предоставления недостоверной информации;</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2) несоответствия информации, предусмотренной пунктом 3.2.2 части II "ИНСТРУКЦИЯ УЧАСТНИКАМ АУКЦИОНА В ЭЛЕКТРОННОЙ ФОРМЕ", требованиям документации об электронном аукционе.</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5.1.6. Отказ в допуске к участию в электронном аукционе по основаниям, не предусмотренным пунктом 5.1.5 части II "ИНСТРУКЦИЯ УЧАСТНИКАМ АУКЦИОНА В ЭЛЕКТРОННОЙ ФОРМЕ", не допускается.</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5.1.7. По результатам рассмотрения первых частей заявок на участие в электронном аукционе аукционная комиссия оформляет протокол рассмотрения заявок на участие в электронном аукционе, подписываемый всеми присутствующими на заседании аукционной комиссии ее членами не позднее даты окончания срока рассмотрения данных заявок. Указанный протокол должен содержать информацию: </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 xml:space="preserve">5.1.7.1. </w:t>
      </w:r>
      <w:r w:rsidRPr="005A6C74">
        <w:rPr>
          <w:rFonts w:ascii="Arial" w:hAnsi="Arial" w:cs="Arial"/>
          <w:color w:val="000000"/>
          <w:sz w:val="20"/>
          <w:szCs w:val="20"/>
          <w:shd w:val="clear" w:color="auto" w:fill="FFFFFF"/>
        </w:rPr>
        <w:t>Об </w:t>
      </w:r>
      <w:r w:rsidRPr="005A6C74">
        <w:rPr>
          <w:rStyle w:val="mismatch"/>
          <w:rFonts w:ascii="Arial" w:hAnsi="Arial" w:cs="Arial"/>
          <w:color w:val="000000"/>
          <w:sz w:val="20"/>
          <w:szCs w:val="20"/>
        </w:rPr>
        <w:t>идентификационн</w:t>
      </w:r>
      <w:r w:rsidRPr="005A6C74">
        <w:rPr>
          <w:rFonts w:ascii="Arial" w:hAnsi="Arial" w:cs="Arial"/>
          <w:color w:val="000000"/>
          <w:sz w:val="20"/>
          <w:szCs w:val="20"/>
        </w:rPr>
        <w:t>ых номерах заявок на участие в электронном аукционе</w:t>
      </w:r>
      <w:r w:rsidRPr="005A6C74">
        <w:rPr>
          <w:rFonts w:ascii="Arial" w:hAnsi="Arial" w:cs="Arial"/>
          <w:sz w:val="20"/>
          <w:szCs w:val="20"/>
        </w:rPr>
        <w:t>.</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 xml:space="preserve">5.1.7.2. </w:t>
      </w:r>
      <w:r w:rsidRPr="005A6C74">
        <w:rPr>
          <w:rFonts w:ascii="Arial" w:hAnsi="Arial" w:cs="Arial"/>
          <w:color w:val="000000"/>
          <w:sz w:val="20"/>
          <w:szCs w:val="20"/>
        </w:rPr>
        <w:t>О допуске участника закупки, подавшего заявку на участие в электронном аукционе, которой присвоен соответствующий </w:t>
      </w:r>
      <w:r w:rsidRPr="005A6C74">
        <w:rPr>
          <w:rStyle w:val="mismatch"/>
          <w:rFonts w:ascii="Arial" w:hAnsi="Arial" w:cs="Arial"/>
          <w:color w:val="000000"/>
          <w:sz w:val="20"/>
          <w:szCs w:val="20"/>
        </w:rPr>
        <w:t>идентификационн</w:t>
      </w:r>
      <w:r w:rsidRPr="005A6C74">
        <w:rPr>
          <w:rFonts w:ascii="Arial" w:hAnsi="Arial" w:cs="Arial"/>
          <w:color w:val="000000"/>
          <w:sz w:val="20"/>
          <w:szCs w:val="20"/>
        </w:rPr>
        <w:t>ый номер, к участию в электронном аукционе и признании этого участника закупки участником электронного аукциона или об отказе в допуске к участию в таком аукционе с обоснованием этого решения, в том числе с указанием положений документации об электронном аукционе, которым не соответствует заявка на участие в нем, положений заявки на участие в электронном аукционе, которые не соответствуют требованиям, установленным документацией о нем</w:t>
      </w:r>
      <w:r w:rsidRPr="005A6C74">
        <w:rPr>
          <w:rFonts w:ascii="Arial" w:hAnsi="Arial" w:cs="Arial"/>
          <w:sz w:val="20"/>
          <w:szCs w:val="20"/>
        </w:rPr>
        <w:t>.</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5.1.7.3. О решении каждого члена аукционной комиссии в отношении каждого участника электронного аукциона о допуске к участию в нем и о признании его участником или об отказе в допуске к участию в электронном аукционе.</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 xml:space="preserve">5.1.7.4. </w:t>
      </w:r>
      <w:r w:rsidRPr="005A6C74">
        <w:rPr>
          <w:rStyle w:val="mismatch"/>
          <w:rFonts w:ascii="Arial" w:hAnsi="Arial" w:cs="Arial"/>
          <w:color w:val="000000"/>
          <w:sz w:val="20"/>
          <w:szCs w:val="20"/>
        </w:rPr>
        <w:t xml:space="preserve">О наличии среди предложений участников закупки, признанных участниками электронного аукциона, предложений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w:t>
      </w:r>
      <w:r w:rsidRPr="005A6C74">
        <w:rPr>
          <w:rStyle w:val="mismatch"/>
          <w:rFonts w:ascii="Arial" w:hAnsi="Arial" w:cs="Arial"/>
          <w:color w:val="000000"/>
          <w:sz w:val="20"/>
          <w:szCs w:val="20"/>
        </w:rPr>
        <w:lastRenderedPageBreak/>
        <w:t xml:space="preserve">лицами, в случае, если условия, запреты, ограничения допуска товаров, работ, услуг установлены заказчиком в документации об электронном аукционе в соответствии со статьей 14 Федерального закона </w:t>
      </w:r>
      <w:r w:rsidRPr="005A6C74">
        <w:rPr>
          <w:rStyle w:val="mismatch"/>
          <w:rFonts w:ascii="Arial" w:hAnsi="Arial" w:cs="Arial"/>
          <w:sz w:val="20"/>
          <w:szCs w:val="20"/>
        </w:rPr>
        <w:t>от </w:t>
      </w:r>
      <w:r w:rsidRPr="005A6C74">
        <w:rPr>
          <w:rFonts w:ascii="Arial" w:hAnsi="Arial" w:cs="Arial"/>
          <w:color w:val="000000"/>
          <w:sz w:val="20"/>
          <w:szCs w:val="20"/>
        </w:rPr>
        <w:t>05.04.2013 № 44-ФЗ.</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 xml:space="preserve">5.1.8. Протокол рассмотрения заявок на участие в электронном аукционе, подписанный всеми членами аукционной комиссии, присутствующими на заседании аукционной комиссии, не позднее даты окончания срока рассмотрения заявок на участие в электронном аукционе направляется заказчиком </w:t>
      </w:r>
      <w:r w:rsidRPr="005A6C74">
        <w:rPr>
          <w:rFonts w:ascii="Arial" w:hAnsi="Arial" w:cs="Arial"/>
          <w:i/>
          <w:sz w:val="20"/>
          <w:szCs w:val="20"/>
        </w:rPr>
        <w:t>уполномоченным органом/уполномоченным учреждением</w:t>
      </w:r>
      <w:r w:rsidRPr="005A6C74">
        <w:rPr>
          <w:rFonts w:ascii="Arial" w:hAnsi="Arial" w:cs="Arial"/>
          <w:sz w:val="20"/>
          <w:szCs w:val="20"/>
        </w:rPr>
        <w:t xml:space="preserve"> оператору электронной площадки и размещается в ЕИС.</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5.1.9. В случае, если по результатам рассмотрения первых частей заявок на участие в электронном аукционе аукционная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электронном аукционе, его участником, такой аукцион признается несостоявшимся. В протокол, указанный в пункте 5.1.7 части II "ИНСТРУКЦИЯ УЧАСТНИКАМ АУКЦИОНА В ЭЛЕКТРОННОЙ ФОРМЕ", вносится информация о признании электронного аукциона несостоявшимся.</w:t>
      </w:r>
    </w:p>
    <w:p w:rsidR="00C12649" w:rsidRPr="005A6C74" w:rsidRDefault="00C12649" w:rsidP="00C12649">
      <w:pPr>
        <w:jc w:val="both"/>
        <w:rPr>
          <w:rStyle w:val="mismatch"/>
          <w:rFonts w:ascii="Arial" w:hAnsi="Arial" w:cs="Arial"/>
          <w:color w:val="000000"/>
          <w:sz w:val="20"/>
          <w:szCs w:val="20"/>
          <w:shd w:val="clear" w:color="auto" w:fill="FFFF00"/>
        </w:rPr>
      </w:pPr>
      <w:r w:rsidRPr="005A6C74">
        <w:rPr>
          <w:rStyle w:val="mismatch"/>
          <w:rFonts w:ascii="Arial" w:hAnsi="Arial" w:cs="Arial"/>
          <w:color w:val="000000"/>
          <w:sz w:val="20"/>
          <w:szCs w:val="20"/>
        </w:rPr>
        <w:t>5.1.10. В течение одного часа с момента поступления оператору электронной площадки указанного в пункте 5.1.7 части II «ИНСТРУКЦИЯ УЧАСТНИКАМ АУКЦИОНА В ЭЛЕКТРОННОЙ ФОРМЕ» протокола оператор электронной площадки обязан направить каждому участнику электронного аукциона, подавшему заявку на участие в нем, или участнику такого аукциона, подавшему единственную заявку на участие в нем, уведомление о решении, принятом в отношении поданных ими заявок, сведения о наличии среди предложений участников закупки, признанных участниками электронного аукциона, предложений о поставке товаров российского происхождения в случае, если документацией об электронном аукционе установлены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соответствии со статьей 14 настоящего Федерального закона от </w:t>
      </w:r>
      <w:r w:rsidRPr="005A6C74">
        <w:rPr>
          <w:rStyle w:val="mismatch"/>
          <w:rFonts w:ascii="Arial" w:hAnsi="Arial" w:cs="Arial"/>
          <w:sz w:val="20"/>
          <w:szCs w:val="20"/>
        </w:rPr>
        <w:t>05.04.2013 № 44-ФЗ</w:t>
      </w:r>
      <w:r w:rsidRPr="005A6C74">
        <w:rPr>
          <w:rStyle w:val="mismatch"/>
          <w:rFonts w:ascii="Arial" w:hAnsi="Arial" w:cs="Arial"/>
          <w:color w:val="000000"/>
          <w:sz w:val="20"/>
          <w:szCs w:val="20"/>
        </w:rPr>
        <w:t>. В случае если аукционной комиссией принято решение об отказе в допуске к участию в таком аукционе его участника, уведомление об этом решении должно содержать обоснование его принятия, в том числе с указанием положений документации о таком аукционе, которым не соответствует данная заявка, предложений, содержащихся в данной заявке, которые не соответствуют требованиям документации о таком аукционе, а также положений федеральных законов и иных нормативных правовых актов Российской Федерации, нарушение</w:t>
      </w:r>
      <w:r w:rsidRPr="005A6C74">
        <w:rPr>
          <w:rFonts w:ascii="Arial" w:hAnsi="Arial" w:cs="Arial"/>
          <w:sz w:val="20"/>
          <w:szCs w:val="20"/>
        </w:rPr>
        <w:t xml:space="preserve"> </w:t>
      </w:r>
      <w:r w:rsidRPr="005A6C74">
        <w:rPr>
          <w:rStyle w:val="mismatch"/>
          <w:rFonts w:ascii="Arial" w:hAnsi="Arial" w:cs="Arial"/>
          <w:color w:val="000000"/>
          <w:sz w:val="20"/>
          <w:szCs w:val="20"/>
        </w:rPr>
        <w:t xml:space="preserve">которых послужило основанием для принятия этого решения об отказе. </w:t>
      </w: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t>5.2. Порядок проведения электронного аукциона</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5.2.1. В электронном аукционе могут участвовать только </w:t>
      </w:r>
      <w:r w:rsidRPr="005A6C74">
        <w:rPr>
          <w:rFonts w:ascii="Arial" w:hAnsi="Arial" w:cs="Arial"/>
          <w:color w:val="000000"/>
          <w:sz w:val="20"/>
          <w:szCs w:val="20"/>
        </w:rPr>
        <w:t>зарегистрированные в единой информационной системе, аккредитованные на электронной площадке</w:t>
      </w:r>
      <w:r w:rsidRPr="005A6C74">
        <w:rPr>
          <w:rFonts w:ascii="Arial" w:hAnsi="Arial" w:cs="Arial"/>
          <w:sz w:val="20"/>
          <w:szCs w:val="20"/>
        </w:rPr>
        <w:t xml:space="preserve"> и допущенные к участию в электронном аукционе его участники.</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 xml:space="preserve">5.2.2. Электронный аукцион проводится на электронной площадке в указанный в извещении о проведении электронного аукциона и в пункте 30 части III «ИНФОРМАЦИОННАЯ КАРТА АУКЦИОНА В ЭЛЕКТРОННОЙ ФОРМЕ» день. Время начала проведения такого аукциона устанавливается оператором электронной площадки в соответствии со временем часовой зоны, в которой расположен заказчик. </w:t>
      </w:r>
    </w:p>
    <w:p w:rsidR="00C12649" w:rsidRPr="005A6C74" w:rsidRDefault="00C12649" w:rsidP="00C12649">
      <w:pPr>
        <w:autoSpaceDE w:val="0"/>
        <w:jc w:val="both"/>
        <w:rPr>
          <w:rFonts w:ascii="Arial" w:hAnsi="Arial" w:cs="Arial"/>
          <w:color w:val="000000"/>
          <w:sz w:val="20"/>
          <w:szCs w:val="20"/>
        </w:rPr>
      </w:pPr>
      <w:r w:rsidRPr="005A6C74">
        <w:rPr>
          <w:rFonts w:ascii="Arial" w:hAnsi="Arial" w:cs="Arial"/>
          <w:sz w:val="20"/>
          <w:szCs w:val="20"/>
        </w:rPr>
        <w:t>5.2.3. Электронный аукцион проводится путем снижения, за исключением случая, установленного пунктом 5.2.17 части II «ИНСТРУКЦИЯ УЧАСТНИКАМ АУКЦИОНА В ЭЛЕКТРОННОЙ ФОРМЕ», начальной (максимальной) цены контракта, указанной в извещении о проведении электронного аукциона и пункте 11 части III «ИНФОРМАЦИОННАЯ КАРТА АУКЦИОНА В ЭЛЕКТРОННОЙ ФОРМЕ», в порядке, установленном пунктом 5.2 части II «ИНСТРУКЦИЯ УЧАСТНИКАМ АУКЦИОНА В ЭЛЕКТРОННОЙ ФОРМЕ».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5.2.4. Если в части III «ИНФОРМАЦИОННАЯ КАРТА АУКЦИОНА В ЭЛЕКТРОННОЙ ФОРМЕ» </w:t>
      </w:r>
      <w:r w:rsidRPr="005A6C74">
        <w:rPr>
          <w:rFonts w:ascii="Arial" w:hAnsi="Arial" w:cs="Arial"/>
          <w:color w:val="000000"/>
          <w:sz w:val="20"/>
          <w:szCs w:val="20"/>
        </w:rPr>
        <w:t>указан</w:t>
      </w:r>
      <w:r w:rsidRPr="005A6C74">
        <w:rPr>
          <w:rStyle w:val="mismatch"/>
          <w:rFonts w:ascii="Arial" w:hAnsi="Arial" w:cs="Arial"/>
          <w:color w:val="000000"/>
          <w:sz w:val="20"/>
          <w:szCs w:val="20"/>
        </w:rPr>
        <w:t>ы цена каждой запчасти </w:t>
      </w:r>
      <w:r w:rsidRPr="005A6C74">
        <w:rPr>
          <w:rFonts w:ascii="Arial" w:hAnsi="Arial" w:cs="Arial"/>
          <w:color w:val="000000"/>
          <w:sz w:val="20"/>
          <w:szCs w:val="20"/>
        </w:rPr>
        <w:t>к технике, оборудованию</w:t>
      </w:r>
      <w:r w:rsidRPr="005A6C74">
        <w:rPr>
          <w:rStyle w:val="mismatch"/>
          <w:rFonts w:ascii="Arial" w:hAnsi="Arial" w:cs="Arial"/>
          <w:color w:val="000000"/>
          <w:sz w:val="20"/>
          <w:szCs w:val="20"/>
        </w:rPr>
        <w:t>, цена единицы</w:t>
      </w:r>
      <w:r w:rsidRPr="005A6C74">
        <w:rPr>
          <w:rFonts w:ascii="Arial" w:hAnsi="Arial" w:cs="Arial"/>
          <w:color w:val="000000"/>
          <w:sz w:val="20"/>
          <w:szCs w:val="20"/>
        </w:rPr>
        <w:t> работы или услуги, такой аукцион проводится путем снижения </w:t>
      </w:r>
      <w:r w:rsidRPr="005A6C74">
        <w:rPr>
          <w:rStyle w:val="mismatch"/>
          <w:rFonts w:ascii="Arial" w:hAnsi="Arial" w:cs="Arial"/>
          <w:color w:val="000000"/>
          <w:sz w:val="20"/>
          <w:szCs w:val="20"/>
        </w:rPr>
        <w:t>суммы указанных цен</w:t>
      </w:r>
      <w:r w:rsidRPr="005A6C74">
        <w:rPr>
          <w:rFonts w:ascii="Arial" w:hAnsi="Arial" w:cs="Arial"/>
          <w:color w:val="000000"/>
          <w:sz w:val="20"/>
          <w:szCs w:val="20"/>
        </w:rPr>
        <w:t> в порядке, установленном настоящей статьей.</w:t>
      </w:r>
      <w:r w:rsidRPr="005A6C74">
        <w:rPr>
          <w:rFonts w:ascii="Arial" w:hAnsi="Arial" w:cs="Arial"/>
          <w:sz w:val="20"/>
          <w:szCs w:val="20"/>
        </w:rPr>
        <w:t xml:space="preserve"> </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5.2.5. Величина снижения начальной (максимальной) цены контракта (далее – шаг аукциона) составляет от 0,5 до 5 процентов начальной (максимальной) цены контракта,</w:t>
      </w:r>
      <w:r w:rsidRPr="005A6C74">
        <w:rPr>
          <w:rFonts w:ascii="Arial" w:hAnsi="Arial" w:cs="Arial"/>
          <w:color w:val="000000"/>
          <w:sz w:val="20"/>
          <w:szCs w:val="20"/>
        </w:rPr>
        <w:t xml:space="preserve"> </w:t>
      </w:r>
      <w:r w:rsidRPr="005A6C74">
        <w:rPr>
          <w:rFonts w:ascii="Arial" w:hAnsi="Arial" w:cs="Arial"/>
          <w:sz w:val="20"/>
          <w:szCs w:val="20"/>
        </w:rPr>
        <w:t>но не менее чем 100 руб.</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5.2.6. При проведении электронного аукциона его участники подают предложения о цене контракта, предусматривающие снижение текущего минимального предложения о цене контракта на величину в пределах "шага аукциона".</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5.2.7. При проведении электронного аукциона любой его участник также вправе подать предложение о цене контракта независимо от "шага аукциона" при условии соблюдения требований, предусмотренных пунктом 5.2.8 части II "ИНСТРУКЦИЯ УЧАСТНИКАМ АУКЦИОНА В ЭЛЕКТРОННОЙ ФОРМЕ".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5.2.8. При проведении электронного аукциона его участники подают предложения о цене контракта с учетом следующих требований:</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5.2.8.1. Участник электронного аукциона не вправе подать предложение о цене контракта, равное ранее поданному этим участником предложению о цене контракта или большее чем оно, а также предложение о цене контракта, равное нулю.</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lastRenderedPageBreak/>
        <w:t>5.2.8.2. Участник электронного аукциона не вправе подать предложение о цене контракта, которое ниже, чем текущее минимальное предложение о цене контракта, сниженное в пределах "шага аукциона".</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5.2.8.3. Участник электронного аукциона не вправе подать предложение о цене контракта, которое ниже, чем текущее минимальное предложение о цене контракта в случае, если оно подано таким участником электронного аукциона.</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5.2.9. От начала проведения электронного аукциона на электронной площадке до истечения срока подачи предложений о цене контракта должны быть указаны в обязательном порядке все предложения о цене контракта и время их поступления, а также время, оставшееся до истечения срока подачи предложений о цене контракта в соответствии с пунктом 5.2.10 части II "ИНСТРУКЦИЯ УЧАСТНИКАМ АУКЦИОНА В ЭЛЕКТРОННОЙ ФОРМЕ".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5.2.10. При проведении электронного аукциона устанавливается время приема предложений участников электронного аукциона о цене контракта, составляющее десять минут от начала проведения электронного аукциона до истечения срока подачи предложений о цене контракта, а также десять минут после поступления последнего предложения о цене контракта. Время, оставшееся до истечения срока подачи предложений о цене контракта, обновляется автоматически, с помощью программных и технических средств, обеспечивающих проведение электронного аукциона, после снижения начальной (максимальной) цены контракта или поступления последнего предложения о цене контракта. Если в течение указанного времени ни одного предложения о более низкой цене контракта не поступило, такой аукцион автоматически, с помощью программных и технических средств, обеспечивающих его проведение, завершается.</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5.2.11. В течение десяти минут с момента завершения в соответствии с пунктом 5.2.10 части II "ИНСТРУКЦИЯ УЧАСТНИКАМ АУКЦИОНА В ЭЛЕКТРОННОЙ ФОРМЕ" электронного аукциона любой его участник вправе подать предложение о цене контракта, которое не ниже чем последнее предложение о минимальной цене контракта независимо от "шага аукциона", с учетом требований, предусмотренных пунктами 5.2.8.1 и 5.2.8.3 части II "ИНСТРУКЦИЯ УЧАСТНИКАМ АУКЦИОНА В ЭЛЕКТРОННОЙ ФОРМЕ".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5.2.12. Оператор электронной площадки обязан обеспечивать при проведении электронного аукциона конфиденциальность информации о его участниках.</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5.2.13. Во время проведения электронного аукциона оператор электронной площадки обязан отклонить предложения о цене контракта, не соответствующие требованиям, предусмотренным пунктами 5.2.7, 5.2.8 и 5.2.11 части II "ИНСТРУКЦИЯ УЧАСТНИКАМ АУКЦИОНА В ЭЛЕКТРОННОЙ ФОРМЕ".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5.2.14. Отклонение оператором электронной площадки предложений о цене контракта по основаниям, не предусмотренным пунктом 5.2.13 части II "ИНСТРУКЦИЯ УЧАСТНИКАМ АУКЦИОНА В ЭЛЕКТРОННОЙ ФОРМЕ", не допускается.</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5.2.15. В случае, если участником электронного аукциона предложена цена контракта, равная цене, предложенной другим участником такого аукциона, лучшим признается предложение о цене контракта, поступившее раньше.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5.2.16. В случае проведения в соответствии с пунктом 5.2.4 части II "ИНСТРУКЦИЯ УЧАСТНИКАМ АУКЦИОНА В ЭЛЕКТРОННОЙ ФОРМЕ" электронного аукциона его участником, предложившим наиболее низкую цену контракта, признается лицо, предложившее наиболее низкую общую цену запасных частей к технике, оборудованию и наиболее низкую цену единицы работы и (или) услуги по техническому обслуживанию и (или) ремонту техники, оборудования, наиболее низкую цену единицы услуги, за исключением случая, установленного пунктом 5.2.17 части II "ИНСТРУКЦИЯ УЧАСТНИКАМ АУКЦИОНА В ЭЛЕКТРОННОЙ ФОРМЕ".</w:t>
      </w:r>
    </w:p>
    <w:p w:rsidR="00C12649" w:rsidRPr="005A6C74" w:rsidRDefault="00C12649" w:rsidP="00C12649">
      <w:pPr>
        <w:jc w:val="both"/>
        <w:rPr>
          <w:rFonts w:ascii="Arial" w:hAnsi="Arial" w:cs="Arial"/>
          <w:color w:val="000000"/>
          <w:sz w:val="20"/>
          <w:szCs w:val="20"/>
        </w:rPr>
      </w:pPr>
      <w:r w:rsidRPr="005A6C74">
        <w:rPr>
          <w:rFonts w:ascii="Arial" w:hAnsi="Arial" w:cs="Arial"/>
          <w:color w:val="000000"/>
          <w:sz w:val="20"/>
          <w:szCs w:val="20"/>
        </w:rPr>
        <w:t> </w:t>
      </w:r>
      <w:r w:rsidRPr="005A6C74">
        <w:rPr>
          <w:rFonts w:ascii="Arial" w:hAnsi="Arial" w:cs="Arial"/>
          <w:sz w:val="20"/>
          <w:szCs w:val="20"/>
        </w:rPr>
        <w:t>5.2.17. В случае, если при проведении электронного аукциона цена контракта снижена до половины процента начальной (максимальной) цены контракта или ниже, такой аукцион проводится на право заключить контракт. При этом такой аукцион проводится путем повышения цены контракта исходя из положений пункта 5.2 части II "ИНСТРУКЦИЯ УЧАСТНИКАМ АУКЦИОНА В ЭЛЕКТРОННОЙ ФОРМЕ" с учетом следующих особенностей:</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 5.2.17.1. Электронный аукцион проводится до достижения цены контракта не более чем сто миллионов рублей.</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 5.2.17.2. Участник электронного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 которое содержится в реестре участников электронного аукциона, получивших аккредитацию на электронной площадке.</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 5.2.17.3. Размер обеспечения исполнения контракта рассчитывается исходя из начальной </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(максимальной) цены контракта, указанной в извещении о проведении электронного аукциона.</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5.2.18. Протокол проведения электронного аукциона размещается на электронной площадке ее оператором в течение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начальная (максимальная) цена контракта, все минимальные предложения о цене контракта, сделанные участниками такого аукциона и ранжированные по мере убывания, с указанием идентификационных номеров, присвоенных заявкам на участие в таком аукционе, которые поданы его участниками, </w:t>
      </w:r>
      <w:r w:rsidRPr="005A6C74">
        <w:rPr>
          <w:rFonts w:ascii="Arial" w:hAnsi="Arial" w:cs="Arial"/>
          <w:sz w:val="20"/>
          <w:szCs w:val="20"/>
        </w:rPr>
        <w:lastRenderedPageBreak/>
        <w:t>сделавшими соответствующие предложения о цене контракта, и с указанием времени поступления данных предложений.</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5.2.19. В течение одного часа после размещения на электронной площадке протокола, указанного в пункте 5.2.18 части II «ИНСТРУКЦИЯ УЧАСТНИКАМ АУКЦИОНА В ЭЛЕКТРОННОЙ ФОРМЕ», оператор электронной площадки обязан направить заказчику указанный протокол и вторые части заявок на участие в таком аукционе, поданных его участниками, предложения о цене контракта которых при ранжировании в соответствии с пунктом 5.2.18 части II «ИНСТРУКЦИЯ УЧАСТНИКАМ АУКЦИОНА В ЭЛЕКТРОННОЙ ФОРМЕ» получили первые 10 порядковых номеров, или в случае, если в таком аукционе принимали участие менее чем 10 его участников, вторые части заявок на участие в таком аукционе, поданных его участниками, а также </w:t>
      </w:r>
      <w:r w:rsidRPr="005A6C74">
        <w:rPr>
          <w:rStyle w:val="mismatch"/>
          <w:rFonts w:ascii="Arial" w:hAnsi="Arial" w:cs="Arial"/>
          <w:color w:val="000000"/>
          <w:sz w:val="20"/>
          <w:szCs w:val="20"/>
        </w:rPr>
        <w:t>информацию и электронные</w:t>
      </w:r>
      <w:r w:rsidRPr="005A6C74">
        <w:rPr>
          <w:rFonts w:ascii="Arial" w:hAnsi="Arial" w:cs="Arial"/>
          <w:color w:val="000000"/>
          <w:sz w:val="20"/>
          <w:szCs w:val="20"/>
          <w:shd w:val="clear" w:color="auto" w:fill="FFFFFF"/>
        </w:rPr>
        <w:t> </w:t>
      </w:r>
      <w:r w:rsidRPr="005A6C74">
        <w:rPr>
          <w:rFonts w:ascii="Arial" w:hAnsi="Arial" w:cs="Arial"/>
          <w:sz w:val="20"/>
          <w:szCs w:val="20"/>
        </w:rPr>
        <w:t>документы этих участников, предусмотренные частью 11 статьи 24.1 Федерального закона № 44-ФЗ. В течение этого срока оператор электронной площадки обязан направить также соответствующие уведомления этим участникам.</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5.2.20. В случае, если в течение десяти минут после начала проведения электронного аукциона ни один из его участников не подал предложение о цене контракта в соответствии с пунктом 5.2.6 части II "ИНСТРУКЦИЯ УЧАСТНИКАМ АУКЦИОНА В ЭЛЕКТРОННОЙ ФОРМЕ", такой аукцион признается несостоявшимся. В течение тридцати минут после окончания указанного времени оператор электронной площадки размещает на ней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контракта.</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5.2.21. Любой участник электронного аукциона после размещения на электронной площадке и в ЕИС указанного в пункте 5.2.18 части II "ИНСТРУКЦИЯ УЧАСТНИКАМ АУКЦИОНА В ЭЛЕКТРОННОЙ ФОРМЕ" протокола вправе направить оператору электронной площадки запрос о даче разъяснений результатов такого аукциона. Оператор электронной площадки в течение двух рабочих дней с даты поступления данного запроса обязан предоставить этому участнику соответствующие разъяснения.</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5.2.22. Оператор электронной площадки обязан обеспечить непрерывность проведения электронного аукциона, надежность функционирования программных и технических средств, используемых для его проведения, равный доступ его участников к участию в нем, а также выполнение действий, предусмотренных пунктом 5.2 части II "ИНСТРУКЦИЯ УЧАСТНИКАМ АУКЦИОНА В ЭЛЕКТРОННОЙ ФОРМЕ", независимо от времени окончания такого аукциона.</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5.2.23. </w:t>
      </w:r>
      <w:r w:rsidRPr="005A6C74">
        <w:rPr>
          <w:rStyle w:val="mismatch"/>
          <w:rFonts w:ascii="Arial" w:hAnsi="Arial" w:cs="Arial"/>
          <w:color w:val="000000"/>
          <w:sz w:val="20"/>
          <w:szCs w:val="20"/>
        </w:rPr>
        <w:t>В случае если участник электронного аукциона не принял участия в электронном аукционе, о</w:t>
      </w:r>
      <w:r w:rsidRPr="005A6C74">
        <w:rPr>
          <w:rFonts w:ascii="Arial" w:hAnsi="Arial" w:cs="Arial"/>
          <w:color w:val="000000"/>
          <w:sz w:val="20"/>
          <w:szCs w:val="20"/>
        </w:rPr>
        <w:t>ператор электронной площадки </w:t>
      </w:r>
      <w:r w:rsidRPr="005A6C74">
        <w:rPr>
          <w:rStyle w:val="mismatch"/>
          <w:rFonts w:ascii="Arial" w:hAnsi="Arial" w:cs="Arial"/>
          <w:color w:val="000000"/>
          <w:sz w:val="20"/>
          <w:szCs w:val="20"/>
        </w:rPr>
        <w:t>в течение одного рабочего дня с даты размещения протокола проведения такого аукциона направляет соответствующую информацию в банк. Банк в течение одного рабочего дня с момента получения указанной информации</w:t>
      </w:r>
      <w:r w:rsidRPr="005A6C74">
        <w:rPr>
          <w:rFonts w:ascii="Arial" w:hAnsi="Arial" w:cs="Arial"/>
          <w:color w:val="000000"/>
          <w:sz w:val="20"/>
          <w:szCs w:val="20"/>
        </w:rPr>
        <w:t> прекращает блокирование </w:t>
      </w:r>
      <w:r w:rsidRPr="005A6C74">
        <w:rPr>
          <w:rStyle w:val="mismatch"/>
          <w:rFonts w:ascii="Arial" w:hAnsi="Arial" w:cs="Arial"/>
          <w:color w:val="000000"/>
          <w:sz w:val="20"/>
          <w:szCs w:val="20"/>
        </w:rPr>
        <w:t>денежных средств на специальном счете участника закупки</w:t>
      </w:r>
      <w:r w:rsidRPr="005A6C74">
        <w:rPr>
          <w:rFonts w:ascii="Arial" w:hAnsi="Arial" w:cs="Arial"/>
          <w:color w:val="000000"/>
          <w:sz w:val="20"/>
          <w:szCs w:val="20"/>
        </w:rPr>
        <w:t> в отношении денежных средств в размере обеспечения заявки на участие в</w:t>
      </w:r>
      <w:r w:rsidRPr="005A6C74">
        <w:rPr>
          <w:rFonts w:ascii="Arial" w:hAnsi="Arial" w:cs="Arial"/>
          <w:color w:val="000000"/>
          <w:sz w:val="20"/>
          <w:szCs w:val="20"/>
          <w:shd w:val="clear" w:color="auto" w:fill="FFFFFF"/>
        </w:rPr>
        <w:t> </w:t>
      </w:r>
      <w:r w:rsidRPr="005A6C74">
        <w:rPr>
          <w:rStyle w:val="mismatch"/>
          <w:rFonts w:ascii="Arial" w:hAnsi="Arial" w:cs="Arial"/>
          <w:color w:val="000000"/>
          <w:sz w:val="20"/>
          <w:szCs w:val="20"/>
        </w:rPr>
        <w:t>таком аукционе.</w:t>
      </w: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t>5.3. Рассмотрение вторых частей заявок на участие в электронном аукционе, определение победителя электронного аукциона</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5.3.1. Аукционная комиссия рассматривает вторые части заявок на участие в электронном аукционе, </w:t>
      </w:r>
      <w:r w:rsidRPr="005A6C74">
        <w:rPr>
          <w:rFonts w:ascii="Arial" w:hAnsi="Arial" w:cs="Arial"/>
          <w:color w:val="000000"/>
          <w:sz w:val="20"/>
          <w:szCs w:val="20"/>
        </w:rPr>
        <w:t>информацию и электронные</w:t>
      </w:r>
      <w:r w:rsidRPr="005A6C74">
        <w:rPr>
          <w:rFonts w:ascii="Arial" w:hAnsi="Arial" w:cs="Arial"/>
          <w:sz w:val="20"/>
          <w:szCs w:val="20"/>
        </w:rPr>
        <w:t xml:space="preserve"> документы, направленные заказчику, </w:t>
      </w:r>
      <w:r w:rsidRPr="005A6C74">
        <w:rPr>
          <w:rFonts w:ascii="Arial" w:hAnsi="Arial" w:cs="Arial"/>
          <w:i/>
          <w:sz w:val="20"/>
          <w:szCs w:val="20"/>
        </w:rPr>
        <w:t>уполномоченному органу, уполномоченному учреждению</w:t>
      </w:r>
      <w:r w:rsidRPr="005A6C74">
        <w:rPr>
          <w:rFonts w:ascii="Arial" w:hAnsi="Arial" w:cs="Arial"/>
          <w:sz w:val="20"/>
          <w:szCs w:val="20"/>
        </w:rPr>
        <w:t xml:space="preserve"> оператором электронной площадки, в соответствии с пунктом 5.2.19 части II «ИНСТРУКЦИЯ УЧАСТНИКАМ АУКЦИОНА В ЭЛЕКТРОННОЙ ФОРМЕ» в части соответствия их требованиям, установленным документацией о таком аукционе.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5.3.2. Аукционной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настоящей документацией об электронном аукционе, в порядке и по основаниям, которые предусмотрены пунктом 5.3 части II "ИНСТРУКЦИЯ УЧАСТНИКАМ АУКЦИОНА В ЭЛЕКТРОННОЙ ФОРМЕ". Для принятия указанного решения аукционная комиссия рассматривает информацию о подавшем данную заявку участнике такого аукциона, содержащуюся в реестре участников электронного аукциона, получивших аккредитацию на электронной площадке.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5.3.3. Аукционная комиссия рассматривает вторые части заявок на участие в электронном аукционе, направленных в соответствии с пунктом 5.2.19 части II "ИНСТРУКЦИЯ УЧАСТНИКАМ АУКЦИОНА В ЭЛЕКТРОННОЙ ФОРМЕ", до принятия решения о соответствии пяти таких заявок требованиям, установленным настоящей документацией об электронном аукционе. 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аукционная комиссия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контракта, и осуществляется с учетом ранжирования данных заявок в соответствии с пунктом 5.2.18 части II "ИНСТРУКЦИЯ УЧАСТНИКАМ АУКЦИОНА В ЭЛЕКТРОННОЙ ФОРМЕ".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5.3.4. В случае, если в соответствии с пунктом 5.3.3 части II "ИНСТРУКЦИЯ УЧАСТНИКАМ АУКЦИОНА В ЭЛЕКТРОННОЙ ФОРМЕ" не выявлено пять заявок на участие в электронном аукционе, соответствующих требованиям, установленным настоящей документацией об электронном аукционе, из </w:t>
      </w:r>
      <w:r w:rsidRPr="005A6C74">
        <w:rPr>
          <w:rFonts w:ascii="Arial" w:hAnsi="Arial" w:cs="Arial"/>
          <w:sz w:val="20"/>
          <w:szCs w:val="20"/>
        </w:rPr>
        <w:lastRenderedPageBreak/>
        <w:t>десяти заявок на участие в нем, направленных ранее заказчику по результатам ранжирования, в течение одного часа с момента поступления соответствующего уведомления от заказчика оператор электронной площадки обязан направить заказчику все вторые части этих заявок, ранжированные в соответствии с пунктом 5.2.18 части II "ИНСТРУКЦИЯ УЧАСТНИКАМ АУКЦИОНА В ЭЛЕКТРОННОЙ ФОРМЕ", для выявления пяти заявок на участие в таком аукционе, соответствующих требованиям, установленным документацией о нем.</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5.3.5. 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5.3.6. Заявка на участие в электронном аукционе признается не соответствующей требованиям, установленным настоящей документацией об электронном аукционе, в случае: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5.3.6.1. Непредставления документов и информации, которые предусмотрены частью 11 статьи 24.1, частями 3 и 5 статьи 66 Федерального закона от 05.04.2013 № 44-ФЗ,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5.3.6.2. Несоответствия участника электронного аукциона требованиям, установленным в пунктах 18, 19, 52, 53 части III «ИНФОРМАЦИОННАЯ КАРТА АУКЦИОНА В ЭЛЕКТРОННОЙ ФОРМЕ».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5.3.6.3. Предусмотренном нормативными правовыми актами, принятыми в соответствии со статьей 14</w:t>
      </w:r>
      <w:r w:rsidRPr="005A6C74">
        <w:rPr>
          <w:rStyle w:val="mismatch"/>
          <w:rFonts w:ascii="Arial" w:hAnsi="Arial" w:cs="Arial"/>
          <w:color w:val="147900"/>
          <w:sz w:val="20"/>
          <w:szCs w:val="20"/>
        </w:rPr>
        <w:t xml:space="preserve"> </w:t>
      </w:r>
      <w:r w:rsidRPr="005A6C74">
        <w:rPr>
          <w:rFonts w:ascii="Arial" w:hAnsi="Arial" w:cs="Arial"/>
          <w:sz w:val="20"/>
          <w:szCs w:val="20"/>
        </w:rPr>
        <w:t>Федерального закона от 05.04.2013 № 44-ФЗ</w:t>
      </w:r>
      <w:r w:rsidRPr="005A6C74">
        <w:rPr>
          <w:rStyle w:val="mismatch"/>
          <w:rFonts w:ascii="Arial" w:hAnsi="Arial" w:cs="Arial"/>
          <w:color w:val="000000"/>
          <w:sz w:val="20"/>
          <w:szCs w:val="20"/>
        </w:rPr>
        <w:t>.</w:t>
      </w:r>
    </w:p>
    <w:p w:rsidR="00C12649" w:rsidRPr="005A6C74" w:rsidRDefault="00C12649" w:rsidP="00C12649">
      <w:pPr>
        <w:autoSpaceDE w:val="0"/>
        <w:autoSpaceDN w:val="0"/>
        <w:adjustRightInd w:val="0"/>
        <w:jc w:val="both"/>
        <w:rPr>
          <w:rStyle w:val="mismatch"/>
          <w:rFonts w:ascii="Arial" w:hAnsi="Arial" w:cs="Arial"/>
          <w:color w:val="000000"/>
          <w:sz w:val="20"/>
          <w:szCs w:val="20"/>
        </w:rPr>
      </w:pPr>
      <w:r w:rsidRPr="005A6C74">
        <w:rPr>
          <w:rFonts w:ascii="Arial" w:hAnsi="Arial" w:cs="Arial"/>
          <w:sz w:val="20"/>
          <w:szCs w:val="20"/>
        </w:rPr>
        <w:t xml:space="preserve">5.3.7. Принятие решения о несоответствии заявки на участие в электронном аукционе требованиям, установленным настоящей документацией об электронном аукционе, по основаниям, не предусмотренным пунктом 5.3.6 части II «ИНСТРУКЦИЯ УЧАСТНИКАМ АУКЦИОНА В ЭЛЕКТРОННОЙ ФОРМЕ», не допускается. </w:t>
      </w:r>
      <w:r w:rsidRPr="005A6C74">
        <w:rPr>
          <w:rStyle w:val="mismatch"/>
          <w:rFonts w:ascii="Arial" w:hAnsi="Arial" w:cs="Arial"/>
          <w:color w:val="000000"/>
          <w:sz w:val="20"/>
          <w:szCs w:val="20"/>
        </w:rPr>
        <w:t xml:space="preserve">Заявка на участие в электронном аукционе не может быть признана не соответствующей требованиям, установленным документацией о таком аукционе, в связи с отсутствием в ней информации и электронных документов, предусмотренных пунктом 5 части 5 статьи 66 </w:t>
      </w:r>
      <w:r w:rsidRPr="005A6C74">
        <w:rPr>
          <w:rFonts w:ascii="Arial" w:hAnsi="Arial" w:cs="Arial"/>
          <w:sz w:val="20"/>
          <w:szCs w:val="20"/>
        </w:rPr>
        <w:t>Федерального закона от 05.04.2013 № 44-ФЗ</w:t>
      </w:r>
      <w:r w:rsidRPr="005A6C74">
        <w:rPr>
          <w:rStyle w:val="mismatch"/>
          <w:rFonts w:ascii="Arial" w:hAnsi="Arial" w:cs="Arial"/>
          <w:color w:val="000000"/>
          <w:sz w:val="20"/>
          <w:szCs w:val="20"/>
        </w:rPr>
        <w:t xml:space="preserve">, а также пунктом 6 части 5 статьи 66 </w:t>
      </w:r>
      <w:r w:rsidRPr="005A6C74">
        <w:rPr>
          <w:rFonts w:ascii="Arial" w:hAnsi="Arial" w:cs="Arial"/>
          <w:sz w:val="20"/>
          <w:szCs w:val="20"/>
        </w:rPr>
        <w:t>Федерального закона от 05.04.2013 № 44-ФЗ</w:t>
      </w:r>
      <w:r w:rsidRPr="005A6C74">
        <w:rPr>
          <w:rStyle w:val="mismatch"/>
          <w:rFonts w:ascii="Arial" w:hAnsi="Arial" w:cs="Arial"/>
          <w:color w:val="000000"/>
          <w:sz w:val="20"/>
          <w:szCs w:val="20"/>
        </w:rPr>
        <w:t xml:space="preserve">, за исключением случая закупки товаров, работ, услуг, в отношении которых установлен запрет, предусмотренный статьей 14 </w:t>
      </w:r>
      <w:r w:rsidRPr="005A6C74">
        <w:rPr>
          <w:rFonts w:ascii="Arial" w:hAnsi="Arial" w:cs="Arial"/>
          <w:sz w:val="20"/>
          <w:szCs w:val="20"/>
        </w:rPr>
        <w:t>Федерального закона от 05.04.2013 № 44-ФЗ</w:t>
      </w:r>
      <w:r w:rsidRPr="005A6C74">
        <w:rPr>
          <w:rStyle w:val="mismatch"/>
          <w:rFonts w:ascii="Arial" w:hAnsi="Arial" w:cs="Arial"/>
          <w:color w:val="000000"/>
          <w:sz w:val="20"/>
          <w:szCs w:val="20"/>
        </w:rPr>
        <w:t>.</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5.3.8. Результаты рассмотрения заявок на участие в электронном аукционе фиксируются в протоколе подведения итогов электронного аукциона, который подписывается всеми участвовавшими в рассмотрении этих заявок членами аукционной комиссии, и не позднее рабочего дня, следующего за датой подписания указанного протокола, размещаются заказчиком на электронной площадке и в ЕИС . </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5.3.9. Протокол, указанный в пункте 5.3.8 части II «ИНСТРУКЦИЯ УЧАСТНИКАМ АУКЦИОНА В ЭЛЕКТРОННОЙ ФОРМЕ», должен содержать информацию об идентификационных 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настоящей документацией об электронном аукционе, или в случае принятия аукционной комиссией на основании рассмотрения вторых частей заявок на участие в электронном аукционе, поданных всеми участниками электронного аукциона, принявшими участие в нем, решения о соответствии более чем одной заявки на участие в таком аукционе, но менее чем пяти данных заявок установленным требованиям), которые ранжированы в соответствии с пунктом 5.2.18 части II «ИНСТРУКЦИЯ УЧАСТНИКАМ АУКЦИОНА В ЭЛЕКТРОННОЙ ФОРМЕ» и в отношении которых принято решение о соответствии требованиям, установленным настоящей документацией об электронном аукционе, или, если на основании рассмотрения вторых частей заявок на участие в электронном аукционе, поданных всеми его участниками, принявшими участие в нем, принято решение о соответствии установленным требованиям более чем одной заявки на участие в таком аукционе, но менее чем пяти данных заявок, а также информацию об их идентификационных номерах, решение о соответствии или о несоответствии заявок на участие в таком аукционе требованиям, установленным настоящей документацией об электронном аукционе, с обоснованием этого решения и с указанием положений Федерального закона от 05.04.2013 № 44-ФЗ, которым не соответствует участник такого аукциона, положений настоящей документации об электронном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настоящей документацией об электронном аукционе, информацию о решении каждого члена аукционной комиссии в отношении каждой заявки на участие в электронном аукционе.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5.3.10. Участник электронного аукциона, который предложил наиболее низкую цену контракта и заявка на участие в таком аукционе которого соответствует требованиям, установленным настоящей документацией об электронном аукционе, признается победителем такого аукциона. В случае, предусмотренном пунктом 5.2.17 части II «ИНСТРУКЦИЯ УЧАСТНИКАМ АУКЦИОНА В ЭЛЕКТРОННОЙ ФОРМЕ», победителем электронного аукциона признается его участник, который предложил наиболее высокую цену за право заключения контракта и заявка на участие в таком аукционе которого соответствует требованиям, установленным настоящей документацией об электронном аукционе.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lastRenderedPageBreak/>
        <w:t>5.3.11. В течение одного часа с момента размещения на электронной площадке и в ЕИС протокола подведения итогов электронного аукциона оператор электронной площадки направляет участникам такого аукциона, вторые части заявок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настоящей документацией об электронном аукционе, уведомления о принятых решениях.</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5.3.12. В течение одного рабочего дня с даты размещения на электронной площадке протокола, указанного в пункте 5.3.8 части II «ИНСТРУКЦИЯ УЧАСТНИКАМ АУКЦИОНА В ЭЛЕКТРОННОЙ ФОРМЕ», </w:t>
      </w:r>
      <w:r w:rsidRPr="005A6C74">
        <w:rPr>
          <w:rStyle w:val="mismatch"/>
          <w:rFonts w:ascii="Arial" w:hAnsi="Arial" w:cs="Arial"/>
          <w:color w:val="000000"/>
          <w:sz w:val="20"/>
          <w:szCs w:val="20"/>
        </w:rPr>
        <w:t>банк на основании соответствующей информации, полученной от оператора электронной площадки,</w:t>
      </w:r>
      <w:r w:rsidRPr="005A6C74">
        <w:rPr>
          <w:rFonts w:ascii="Arial" w:hAnsi="Arial" w:cs="Arial"/>
          <w:sz w:val="20"/>
          <w:szCs w:val="20"/>
        </w:rPr>
        <w:t xml:space="preserve"> прекращает блокирование </w:t>
      </w:r>
      <w:r w:rsidRPr="005A6C74">
        <w:rPr>
          <w:rStyle w:val="mismatch"/>
          <w:rFonts w:ascii="Arial" w:hAnsi="Arial" w:cs="Arial"/>
          <w:color w:val="000000"/>
          <w:sz w:val="20"/>
          <w:szCs w:val="20"/>
        </w:rPr>
        <w:t>денежных средств на специальном счете</w:t>
      </w:r>
      <w:r w:rsidRPr="005A6C74">
        <w:rPr>
          <w:rStyle w:val="mismatch"/>
          <w:rFonts w:ascii="Arial" w:hAnsi="Arial" w:cs="Arial"/>
          <w:sz w:val="20"/>
          <w:szCs w:val="20"/>
        </w:rPr>
        <w:t> участника закупки, подавшего заявку на участие в </w:t>
      </w:r>
      <w:r w:rsidRPr="005A6C74">
        <w:rPr>
          <w:rStyle w:val="mismatch"/>
          <w:rFonts w:ascii="Arial" w:hAnsi="Arial" w:cs="Arial"/>
          <w:color w:val="000000"/>
          <w:sz w:val="20"/>
          <w:szCs w:val="20"/>
        </w:rPr>
        <w:t>открытом конкурсе в электронной форме, конкурсе с ограниченным участием в электронной форме, двухэтапном конкурсе в электронной форме, электронн</w:t>
      </w:r>
      <w:r w:rsidRPr="005A6C74">
        <w:rPr>
          <w:rStyle w:val="mismatch"/>
          <w:rFonts w:ascii="Arial" w:hAnsi="Arial" w:cs="Arial"/>
          <w:sz w:val="20"/>
          <w:szCs w:val="20"/>
        </w:rPr>
        <w:t>ом аукционе, признанную не соответствующей требованиям </w:t>
      </w:r>
      <w:r w:rsidRPr="005A6C74">
        <w:rPr>
          <w:rStyle w:val="mismatch"/>
          <w:rFonts w:ascii="Arial" w:hAnsi="Arial" w:cs="Arial"/>
          <w:color w:val="000000"/>
          <w:sz w:val="20"/>
          <w:szCs w:val="20"/>
        </w:rPr>
        <w:t>документации о закупк</w:t>
      </w:r>
      <w:r w:rsidRPr="005A6C74">
        <w:rPr>
          <w:rStyle w:val="mismatch"/>
          <w:rFonts w:ascii="Arial" w:hAnsi="Arial" w:cs="Arial"/>
          <w:sz w:val="20"/>
          <w:szCs w:val="20"/>
        </w:rPr>
        <w:t>е, в отношении денежных средств в размере обеспечения данной заявки, за исключением случая, предусмотренного</w:t>
      </w:r>
      <w:r w:rsidRPr="005A6C74">
        <w:rPr>
          <w:rStyle w:val="mismatch"/>
          <w:rFonts w:ascii="Arial" w:hAnsi="Arial" w:cs="Arial"/>
          <w:color w:val="000000"/>
          <w:sz w:val="20"/>
          <w:szCs w:val="20"/>
        </w:rPr>
        <w:t xml:space="preserve"> пунктом 5.3.14 части II «ИНСТРУКЦИЯ УЧАСТНИКАМ АУКЦИОНА В ЭЛЕКТРОННОЙ ФОРМЕ</w:t>
      </w:r>
      <w:r w:rsidRPr="005A6C74">
        <w:rPr>
          <w:rFonts w:ascii="Arial" w:hAnsi="Arial" w:cs="Arial"/>
          <w:sz w:val="20"/>
          <w:szCs w:val="20"/>
        </w:rPr>
        <w:t>».</w:t>
      </w:r>
    </w:p>
    <w:p w:rsidR="00C12649" w:rsidRPr="005A6C74" w:rsidRDefault="00C12649" w:rsidP="00C12649">
      <w:pPr>
        <w:autoSpaceDE w:val="0"/>
        <w:autoSpaceDN w:val="0"/>
        <w:adjustRightInd w:val="0"/>
        <w:jc w:val="both"/>
        <w:rPr>
          <w:rStyle w:val="mismatch"/>
          <w:rFonts w:ascii="Arial" w:hAnsi="Arial" w:cs="Arial"/>
          <w:color w:val="000000"/>
          <w:sz w:val="20"/>
          <w:szCs w:val="20"/>
        </w:rPr>
      </w:pPr>
      <w:r w:rsidRPr="005A6C74">
        <w:rPr>
          <w:rStyle w:val="mismatch"/>
          <w:rFonts w:ascii="Arial" w:hAnsi="Arial" w:cs="Arial"/>
          <w:sz w:val="20"/>
          <w:szCs w:val="20"/>
        </w:rPr>
        <w:t xml:space="preserve">5.3.13. Любой участник электронного аукциона, за исключением его участников, заявки на участие в таком аукционе которых получили первые три порядковых номера в соответствии с протоколом подведения итогов такого аукциона, вправе отозвать заявку на участие в таком аукционе, направив уведомление об этом оператору электронной площадки, с момента размещения указанного протокола в единой информационной системе. </w:t>
      </w:r>
    </w:p>
    <w:p w:rsidR="00C12649" w:rsidRPr="005A6C74" w:rsidRDefault="00C12649" w:rsidP="00C12649">
      <w:pPr>
        <w:autoSpaceDE w:val="0"/>
        <w:autoSpaceDN w:val="0"/>
        <w:adjustRightInd w:val="0"/>
        <w:jc w:val="both"/>
        <w:rPr>
          <w:rStyle w:val="mismatch"/>
          <w:rFonts w:ascii="Arial" w:hAnsi="Arial" w:cs="Arial"/>
          <w:color w:val="000000"/>
          <w:sz w:val="20"/>
          <w:szCs w:val="20"/>
        </w:rPr>
      </w:pPr>
      <w:r w:rsidRPr="005A6C74">
        <w:rPr>
          <w:rStyle w:val="mismatch"/>
          <w:rFonts w:ascii="Arial" w:hAnsi="Arial" w:cs="Arial"/>
          <w:sz w:val="20"/>
          <w:szCs w:val="20"/>
        </w:rPr>
        <w:t>В случае отзыва заявки на участие в электронном аукционе оператор электронной площадки в течение одного часа с момента отзыва заявки направляет в банк информацию, на основании которой банк в течение одного рабочего дня прекращает осуществленное блокирование денежных средств на специальном счете участника закупки в размере обеспечения указанной заявки.</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Style w:val="mismatch"/>
          <w:rFonts w:ascii="Arial" w:hAnsi="Arial" w:cs="Arial"/>
          <w:color w:val="000000"/>
          <w:sz w:val="20"/>
          <w:szCs w:val="20"/>
        </w:rPr>
        <w:t>5.3.14. В случае если в течение одного квартала на одной электронной площадке в</w:t>
      </w:r>
      <w:r w:rsidRPr="005A6C74">
        <w:rPr>
          <w:rFonts w:ascii="Arial" w:hAnsi="Arial" w:cs="Arial"/>
          <w:sz w:val="20"/>
          <w:szCs w:val="20"/>
        </w:rPr>
        <w:t xml:space="preserve"> отношении вторых частей трех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поданных одним участником таких закупок, комиссией по осуществлению закупок приняты решения о несоответствии указанных заявок требованиям, предусмотренным документацией о таких закупках, по основаниям, установленным пунктами 1 и 2 части 4 статьи 54.7, пунктом 1 части 6 статьи 69 Федерального закона от 05.04.2013 № 44-ФЗ (за исключением случаев, если этот участник обжаловал данные решения в соответствии с настоящим федеральным законом и по результатам обжалования принято решение о необоснованности данных решений), банк на основании соответствующей информации, полученной от оператора электронной площадки, по истечении 30 дней с даты принятия последнего из данных решений перечисляет в соответствующий бюджет бюджетной системы Российской Федерации денежные средства, в отношении которых осуществлено блокирование, в целях обеспечения последней заявки на специальном счете участника закупки.</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5.3.15. В случае если аукционной комиссией принято решение о несоответствии требованиям, установленным настоящей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t>6. Порядок заключения контракта</w:t>
      </w: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t>6.1. Заключение контракта по результатам электронного аукциона</w:t>
      </w:r>
    </w:p>
    <w:p w:rsidR="00C12649" w:rsidRPr="005A6C74" w:rsidRDefault="00C12649" w:rsidP="00C12649">
      <w:pPr>
        <w:autoSpaceDE w:val="0"/>
        <w:autoSpaceDN w:val="0"/>
        <w:adjustRightInd w:val="0"/>
        <w:jc w:val="both"/>
        <w:rPr>
          <w:rFonts w:ascii="Arial" w:hAnsi="Arial" w:cs="Arial"/>
          <w:bCs/>
          <w:color w:val="000000"/>
          <w:sz w:val="20"/>
          <w:szCs w:val="20"/>
        </w:rPr>
      </w:pPr>
      <w:r w:rsidRPr="005A6C74">
        <w:rPr>
          <w:rFonts w:ascii="Arial" w:hAnsi="Arial" w:cs="Arial"/>
          <w:sz w:val="20"/>
          <w:szCs w:val="20"/>
        </w:rPr>
        <w:t xml:space="preserve">6.1.1. По результатам электронного аукциона контракт заключается с победителем такого аукциона, а в случаях, предусмотренных пунктом 6.1 части II «ИНСТРУКЦИЯ УЧАСТНИКАМ АУКЦИОНА В ЭЛЕКТРОННОЙ ФОРМЕ», с иным участником такого аукциона, заявка которого на участие в таком аукционе в соответствии с пунктом 5.3 части II «ИНСТРУКЦИЯ УЧАСТНИКАМ АУКЦИОНА В ЭЛЕКТРОННОЙ ФОРМЕ» признана соответствующей требованиям, установленным настоящей документацией </w:t>
      </w:r>
      <w:r w:rsidRPr="005A6C74">
        <w:rPr>
          <w:rFonts w:ascii="Arial" w:hAnsi="Arial" w:cs="Arial"/>
          <w:color w:val="000000"/>
          <w:sz w:val="20"/>
          <w:szCs w:val="20"/>
        </w:rPr>
        <w:t>и (или) извещением</w:t>
      </w:r>
      <w:r w:rsidRPr="005A6C74">
        <w:rPr>
          <w:rFonts w:ascii="Arial" w:hAnsi="Arial" w:cs="Arial"/>
          <w:sz w:val="20"/>
          <w:szCs w:val="20"/>
        </w:rPr>
        <w:t xml:space="preserve"> об электронном аукционе.</w:t>
      </w:r>
    </w:p>
    <w:p w:rsidR="00C12649" w:rsidRPr="005A6C74" w:rsidRDefault="00C12649" w:rsidP="00C12649">
      <w:pPr>
        <w:autoSpaceDE w:val="0"/>
        <w:autoSpaceDN w:val="0"/>
        <w:adjustRightInd w:val="0"/>
        <w:jc w:val="both"/>
        <w:rPr>
          <w:rFonts w:ascii="Arial" w:hAnsi="Arial" w:cs="Arial"/>
          <w:color w:val="000000"/>
          <w:sz w:val="20"/>
          <w:szCs w:val="20"/>
          <w:shd w:val="clear" w:color="auto" w:fill="FFFFFF"/>
        </w:rPr>
      </w:pPr>
      <w:r w:rsidRPr="005A6C74">
        <w:rPr>
          <w:rFonts w:ascii="Arial" w:hAnsi="Arial" w:cs="Arial"/>
          <w:sz w:val="20"/>
          <w:szCs w:val="20"/>
        </w:rPr>
        <w:t xml:space="preserve">6.1.2. Заказчик, </w:t>
      </w:r>
      <w:r w:rsidRPr="005A6C74">
        <w:rPr>
          <w:rFonts w:ascii="Arial" w:hAnsi="Arial" w:cs="Arial"/>
          <w:i/>
          <w:sz w:val="20"/>
          <w:szCs w:val="20"/>
        </w:rPr>
        <w:t>уполномоченный орган, уполномоченное учреждение</w:t>
      </w:r>
      <w:r w:rsidRPr="005A6C74">
        <w:rPr>
          <w:rFonts w:ascii="Arial" w:hAnsi="Arial" w:cs="Arial"/>
          <w:sz w:val="20"/>
          <w:szCs w:val="20"/>
        </w:rPr>
        <w:t xml:space="preserve"> в течение пяти дней с даты размещения в ЕИС протокола, указанного в пункте 5.3.8 части II «ИНСТРУКЦИЯ УЧАСТНИКАМ АУКЦИОНА В ЭЛЕКТРОННОЙ ФОРМЕ», </w:t>
      </w:r>
      <w:r w:rsidRPr="005A6C74">
        <w:rPr>
          <w:rFonts w:ascii="Arial" w:hAnsi="Arial" w:cs="Arial"/>
          <w:color w:val="000000"/>
          <w:sz w:val="20"/>
          <w:szCs w:val="20"/>
        </w:rPr>
        <w:t xml:space="preserve">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в проект контракта, прилагаемый к документации или извещению о закупке, цены контракта, предложенной участником закупки, с которым заключается контракт, либо предложения о цене за право заключения контракта в случае, предусмотренном </w:t>
      </w:r>
      <w:r w:rsidRPr="005A6C74">
        <w:rPr>
          <w:rFonts w:ascii="Arial" w:hAnsi="Arial" w:cs="Arial"/>
          <w:sz w:val="20"/>
          <w:szCs w:val="20"/>
        </w:rPr>
        <w:t>пунктом 5.2.17 части II «ИНСТРУКЦИЯ УЧАСТНИКАМ АУКЦИОНА В ЭЛЕКТРОННОЙ ФОРМЕ»,</w:t>
      </w:r>
      <w:r w:rsidRPr="005A6C74">
        <w:rPr>
          <w:rFonts w:ascii="Arial" w:hAnsi="Arial" w:cs="Arial"/>
          <w:color w:val="000000"/>
          <w:sz w:val="20"/>
          <w:szCs w:val="20"/>
        </w:rPr>
        <w:t xml:space="preserve"> информации о товаре (товарном знаке и (или) конкретных показателях товара).</w:t>
      </w:r>
      <w:r w:rsidRPr="005A6C74">
        <w:rPr>
          <w:rFonts w:ascii="Arial" w:hAnsi="Arial" w:cs="Arial"/>
          <w:color w:val="000000"/>
          <w:sz w:val="20"/>
          <w:szCs w:val="20"/>
          <w:shd w:val="clear" w:color="auto" w:fill="FFFF00"/>
        </w:rPr>
        <w:t xml:space="preserve"> </w:t>
      </w:r>
    </w:p>
    <w:p w:rsidR="00C12649" w:rsidRPr="005A6C74" w:rsidRDefault="00C12649" w:rsidP="00C12649">
      <w:pPr>
        <w:autoSpaceDE w:val="0"/>
        <w:autoSpaceDN w:val="0"/>
        <w:adjustRightInd w:val="0"/>
        <w:jc w:val="both"/>
        <w:rPr>
          <w:rFonts w:ascii="Arial" w:hAnsi="Arial" w:cs="Arial"/>
          <w:color w:val="000000"/>
          <w:sz w:val="20"/>
          <w:szCs w:val="20"/>
          <w:shd w:val="clear" w:color="auto" w:fill="FFFFFF"/>
        </w:rPr>
      </w:pPr>
      <w:r w:rsidRPr="005A6C74">
        <w:rPr>
          <w:rFonts w:ascii="Arial" w:hAnsi="Arial" w:cs="Arial"/>
          <w:sz w:val="20"/>
          <w:szCs w:val="20"/>
        </w:rPr>
        <w:t xml:space="preserve">6.1.3. В течение пяти дней с даты размещения заказчиком, </w:t>
      </w:r>
      <w:r w:rsidRPr="005A6C74">
        <w:rPr>
          <w:rFonts w:ascii="Arial" w:hAnsi="Arial" w:cs="Arial"/>
          <w:i/>
          <w:sz w:val="20"/>
          <w:szCs w:val="20"/>
        </w:rPr>
        <w:t>уполномоченным органом, уполномоченным учреждением</w:t>
      </w:r>
      <w:r w:rsidRPr="005A6C74">
        <w:rPr>
          <w:rFonts w:ascii="Arial" w:hAnsi="Arial" w:cs="Arial"/>
          <w:sz w:val="20"/>
          <w:szCs w:val="20"/>
        </w:rPr>
        <w:t xml:space="preserve"> в ЕИС проекта контракта </w:t>
      </w:r>
      <w:r w:rsidRPr="005A6C74">
        <w:rPr>
          <w:rFonts w:ascii="Arial" w:hAnsi="Arial" w:cs="Arial"/>
          <w:color w:val="000000"/>
          <w:sz w:val="20"/>
          <w:szCs w:val="20"/>
        </w:rPr>
        <w:t xml:space="preserve">победитель 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w:t>
      </w:r>
      <w:r w:rsidRPr="005A6C74">
        <w:rPr>
          <w:rFonts w:ascii="Arial" w:hAnsi="Arial" w:cs="Arial"/>
          <w:sz w:val="20"/>
          <w:szCs w:val="20"/>
        </w:rPr>
        <w:t xml:space="preserve">В случае если при </w:t>
      </w:r>
      <w:r w:rsidRPr="005A6C74">
        <w:rPr>
          <w:rFonts w:ascii="Arial" w:hAnsi="Arial" w:cs="Arial"/>
          <w:sz w:val="20"/>
          <w:szCs w:val="20"/>
        </w:rPr>
        <w:lastRenderedPageBreak/>
        <w:t xml:space="preserve">проведении такого аукциона цена контракта снижена на 25 процентов и более от начальной (максимальной) цены контракта, победитель такого аукциона </w:t>
      </w:r>
      <w:r w:rsidRPr="005A6C74">
        <w:rPr>
          <w:rFonts w:ascii="Arial" w:hAnsi="Arial" w:cs="Arial"/>
          <w:color w:val="000000"/>
          <w:sz w:val="20"/>
          <w:szCs w:val="20"/>
          <w:shd w:val="clear" w:color="auto" w:fill="FFFFFF"/>
        </w:rPr>
        <w:t>одновременно</w:t>
      </w:r>
      <w:r w:rsidRPr="005A6C74">
        <w:rPr>
          <w:rFonts w:ascii="Arial" w:hAnsi="Arial" w:cs="Arial"/>
          <w:sz w:val="20"/>
          <w:szCs w:val="20"/>
        </w:rPr>
        <w:t xml:space="preserve"> предоставляет обеспечение исполнения контракта в соответствии с пунктом 1.12.1 части II «ИНСТРУКЦИЯ УЧАСТНИКАМ АУКЦИОНА В ЭЛЕКТРОННОЙ ФОРМЕ», обеспечение исполнения контракта или информацию, предусмотренные пунктом 1.12.2 части II «ИНСТРУКЦИЯ УЧАСТНИКАМ АУКЦИОНА В ЭЛЕКТРОННОЙ ФОРМЕ», а также обоснование цены контракта в соответствии с пунктом 1.12.6 части II «ИНСТРУКЦИЯ УЧАСТНИКАМ АУКЦИОНА В ЭЛЕКТРОННОЙ ФОРМЕ»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оказываемой в экстренной или неотложной форме, лекарственных средств, топлива).</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6.1.4. </w:t>
      </w:r>
      <w:r w:rsidRPr="005A6C74">
        <w:rPr>
          <w:rFonts w:ascii="Arial" w:hAnsi="Arial" w:cs="Arial"/>
          <w:color w:val="000000"/>
          <w:sz w:val="20"/>
          <w:szCs w:val="20"/>
        </w:rPr>
        <w:t xml:space="preserve">В течение пяти дней с даты размещения заказчиком в единой информационной системе проекта контракта победитель электронной процедуры, с которым заключается контракт, в случае наличия разногласий по проекту контракта, размещенному в соответствии </w:t>
      </w:r>
      <w:r w:rsidRPr="005A6C74">
        <w:rPr>
          <w:rFonts w:ascii="Arial" w:hAnsi="Arial" w:cs="Arial"/>
          <w:sz w:val="20"/>
          <w:szCs w:val="20"/>
        </w:rPr>
        <w:t>с пунктом 6.1.2 части II «ИНСТРУКЦИЯ УЧАСТНИКАМ АУКЦИОНА В ЭЛЕКТРОННОЙ ФОРМЕ»,</w:t>
      </w:r>
      <w:r w:rsidRPr="005A6C74">
        <w:rPr>
          <w:rFonts w:ascii="Arial" w:hAnsi="Arial" w:cs="Arial"/>
          <w:color w:val="000000"/>
          <w:sz w:val="20"/>
          <w:szCs w:val="20"/>
        </w:rPr>
        <w:t xml:space="preserve">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электронной процедуры,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электронной процедуре, с указанием соответствующих положений данных документов.</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6.1.5. </w:t>
      </w:r>
      <w:r w:rsidRPr="005A6C74">
        <w:rPr>
          <w:rFonts w:ascii="Arial" w:hAnsi="Arial" w:cs="Arial"/>
          <w:color w:val="000000"/>
          <w:sz w:val="20"/>
          <w:szCs w:val="20"/>
        </w:rPr>
        <w:t>В течение трех рабочих дней с даты размещения победителем электронного аукциона на электронной площадке в соответствии с </w:t>
      </w:r>
      <w:r w:rsidRPr="005A6C74">
        <w:rPr>
          <w:rFonts w:ascii="Arial" w:hAnsi="Arial" w:cs="Arial"/>
          <w:sz w:val="20"/>
          <w:szCs w:val="20"/>
        </w:rPr>
        <w:t>пунктом 6.1.4 части II «ИНСТРУКЦИЯ УЧАСТНИКАМ АУКЦИОНА В ЭЛЕКТРОННОЙ ФОРМЕ»</w:t>
      </w:r>
      <w:r w:rsidRPr="005A6C74">
        <w:rPr>
          <w:rFonts w:ascii="Arial" w:hAnsi="Arial" w:cs="Arial"/>
          <w:color w:val="000000"/>
          <w:sz w:val="20"/>
          <w:szCs w:val="20"/>
        </w:rPr>
        <w:t>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размещает в единой информационной системе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электронной процедуры. 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w:t>
      </w:r>
      <w:r w:rsidRPr="005A6C74">
        <w:rPr>
          <w:rFonts w:ascii="Arial" w:hAnsi="Arial" w:cs="Arial"/>
          <w:sz w:val="20"/>
          <w:szCs w:val="20"/>
        </w:rPr>
        <w:t>пунктом 6.1.4 части II «ИНСТРУКЦИЯ УЧАСТНИКАМ АУКЦИОНА В ЭЛЕКТРОННОЙ ФОРМЕ»</w:t>
      </w:r>
      <w:r w:rsidRPr="005A6C74">
        <w:rPr>
          <w:rFonts w:ascii="Arial" w:hAnsi="Arial" w:cs="Arial"/>
          <w:color w:val="000000"/>
          <w:sz w:val="20"/>
          <w:szCs w:val="20"/>
          <w:shd w:val="clear" w:color="auto" w:fill="FFFFFF"/>
        </w:rPr>
        <w:t>.</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6.1.6. В течение трех рабочих дней с даты размещения заказчиком в ЕИС документов, предусмотренных пунктом 6.1.5 части II «ИНСТРУКЦИЯ УЧАСТНИКАМ АУКЦИОНА В ЭЛЕКТРОННОЙ ФОРМЕ», </w:t>
      </w:r>
      <w:r w:rsidRPr="005A6C74">
        <w:rPr>
          <w:rFonts w:ascii="Arial" w:hAnsi="Arial" w:cs="Arial"/>
          <w:color w:val="000000"/>
          <w:sz w:val="20"/>
          <w:szCs w:val="20"/>
        </w:rPr>
        <w:t xml:space="preserve">победитель электронной процедуры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r w:rsidRPr="005A6C74">
        <w:rPr>
          <w:rFonts w:ascii="Arial" w:hAnsi="Arial" w:cs="Arial"/>
          <w:sz w:val="20"/>
          <w:szCs w:val="20"/>
        </w:rPr>
        <w:t>пунктом 6.1.3 части II «ИНСТРУКЦИЯ УЧАСТНИКАМ АУКЦИОНА В ЭЛЕКТРОННОЙ ФОРМЕ»</w:t>
      </w:r>
      <w:r w:rsidRPr="005A6C74">
        <w:rPr>
          <w:rFonts w:ascii="Arial" w:hAnsi="Arial" w:cs="Arial"/>
          <w:color w:val="000000"/>
          <w:sz w:val="20"/>
          <w:szCs w:val="20"/>
        </w:rPr>
        <w:t>, подтверждающие предоставление обеспечения исполнения контракта и подписанные усиленной электронной подписью указанного лица</w:t>
      </w:r>
      <w:r w:rsidRPr="005A6C74">
        <w:rPr>
          <w:rFonts w:ascii="Arial" w:hAnsi="Arial" w:cs="Arial"/>
          <w:color w:val="000000"/>
          <w:sz w:val="20"/>
          <w:szCs w:val="20"/>
          <w:shd w:val="clear" w:color="auto" w:fill="FFFFFF"/>
        </w:rPr>
        <w:t>.</w:t>
      </w:r>
    </w:p>
    <w:p w:rsidR="00C12649" w:rsidRPr="005A6C74" w:rsidRDefault="00C12649" w:rsidP="00C12649">
      <w:pPr>
        <w:autoSpaceDE w:val="0"/>
        <w:autoSpaceDN w:val="0"/>
        <w:adjustRightInd w:val="0"/>
        <w:jc w:val="both"/>
        <w:rPr>
          <w:rFonts w:ascii="Arial" w:hAnsi="Arial" w:cs="Arial"/>
          <w:color w:val="000000"/>
          <w:sz w:val="20"/>
          <w:szCs w:val="20"/>
          <w:shd w:val="clear" w:color="auto" w:fill="FFFFFF"/>
        </w:rPr>
      </w:pPr>
      <w:r w:rsidRPr="005A6C74">
        <w:rPr>
          <w:rFonts w:ascii="Arial" w:hAnsi="Arial" w:cs="Arial"/>
          <w:sz w:val="20"/>
          <w:szCs w:val="20"/>
        </w:rPr>
        <w:t xml:space="preserve">6.1.7. </w:t>
      </w:r>
      <w:r w:rsidRPr="005A6C74">
        <w:rPr>
          <w:rFonts w:ascii="Arial" w:hAnsi="Arial" w:cs="Arial"/>
          <w:color w:val="000000"/>
          <w:sz w:val="20"/>
          <w:szCs w:val="20"/>
        </w:rPr>
        <w:t>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электронной процедуры,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w:t>
      </w:r>
      <w:r w:rsidRPr="005A6C74">
        <w:rPr>
          <w:rFonts w:ascii="Arial" w:hAnsi="Arial" w:cs="Arial"/>
          <w:color w:val="000000"/>
          <w:sz w:val="20"/>
          <w:szCs w:val="20"/>
          <w:shd w:val="clear" w:color="auto" w:fill="FFFFFF"/>
        </w:rPr>
        <w:t>.</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6.1.8. </w:t>
      </w:r>
      <w:r w:rsidRPr="005A6C74">
        <w:rPr>
          <w:rFonts w:ascii="Arial" w:hAnsi="Arial" w:cs="Arial"/>
          <w:color w:val="000000"/>
          <w:sz w:val="20"/>
          <w:szCs w:val="20"/>
        </w:rPr>
        <w:t>С момента размещения в единой информационной системе предусмотренного </w:t>
      </w:r>
      <w:r w:rsidRPr="005A6C74">
        <w:rPr>
          <w:rFonts w:ascii="Arial" w:hAnsi="Arial" w:cs="Arial"/>
          <w:sz w:val="20"/>
          <w:szCs w:val="20"/>
        </w:rPr>
        <w:t>пунктом 6.1.7 части II «ИНСТРУКЦИЯ УЧАСТНИКАМ АУКЦИОНА В ЭЛЕКТРОННОЙ ФОРМЕ»</w:t>
      </w:r>
      <w:r w:rsidRPr="005A6C74">
        <w:rPr>
          <w:rFonts w:ascii="Arial" w:hAnsi="Arial" w:cs="Arial"/>
          <w:color w:val="000000"/>
          <w:sz w:val="20"/>
          <w:szCs w:val="20"/>
        </w:rPr>
        <w:t> и подписанного заказчиком контракта он считается заключенным</w:t>
      </w:r>
      <w:r w:rsidRPr="005A6C74">
        <w:rPr>
          <w:rFonts w:ascii="Arial" w:hAnsi="Arial" w:cs="Arial"/>
          <w:color w:val="000000"/>
          <w:sz w:val="20"/>
          <w:szCs w:val="20"/>
          <w:shd w:val="clear" w:color="auto" w:fill="FFFFFF"/>
        </w:rPr>
        <w:t>.</w:t>
      </w:r>
    </w:p>
    <w:p w:rsidR="00C12649" w:rsidRPr="005A6C74" w:rsidRDefault="00C12649" w:rsidP="00C12649">
      <w:pPr>
        <w:autoSpaceDE w:val="0"/>
        <w:autoSpaceDN w:val="0"/>
        <w:adjustRightInd w:val="0"/>
        <w:jc w:val="both"/>
        <w:rPr>
          <w:rFonts w:ascii="Arial" w:hAnsi="Arial" w:cs="Arial"/>
          <w:color w:val="000000"/>
          <w:sz w:val="20"/>
          <w:szCs w:val="20"/>
          <w:shd w:val="clear" w:color="auto" w:fill="FFFFFF"/>
        </w:rPr>
      </w:pPr>
      <w:r w:rsidRPr="005A6C74">
        <w:rPr>
          <w:rFonts w:ascii="Arial" w:hAnsi="Arial" w:cs="Arial"/>
          <w:sz w:val="20"/>
          <w:szCs w:val="20"/>
        </w:rPr>
        <w:t xml:space="preserve">6.1.9. </w:t>
      </w:r>
      <w:r w:rsidRPr="005A6C74">
        <w:rPr>
          <w:rFonts w:ascii="Arial" w:hAnsi="Arial" w:cs="Arial"/>
          <w:color w:val="000000"/>
          <w:sz w:val="20"/>
          <w:szCs w:val="20"/>
        </w:rPr>
        <w:t>Контракт заключается на условиях, указанных в документации и (или) извещении об электронном аукционе, заявке победителя электронной процедуры, по цене, предложенной победителем.</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6.1.10. </w:t>
      </w:r>
      <w:r w:rsidRPr="005A6C74">
        <w:rPr>
          <w:rFonts w:ascii="Arial" w:hAnsi="Arial" w:cs="Arial"/>
          <w:color w:val="000000"/>
          <w:sz w:val="20"/>
          <w:szCs w:val="20"/>
        </w:rPr>
        <w:t>Блокирование денежных средств на специальном счете победителя в целях обеспечения заявки на участие в электронном аукционе прекращается в сроки, установленные </w:t>
      </w:r>
      <w:r w:rsidRPr="005A6C74">
        <w:rPr>
          <w:rFonts w:ascii="Arial" w:hAnsi="Arial" w:cs="Arial"/>
          <w:sz w:val="20"/>
          <w:szCs w:val="20"/>
        </w:rPr>
        <w:t>частью 8 статьи 44 Федерального закона от 05.04.2013 № 44-ФЗ</w:t>
      </w:r>
      <w:r w:rsidRPr="005A6C74">
        <w:rPr>
          <w:rFonts w:ascii="Arial" w:hAnsi="Arial" w:cs="Arial"/>
          <w:color w:val="000000"/>
          <w:sz w:val="20"/>
          <w:szCs w:val="20"/>
          <w:shd w:val="clear" w:color="auto" w:fill="FFFFFF"/>
        </w:rPr>
        <w:t>.</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6.1.11. В случае, предусмотренном пунктом 5.2.17 части II «ИНСТРУКЦИЯ УЧАСТНИКАМ АУКЦИОНА В ЭЛЕКТРОННОЙ ФОРМЕ», </w:t>
      </w:r>
      <w:r w:rsidRPr="005A6C74">
        <w:rPr>
          <w:rFonts w:ascii="Arial" w:hAnsi="Arial" w:cs="Arial"/>
          <w:color w:val="000000"/>
          <w:sz w:val="20"/>
          <w:szCs w:val="20"/>
          <w:shd w:val="clear" w:color="auto" w:fill="FFFFFF"/>
        </w:rPr>
        <w:t>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исполнения контракта.</w:t>
      </w:r>
    </w:p>
    <w:p w:rsidR="00C12649" w:rsidRPr="005A6C74" w:rsidRDefault="00C12649" w:rsidP="00C12649">
      <w:pPr>
        <w:autoSpaceDE w:val="0"/>
        <w:autoSpaceDN w:val="0"/>
        <w:adjustRightInd w:val="0"/>
        <w:jc w:val="both"/>
        <w:rPr>
          <w:rFonts w:ascii="Arial" w:hAnsi="Arial" w:cs="Arial"/>
          <w:color w:val="000000"/>
          <w:sz w:val="20"/>
          <w:szCs w:val="20"/>
          <w:shd w:val="clear" w:color="auto" w:fill="FFFFFF"/>
        </w:rPr>
      </w:pPr>
      <w:r w:rsidRPr="005A6C74">
        <w:rPr>
          <w:rFonts w:ascii="Arial" w:hAnsi="Arial" w:cs="Arial"/>
          <w:sz w:val="20"/>
          <w:szCs w:val="20"/>
        </w:rPr>
        <w:lastRenderedPageBreak/>
        <w:t xml:space="preserve">6.1.12. </w:t>
      </w:r>
      <w:r w:rsidRPr="005A6C74">
        <w:rPr>
          <w:rFonts w:ascii="Arial" w:hAnsi="Arial" w:cs="Arial"/>
          <w:color w:val="000000"/>
          <w:sz w:val="20"/>
          <w:szCs w:val="20"/>
        </w:rPr>
        <w:t xml:space="preserve">Победитель электронной процедуры (за исключением победителя, предусмотренного п. 6.1.13 </w:t>
      </w:r>
      <w:r w:rsidRPr="005A6C74">
        <w:rPr>
          <w:rFonts w:ascii="Arial" w:hAnsi="Arial" w:cs="Arial"/>
          <w:sz w:val="20"/>
          <w:szCs w:val="20"/>
        </w:rPr>
        <w:t>ч. II «ИНСТРУКЦИЯ УЧАСТНИКАМ АУКЦИОНА В ЭЛЕКТРОННОЙ ФОРМЕ»</w:t>
      </w:r>
      <w:r w:rsidRPr="005A6C74">
        <w:rPr>
          <w:rFonts w:ascii="Arial" w:hAnsi="Arial" w:cs="Arial"/>
          <w:color w:val="000000"/>
          <w:sz w:val="20"/>
          <w:szCs w:val="20"/>
        </w:rPr>
        <w:t xml:space="preserve">) признается заказчиком уклонившимся от заключения контракта в случае, если в сроки, предусмотренные </w:t>
      </w:r>
      <w:r w:rsidRPr="005A6C74">
        <w:rPr>
          <w:rFonts w:ascii="Arial" w:hAnsi="Arial" w:cs="Arial"/>
          <w:sz w:val="20"/>
          <w:szCs w:val="20"/>
        </w:rPr>
        <w:t>пунктом 6.1 части II «ИНСТРУКЦИЯ УЧАСТНИКАМ АУКЦИОНА В ЭЛЕКТРОННОЙ ФОРМЕ»,</w:t>
      </w:r>
      <w:r w:rsidRPr="005A6C74">
        <w:rPr>
          <w:rFonts w:ascii="Arial" w:hAnsi="Arial" w:cs="Arial"/>
          <w:color w:val="000000"/>
          <w:sz w:val="20"/>
          <w:szCs w:val="20"/>
        </w:rPr>
        <w:t xml:space="preserve">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w:t>
      </w:r>
      <w:r w:rsidRPr="005A6C74">
        <w:rPr>
          <w:rFonts w:ascii="Arial" w:hAnsi="Arial" w:cs="Arial"/>
          <w:sz w:val="20"/>
          <w:szCs w:val="20"/>
        </w:rPr>
        <w:t xml:space="preserve">пунктом 6.1.4 части II «ИНСТРУКЦИЯ УЧАСТНИКАМ АУКЦИОНА В ЭЛЕКТРОННОЙ ФОРМЕ», </w:t>
      </w:r>
      <w:r w:rsidRPr="005A6C74">
        <w:rPr>
          <w:rFonts w:ascii="Arial" w:hAnsi="Arial" w:cs="Arial"/>
          <w:color w:val="000000"/>
          <w:sz w:val="20"/>
          <w:szCs w:val="20"/>
        </w:rPr>
        <w:t>или не исполнил требования, предусмотренные </w:t>
      </w:r>
      <w:r w:rsidRPr="005A6C74">
        <w:rPr>
          <w:rFonts w:ascii="Arial" w:hAnsi="Arial" w:cs="Arial"/>
          <w:sz w:val="20"/>
          <w:szCs w:val="20"/>
        </w:rPr>
        <w:t>пунктом 1.12 части II «ИНСТРУКЦИЯ УЧАСТНИКАМ АУКЦИОНА В ЭЛЕКТРОННОЙ ФОРМЕ»</w:t>
      </w:r>
      <w:r w:rsidRPr="005A6C74">
        <w:rPr>
          <w:rFonts w:ascii="Arial" w:hAnsi="Arial" w:cs="Arial"/>
          <w:color w:val="000000"/>
          <w:sz w:val="20"/>
          <w:szCs w:val="20"/>
        </w:rPr>
        <w:t xml:space="preserve"> (в случае снижения при проведении электронного аукциона цены контракта на 25% и более от начальной (максимальной) цены контракта). При этом заказчик не позднее одного рабочего дня, следующего за днем признания победителя электронной процедуры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6.1.13. В </w:t>
      </w:r>
      <w:r w:rsidRPr="005A6C74">
        <w:rPr>
          <w:rFonts w:ascii="Arial" w:hAnsi="Arial" w:cs="Arial"/>
          <w:color w:val="000000"/>
          <w:sz w:val="20"/>
          <w:szCs w:val="20"/>
        </w:rPr>
        <w:t>случае если победитель электронной процедуры признан уклонившимся от заключения контракта, заказчик вправе заключить контракт с участником такой процедуры, заявке которого присвоен второй номер. Этот участник признается победителем такой процедуры,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с даты признания победителя такой процедуры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электронной процедуре</w:t>
      </w:r>
      <w:r w:rsidRPr="005A6C74">
        <w:rPr>
          <w:rFonts w:ascii="Arial" w:hAnsi="Arial" w:cs="Arial"/>
          <w:color w:val="000000"/>
          <w:sz w:val="20"/>
          <w:szCs w:val="20"/>
          <w:shd w:val="clear" w:color="auto" w:fill="FFFFFF"/>
        </w:rPr>
        <w:t>.</w:t>
      </w:r>
    </w:p>
    <w:p w:rsidR="00C12649" w:rsidRPr="005A6C74" w:rsidRDefault="00C12649" w:rsidP="00C12649">
      <w:pPr>
        <w:autoSpaceDE w:val="0"/>
        <w:autoSpaceDN w:val="0"/>
        <w:adjustRightInd w:val="0"/>
        <w:jc w:val="both"/>
        <w:rPr>
          <w:rFonts w:ascii="Arial" w:hAnsi="Arial" w:cs="Arial"/>
          <w:color w:val="000000"/>
          <w:sz w:val="20"/>
          <w:szCs w:val="20"/>
          <w:shd w:val="clear" w:color="auto" w:fill="FFFFFF"/>
        </w:rPr>
      </w:pPr>
      <w:r w:rsidRPr="005A6C74">
        <w:rPr>
          <w:rFonts w:ascii="Arial" w:hAnsi="Arial" w:cs="Arial"/>
          <w:sz w:val="20"/>
          <w:szCs w:val="20"/>
        </w:rPr>
        <w:t xml:space="preserve">6.1.14. </w:t>
      </w:r>
      <w:r w:rsidRPr="005A6C74">
        <w:rPr>
          <w:rFonts w:ascii="Arial" w:hAnsi="Arial" w:cs="Arial"/>
          <w:color w:val="000000"/>
          <w:sz w:val="20"/>
          <w:szCs w:val="20"/>
        </w:rPr>
        <w:t>Участник электронной процедуры, признанный победителем электронной процедуры в соответствии с </w:t>
      </w:r>
      <w:r w:rsidRPr="005A6C74">
        <w:rPr>
          <w:rFonts w:ascii="Arial" w:hAnsi="Arial" w:cs="Arial"/>
          <w:sz w:val="20"/>
          <w:szCs w:val="20"/>
        </w:rPr>
        <w:t xml:space="preserve">пунктом 6.1.13 части II «ИНСТРУКЦИЯ УЧАСТНИКАМ АУКЦИОНА В ЭЛЕКТРОННОЙ ФОРМЕ», </w:t>
      </w:r>
      <w:r w:rsidRPr="005A6C74">
        <w:rPr>
          <w:rFonts w:ascii="Arial" w:hAnsi="Arial" w:cs="Arial"/>
          <w:color w:val="000000"/>
          <w:sz w:val="20"/>
          <w:szCs w:val="20"/>
        </w:rPr>
        <w:t>вправе подписать проект контракта или разместить предусмотренный </w:t>
      </w:r>
      <w:r w:rsidRPr="005A6C74">
        <w:rPr>
          <w:rFonts w:ascii="Arial" w:hAnsi="Arial" w:cs="Arial"/>
          <w:sz w:val="20"/>
          <w:szCs w:val="20"/>
        </w:rPr>
        <w:t>пунктом 6.1.4 части II «ИНСТРУКЦИЯ УЧАСТНИКАМ АУКЦИОНА В ЭЛЕКТРОННОЙ ФОРМЕ»</w:t>
      </w:r>
      <w:r w:rsidRPr="005A6C74">
        <w:rPr>
          <w:rFonts w:ascii="Arial" w:hAnsi="Arial" w:cs="Arial"/>
          <w:color w:val="000000"/>
          <w:sz w:val="20"/>
          <w:szCs w:val="20"/>
        </w:rPr>
        <w:t> протокол разногласий в порядке и сроки, которые предусмотрены настоящей статьей, либо отказаться от заключения контракта. 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о закупке, а в случае, предусмотренном пунктом </w:t>
      </w:r>
      <w:r w:rsidRPr="005A6C74">
        <w:rPr>
          <w:rFonts w:ascii="Arial" w:hAnsi="Arial" w:cs="Arial"/>
          <w:sz w:val="20"/>
          <w:szCs w:val="20"/>
        </w:rPr>
        <w:t>5.2.17 части II «ИНСТРУКЦИЯ УЧАСТНИКАМ АУКЦИОНА В ЭЛЕКТРОННОЙ ФОРМЕ»,</w:t>
      </w:r>
      <w:r w:rsidRPr="005A6C74">
        <w:rPr>
          <w:rFonts w:ascii="Arial" w:hAnsi="Arial" w:cs="Arial"/>
          <w:color w:val="000000"/>
          <w:sz w:val="20"/>
          <w:szCs w:val="20"/>
          <w:shd w:val="clear" w:color="auto" w:fill="FFFFFF"/>
        </w:rPr>
        <w:t xml:space="preserve">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color w:val="000000"/>
          <w:sz w:val="20"/>
          <w:szCs w:val="20"/>
        </w:rPr>
        <w:t>Этот победитель считается уклонившимся от заключения контракта в случае неисполнения требований пункта </w:t>
      </w:r>
      <w:r w:rsidRPr="005A6C74">
        <w:rPr>
          <w:rFonts w:ascii="Arial" w:hAnsi="Arial" w:cs="Arial"/>
          <w:sz w:val="20"/>
          <w:szCs w:val="20"/>
        </w:rPr>
        <w:t>6.1.6 части II «ИНСТРУКЦИЯ УЧАСТНИКАМ АУКЦИОНА В ЭЛЕКТРОННОЙ ФОРМЕ»</w:t>
      </w:r>
      <w:r w:rsidRPr="005A6C74">
        <w:rPr>
          <w:rFonts w:ascii="Arial" w:hAnsi="Arial" w:cs="Arial"/>
          <w:color w:val="000000"/>
          <w:sz w:val="20"/>
          <w:szCs w:val="20"/>
        </w:rPr>
        <w:t> и (или) непредоставления обеспечения исполнения контракта либо неисполнения требования, предусмотренного </w:t>
      </w:r>
      <w:r w:rsidRPr="005A6C74">
        <w:rPr>
          <w:rFonts w:ascii="Arial" w:hAnsi="Arial" w:cs="Arial"/>
          <w:sz w:val="20"/>
          <w:szCs w:val="20"/>
        </w:rPr>
        <w:t>статьей 37 Федерального закона от 05.04.2013 № 44-ФЗ</w:t>
      </w:r>
      <w:r w:rsidRPr="005A6C74">
        <w:rPr>
          <w:rFonts w:ascii="Arial" w:hAnsi="Arial" w:cs="Arial"/>
          <w:color w:val="000000"/>
          <w:sz w:val="20"/>
          <w:szCs w:val="20"/>
        </w:rPr>
        <w:t>, в случае подписания проекта контракта в соответствии с пунктом </w:t>
      </w:r>
      <w:r w:rsidRPr="005A6C74">
        <w:rPr>
          <w:rFonts w:ascii="Arial" w:hAnsi="Arial" w:cs="Arial"/>
          <w:sz w:val="20"/>
          <w:szCs w:val="20"/>
        </w:rPr>
        <w:t>6.1.3 части II «ИНСТРУКЦИЯ УЧАСТНИКАМ АУКЦИОНА В ЭЛЕКТРОННОЙ ФОРМЕ.</w:t>
      </w:r>
      <w:r w:rsidRPr="005A6C74">
        <w:rPr>
          <w:rFonts w:ascii="Arial" w:hAnsi="Arial" w:cs="Arial"/>
          <w:color w:val="000000"/>
          <w:sz w:val="20"/>
          <w:szCs w:val="20"/>
        </w:rPr>
        <w:t xml:space="preserve"> Такой победитель признается отказавшимся от заключения контракта в случае, если в срок, предусмотренный пунктом </w:t>
      </w:r>
      <w:r w:rsidRPr="005A6C74">
        <w:rPr>
          <w:rFonts w:ascii="Arial" w:hAnsi="Arial" w:cs="Arial"/>
          <w:sz w:val="20"/>
          <w:szCs w:val="20"/>
        </w:rPr>
        <w:t>6.1.3</w:t>
      </w:r>
      <w:r w:rsidRPr="005A6C74">
        <w:rPr>
          <w:rFonts w:ascii="Arial" w:hAnsi="Arial" w:cs="Arial"/>
          <w:sz w:val="20"/>
          <w:szCs w:val="20"/>
          <w:shd w:val="clear" w:color="auto" w:fill="FFFF00"/>
        </w:rPr>
        <w:t xml:space="preserve"> </w:t>
      </w:r>
      <w:r w:rsidRPr="005A6C74">
        <w:rPr>
          <w:rFonts w:ascii="Arial" w:hAnsi="Arial" w:cs="Arial"/>
          <w:sz w:val="20"/>
          <w:szCs w:val="20"/>
        </w:rPr>
        <w:t>части II «ИНСТРУКЦИЯ УЧАСТНИКАМ АУКЦИОНА В ЭЛЕКТРОННОЙ ФОРМЕ</w:t>
      </w:r>
      <w:r w:rsidRPr="005A6C74">
        <w:rPr>
          <w:rFonts w:ascii="Arial" w:hAnsi="Arial" w:cs="Arial"/>
          <w:color w:val="000000"/>
          <w:sz w:val="20"/>
          <w:szCs w:val="20"/>
          <w:shd w:val="clear" w:color="auto" w:fill="FFFFFF"/>
        </w:rPr>
        <w:t>, он не подписал проект контракта или не направил протокол разногласий. Электронная процедура признается несостоявшейся в случае, если этот победитель признан уклонившимся от заключения контракта или отказался от заключения контракта.</w:t>
      </w:r>
    </w:p>
    <w:p w:rsidR="00C12649" w:rsidRPr="005A6C74" w:rsidRDefault="00C12649" w:rsidP="00C12649">
      <w:pPr>
        <w:autoSpaceDE w:val="0"/>
        <w:autoSpaceDN w:val="0"/>
        <w:adjustRightInd w:val="0"/>
        <w:jc w:val="both"/>
        <w:rPr>
          <w:rFonts w:ascii="Arial" w:hAnsi="Arial" w:cs="Arial"/>
          <w:color w:val="000000"/>
          <w:sz w:val="20"/>
          <w:szCs w:val="20"/>
          <w:shd w:val="clear" w:color="auto" w:fill="FFFFFF"/>
        </w:rPr>
      </w:pPr>
      <w:r w:rsidRPr="005A6C74">
        <w:rPr>
          <w:rFonts w:ascii="Arial" w:hAnsi="Arial" w:cs="Arial"/>
          <w:sz w:val="20"/>
          <w:szCs w:val="20"/>
        </w:rPr>
        <w:t xml:space="preserve">6.1.15. </w:t>
      </w:r>
      <w:r w:rsidRPr="005A6C74">
        <w:rPr>
          <w:rFonts w:ascii="Arial" w:hAnsi="Arial" w:cs="Arial"/>
          <w:color w:val="000000"/>
          <w:sz w:val="20"/>
          <w:szCs w:val="20"/>
        </w:rPr>
        <w:t>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30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C12649" w:rsidRPr="005A6C74" w:rsidRDefault="00C12649" w:rsidP="00C12649">
      <w:pPr>
        <w:autoSpaceDE w:val="0"/>
        <w:autoSpaceDN w:val="0"/>
        <w:adjustRightInd w:val="0"/>
        <w:outlineLvl w:val="0"/>
        <w:rPr>
          <w:rFonts w:ascii="Arial" w:hAnsi="Arial" w:cs="Arial"/>
          <w:color w:val="000000"/>
          <w:sz w:val="20"/>
          <w:szCs w:val="20"/>
        </w:rPr>
      </w:pPr>
      <w:r w:rsidRPr="005A6C74">
        <w:rPr>
          <w:rFonts w:ascii="Arial" w:hAnsi="Arial" w:cs="Arial"/>
          <w:b/>
          <w:sz w:val="20"/>
          <w:szCs w:val="20"/>
        </w:rPr>
        <w:t>6.2. Последствия признания электронного аукциона несостоявшимся</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6.2.1. В случае если электронный аукцион признан несостоявшимся по основанию, предусмотренному пунктом 4.1.11 части II «ИНСТРУКЦИЯ УЧАСТНИКАМ АУКЦИОНА В ЭЛЕКТРОННОЙ ФОРМЕ», в связи с тем, что по окончании срока подачи заявок на участие в электронном аукционе подана только одна заявка на участие в нем:</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lastRenderedPageBreak/>
        <w:t xml:space="preserve">6.2.1.1. Оператор электронной площадки не позднее рабочего дня, следующего за датой окончания срока подачи заявок на участие в электронном аукционе, направляет заказчику обе части этой заявки, а также </w:t>
      </w:r>
      <w:r w:rsidRPr="005A6C74">
        <w:rPr>
          <w:rStyle w:val="mismatch"/>
          <w:rFonts w:ascii="Arial" w:hAnsi="Arial" w:cs="Arial"/>
          <w:color w:val="000000"/>
          <w:sz w:val="20"/>
          <w:szCs w:val="20"/>
        </w:rPr>
        <w:t>информацию и электронные документы, предусмотренные частью 11 статьи 24.1 Федерального закона № 44-ФЗ.</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6.2.1.2. Оператор электронной площадки в течение срока, указанного в пункте 6.2.1.1 части II «ИНСТРУКЦИЯ УЧАСТНИКАМ АУКЦИОНА В ЭЛЕКТРОННОЙ ФОРМЕ», обязан направить уведомление участнику электронного аукциона, подавшему единственную заявку на участие в таком аукционе.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6.2.1.3. Аукционная комиссия в течение трех рабочих дней с даты получения единственной заявки на участие в таком аукционе и документов, указанных в пункте 6.2.1.1 части II «ИНСТРУКЦИЯ УЧАСТНИКАМ АУКЦИОНА В ЭЛЕКТРОННОЙ ФОРМЕ», рассматривает эту заявку и эти документы на предмет соответствия требованиям Федерального закона № 44-ФЗ и настоящей документации об электронном аукционе и направляет оператору электронной площадки протокол рассмотрения единственной заявки на участие в электронном аукционе, подписанный членами аукционной комиссии. Протокол рассмотрения единственной заявки на участие в электронном аукционе должен содержать следующую информацию:</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6.2.1.3.1. Решение о соответствии участника электронного аукциона, подавшего единственную заявку на участие в электронном аукционе, и поданной им заявки требованиям Федерального закона № 44-ФЗ и настоящей документации об электронном аукционе либо о несоответствии данного участника и поданной им заявки требованиям Федерального закона № 44-ФЗ и (или) настоящей документации об электронном аукционе с обоснованием этого решения, в том числе с указанием положений Федерального закона № 44-ФЗ и (или) настоящей документации об электронном аукционе, которым не соответствует единственная заявка на участие в электронном аукционе.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6.2.1.3.2. Решение каждого члена аукционной комиссии о соответствии участника электронного аукциона и поданной им заявки требованиям Федерального закона № 44-ФЗ и настоящей документации об электронном аукционе либо о несоответствии указанного участника и поданной им заявки на участие в таком аукционе требованиям Федерального закона № 44-ФЗ и (или) настоящей документации об электронном аукционе.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6.2.1.4. </w:t>
      </w:r>
      <w:r w:rsidRPr="005A6C74">
        <w:rPr>
          <w:rFonts w:ascii="Arial" w:hAnsi="Arial" w:cs="Arial"/>
          <w:color w:val="000000"/>
          <w:sz w:val="20"/>
          <w:szCs w:val="20"/>
        </w:rPr>
        <w:t xml:space="preserve">Контракт заключается с участником электронного аукциона, подавшим единственную заявку на участие в нем, если этот участник и поданная им заявка признаны соответствующими требованиям Федерального закона </w:t>
      </w:r>
      <w:r w:rsidRPr="005A6C74">
        <w:rPr>
          <w:rFonts w:ascii="Arial" w:hAnsi="Arial" w:cs="Arial"/>
          <w:sz w:val="20"/>
          <w:szCs w:val="20"/>
        </w:rPr>
        <w:t xml:space="preserve">№ 44-ФЗ </w:t>
      </w:r>
      <w:r w:rsidRPr="005A6C74">
        <w:rPr>
          <w:rFonts w:ascii="Arial" w:hAnsi="Arial" w:cs="Arial"/>
          <w:color w:val="000000"/>
          <w:sz w:val="20"/>
          <w:szCs w:val="20"/>
        </w:rPr>
        <w:t>и документации об электронном аукционе, в соответствии с </w:t>
      </w:r>
      <w:r w:rsidRPr="005A6C74">
        <w:rPr>
          <w:rFonts w:ascii="Arial" w:hAnsi="Arial" w:cs="Arial"/>
          <w:sz w:val="20"/>
          <w:szCs w:val="20"/>
        </w:rPr>
        <w:t>пунктом 25</w:t>
      </w:r>
      <w:r w:rsidRPr="005A6C74">
        <w:rPr>
          <w:rStyle w:val="mismatch"/>
          <w:rFonts w:ascii="Arial" w:hAnsi="Arial" w:cs="Arial"/>
          <w:sz w:val="20"/>
          <w:szCs w:val="20"/>
        </w:rPr>
        <w:t>.1</w:t>
      </w:r>
      <w:r w:rsidRPr="005A6C74">
        <w:rPr>
          <w:rFonts w:ascii="Arial" w:hAnsi="Arial" w:cs="Arial"/>
          <w:sz w:val="20"/>
          <w:szCs w:val="20"/>
        </w:rPr>
        <w:t> части 1 статьи 93 Федерального закона</w:t>
      </w:r>
      <w:r w:rsidRPr="005A6C74">
        <w:rPr>
          <w:rFonts w:ascii="Arial" w:hAnsi="Arial" w:cs="Arial"/>
          <w:color w:val="000000"/>
          <w:sz w:val="20"/>
          <w:szCs w:val="20"/>
        </w:rPr>
        <w:t> № 44-ФЗ в порядке, установленном статьей </w:t>
      </w:r>
      <w:r w:rsidRPr="005A6C74">
        <w:rPr>
          <w:rStyle w:val="mismatch"/>
          <w:rFonts w:ascii="Arial" w:hAnsi="Arial" w:cs="Arial"/>
          <w:color w:val="000000"/>
          <w:sz w:val="20"/>
          <w:szCs w:val="20"/>
        </w:rPr>
        <w:t>83.2</w:t>
      </w:r>
      <w:r w:rsidRPr="005A6C74">
        <w:rPr>
          <w:rFonts w:ascii="Arial" w:hAnsi="Arial" w:cs="Arial"/>
          <w:color w:val="000000"/>
          <w:sz w:val="20"/>
          <w:szCs w:val="20"/>
        </w:rPr>
        <w:t> Федерального закона № 44-ФЗ.</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6.2.2. В случае, если электронный аукцион признан не состоявшимся по основанию, предусмотренному пунктом 5.1.9 части II «ИНСТРУКЦИЯ УЧАСТНИКАМ АУКЦИОНА В ЭЛЕКТРОННОЙ ФОРМЕ» в связи с тем, что аукционной комиссией принято решение о признании только одного участника закупки, подавшего заявку на участие в электронном аукционе, его участником:</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6.2.2.1. </w:t>
      </w:r>
      <w:r w:rsidRPr="005A6C74">
        <w:rPr>
          <w:rFonts w:ascii="Arial" w:hAnsi="Arial" w:cs="Arial"/>
          <w:color w:val="000000"/>
          <w:sz w:val="20"/>
          <w:szCs w:val="20"/>
          <w:shd w:val="clear" w:color="auto" w:fill="FFFFFF"/>
        </w:rPr>
        <w:t xml:space="preserve">Оператор электронной площадки в течение одного часа после размещения на электронной площадке протокола, </w:t>
      </w:r>
      <w:r w:rsidRPr="005A6C74">
        <w:rPr>
          <w:rFonts w:ascii="Arial" w:hAnsi="Arial" w:cs="Arial"/>
          <w:sz w:val="20"/>
          <w:szCs w:val="20"/>
        </w:rPr>
        <w:t xml:space="preserve">указанного в пункте 5.1.8 части II «ИНСТРУКЦИЯ УЧАСТНИКАМ АУКЦИОНА В ЭЛЕКТРОННОЙ ФОРМЕ», </w:t>
      </w:r>
      <w:r w:rsidRPr="005A6C74">
        <w:rPr>
          <w:rFonts w:ascii="Arial" w:hAnsi="Arial" w:cs="Arial"/>
          <w:color w:val="000000"/>
          <w:sz w:val="20"/>
          <w:szCs w:val="20"/>
          <w:shd w:val="clear" w:color="auto" w:fill="FFFFFF"/>
        </w:rPr>
        <w:t>обязан направить заказчику вторую часть заявки на участие в таком аукционе, поданной данным участником, а также </w:t>
      </w:r>
      <w:r w:rsidRPr="005A6C74">
        <w:rPr>
          <w:rStyle w:val="mismatch"/>
          <w:rFonts w:ascii="Arial" w:hAnsi="Arial" w:cs="Arial"/>
          <w:color w:val="000000"/>
          <w:sz w:val="20"/>
          <w:szCs w:val="20"/>
        </w:rPr>
        <w:t>информацию и электронные</w:t>
      </w:r>
      <w:r w:rsidRPr="005A6C74">
        <w:rPr>
          <w:rFonts w:ascii="Arial" w:hAnsi="Arial" w:cs="Arial"/>
          <w:color w:val="000000"/>
          <w:sz w:val="20"/>
          <w:szCs w:val="20"/>
          <w:shd w:val="clear" w:color="auto" w:fill="FFFFFF"/>
        </w:rPr>
        <w:t xml:space="preserve"> документы данного участника, предусмотренные частью 11 статьи 24.1 Федерального закона № 44-ФЗ. </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6.2.2.2. Оператор электронной площадки в течение срока, указанного в пункте 6.2.2.1 части II «ИНСТРУКЦИЯ УЧАСТНИКАМ АУКЦИОНА В ЭЛЕКТРОННОЙ ФОРМЕ», обязан направить уведомление единственному участнику электронного аукциона.</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6.2.2.3. Аукционная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пункте 6.2.2.1 части II «ИНСТРУКЦИЯ УЧАСТНИКАМ АУКЦИОНА В ЭЛЕКТРОННОЙ ФОРМЕ», рассматривает данную заявку и указанные документы на предмет соответствия требованиям Федерального закона № 44-ФЗ и настоящей документации об электронном аукционе и направляет оператору электронной площадки протокол рассмотрения заявки единственного участника такого аукциона, подписанный членами аукционной комиссии. Указанный протокол должен содержать следующую информацию:</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6.2.2.3.1. Решение о соответствии единственного участника электронного аукциона и поданной им заявки на участие в нем требованиям Федерального закона № 44-ФЗ и настоящей документации об электронном аукционе либо о несоответствии этого участника и данной заявки требованиям Федерального закона № 44-ФЗ и (или) настоящей документации об электронном аукционе с обоснованием указанного решения, в том числе с указанием положений Федерального закона № 44-ФЗ и (или) настоящей документации об электронном аукционе, которым не соответствует эта заявка.</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6.2.2.3.2. Решение каждого члена аукционной комиссии о соответствии единственного участника такого аукциона и поданной им заявки на участие в нем требованиям Федерального закона № 44-ФЗ и настоящей документации об электронном аукционе либо о несоответствии этого участника и поданной им заявки на участие в таком аукционе требованиям Федерального закона № 44-ФЗ и (или) настоящей документации об электронном аукционе.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lastRenderedPageBreak/>
        <w:t xml:space="preserve">6.2.2.4. Контракт с единственным участником электронного аукциона, если этот участник и поданная им заявка на участие в электронном аукционе признаны соответствующими требованиям Федерального закона № 44-ФЗ и настоящей документации об электронном аукционе, заключается в соответствии с пунктом 25.1 части 1 статьи 93 Федерального закона № 44-ФЗ в порядке, установленном статьей 83.2 Федерального закона № 44-ФЗ. </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6.2.3. В случае если электронный аукцион признан не состоявшимся по основанию, предусмотренному пунктом 5.2.20 части II «ИНСТРУКЦИЯ УЧАСТНИКАМ АУКЦИОНА В ЭЛЕКТРОННОЙ ФОРМЕ» в связи с тем, что в течение 10 минут после начала проведения электронного аукциона ни один из его участников не подал предложение о цене контракта:</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6.2.3.1. Оператор электронной площадки в течение одного часа после размещения на электронной площадке протокола, указанного в пункте 5.2.20 части II «ИНСТРУКЦИЯ УЧАСТНИКАМ АУКЦИОНА В ЭЛЕКТРОННОЙ ФОРМЕ», обязан направить заказчику указанный протокол и вторые части заявок на участие в электронном аукционе, поданных его участниками, а также </w:t>
      </w:r>
      <w:r w:rsidRPr="005A6C74">
        <w:rPr>
          <w:rStyle w:val="mismatch"/>
          <w:rFonts w:ascii="Arial" w:hAnsi="Arial" w:cs="Arial"/>
          <w:color w:val="000000"/>
          <w:sz w:val="20"/>
          <w:szCs w:val="20"/>
        </w:rPr>
        <w:t>информацию и электронные</w:t>
      </w:r>
      <w:r w:rsidRPr="005A6C74">
        <w:rPr>
          <w:rFonts w:ascii="Arial" w:hAnsi="Arial" w:cs="Arial"/>
          <w:color w:val="000000"/>
          <w:sz w:val="20"/>
          <w:szCs w:val="20"/>
          <w:shd w:val="clear" w:color="auto" w:fill="FFFFFF"/>
        </w:rPr>
        <w:t> документы участников такого аукциона</w:t>
      </w:r>
      <w:r w:rsidRPr="005A6C74">
        <w:rPr>
          <w:rFonts w:ascii="Arial" w:hAnsi="Arial" w:cs="Arial"/>
          <w:sz w:val="20"/>
          <w:szCs w:val="20"/>
        </w:rPr>
        <w:t>, предусмотренные частью 11 статьи 24.1 Федерального закона № 44-ФЗ.</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6.2.3.2. Оператор электронной площадки в течение срока, указанного в пункте 6.2.3.1 настоящей части II «ИНСТРУКЦИЯ УЧАСТНИКАМ АУКЦИОНА В ЭЛЕКТРОННОЙ ФОРМЕ», обязан направить уведомления участникам электронного аукциона.</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6.2.3.3. Аукционная комиссия в течение трех рабочих дней с даты получения заказчиком вторых частей заявок на участие в таком аукционе его участников и документов, указанных в пункте 6.2.3.1 части II «ИНСТРУКЦИЯ УЧАСТНИКАМ АУКЦИОНА В ЭЛЕКТРОННОЙ ФОРМЕ», рассматривает вторые части этих заявок и указанные документы на предмет соответствия требованиям Федерального закона № 44-ФЗ и настоящей документации об электронном аукционе и направляет оператору электронной площадки протокол подведения итогов электронного аукциона, подписанный членами аукционной комиссии. Указанный протокол должен содержать следующую информацию:</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6.2.3.3.1. Решение о соответствии участников электронного аукциона и поданных ими заявок на участие в нем требованиям Федерального закона № 44-ФЗ и настоящей документации об электронном аукционе или о несоответствии участников такого аукциона и данных заявок требованиям Федерального закона № 44-ФЗ и (или) настоящей документации об электронном аукционе с обоснованием указанного решения, в том числе с указанием положений настоящей документации об электронном аукционе, которым не соответствуют данные заявки, содержания данных заявок, которое не соответствует требованиям настоящей документации об электронном аукционе;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6.2.3.3.2. Решение каждого члена аукционной комиссии о соответствии участников электронного аукциона и поданных ими заявок на участие в электронном аукционе требованиям Федерального закона № 44-ФЗ и настоящей документации об электронном аукционе или о несоответствии участников такого аукциона и поданных ими заявок требованиям Федерального закона № 44-ФЗ и (или) настоящей документации об электронном аукционе.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6.2.3.4. </w:t>
      </w:r>
      <w:r w:rsidRPr="005A6C74">
        <w:rPr>
          <w:rFonts w:ascii="Arial" w:hAnsi="Arial" w:cs="Arial"/>
          <w:color w:val="000000"/>
          <w:sz w:val="20"/>
          <w:szCs w:val="20"/>
          <w:shd w:val="clear" w:color="auto" w:fill="FFFFFF"/>
        </w:rPr>
        <w:t>Контракт заключается в соответствии с </w:t>
      </w:r>
      <w:r w:rsidRPr="005A6C74">
        <w:rPr>
          <w:rFonts w:ascii="Arial" w:hAnsi="Arial" w:cs="Arial"/>
          <w:sz w:val="20"/>
          <w:szCs w:val="20"/>
        </w:rPr>
        <w:t>пунктом 25</w:t>
      </w:r>
      <w:r w:rsidRPr="005A6C74">
        <w:rPr>
          <w:rStyle w:val="mismatch"/>
          <w:rFonts w:ascii="Arial" w:hAnsi="Arial" w:cs="Arial"/>
          <w:sz w:val="20"/>
          <w:szCs w:val="20"/>
        </w:rPr>
        <w:t>.1</w:t>
      </w:r>
      <w:r w:rsidRPr="005A6C74">
        <w:rPr>
          <w:rFonts w:ascii="Arial" w:hAnsi="Arial" w:cs="Arial"/>
          <w:sz w:val="20"/>
          <w:szCs w:val="20"/>
        </w:rPr>
        <w:t> части 1 статьи 93 Федерального закона № 44-ФЗ</w:t>
      </w:r>
      <w:r w:rsidRPr="005A6C74">
        <w:rPr>
          <w:rFonts w:ascii="Arial" w:hAnsi="Arial" w:cs="Arial"/>
          <w:color w:val="000000"/>
          <w:sz w:val="20"/>
          <w:szCs w:val="20"/>
          <w:shd w:val="clear" w:color="auto" w:fill="FFFFFF"/>
        </w:rPr>
        <w:t> в порядке, установленном </w:t>
      </w:r>
      <w:r w:rsidRPr="005A6C74">
        <w:rPr>
          <w:rFonts w:ascii="Arial" w:hAnsi="Arial" w:cs="Arial"/>
          <w:sz w:val="20"/>
          <w:szCs w:val="20"/>
        </w:rPr>
        <w:t>статьей 6.1 части II «ИНСТРУКЦИЯ УЧАСТНИКАМ АУКЦИОНА В ЭЛЕКТРОННОЙ ФОРМЕ»</w:t>
      </w:r>
      <w:r w:rsidRPr="005A6C74">
        <w:rPr>
          <w:rFonts w:ascii="Arial" w:hAnsi="Arial" w:cs="Arial"/>
          <w:color w:val="000000"/>
          <w:sz w:val="20"/>
          <w:szCs w:val="20"/>
          <w:shd w:val="clear" w:color="auto" w:fill="FFFFFF"/>
        </w:rPr>
        <w:t>, с участником электронного аукциона, заявка на участие в котором подана</w:t>
      </w:r>
      <w:r w:rsidRPr="005A6C74">
        <w:rPr>
          <w:rFonts w:ascii="Arial" w:hAnsi="Arial" w:cs="Arial"/>
          <w:sz w:val="20"/>
          <w:szCs w:val="20"/>
        </w:rPr>
        <w:t>:</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6.2.3.4.1. Ранее других заявок на участие в электронном аукционе, если несколько участников такого аукциона и поданные ими заявки признаны соответствующими требованиям Федерального закона № 44-ФЗ и настоящей документации об электронном аукционе;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6.2.3.4.2. единственным участником электронного аукциона, если только один участник электронного аукциона и поданная им заявка признаны соответствующими требованиям Федерального закона № 44-ФЗ и настоящей документации об электронном аукционе.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6.2.4. В случае если электронный аукцион признан несостоявшимся по основанию, предусмотренному пунктом 5.3.15 части II «ИНСТРУКЦИЯ УЧАСТНИКАМ АУКЦИОНА В ЭЛЕКТРОННОЙ ФОРМЕ», в связи с тем, что 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участником такого аукциона, подавшим указанную заявку, заключается в </w:t>
      </w:r>
      <w:r w:rsidRPr="005A6C74">
        <w:rPr>
          <w:rFonts w:ascii="Arial" w:hAnsi="Arial" w:cs="Arial"/>
          <w:color w:val="000000"/>
          <w:sz w:val="20"/>
          <w:szCs w:val="20"/>
          <w:shd w:val="clear" w:color="auto" w:fill="FFFFFF"/>
        </w:rPr>
        <w:t>соответствии с </w:t>
      </w:r>
      <w:r w:rsidRPr="005A6C74">
        <w:rPr>
          <w:rFonts w:ascii="Arial" w:hAnsi="Arial" w:cs="Arial"/>
          <w:sz w:val="20"/>
          <w:szCs w:val="20"/>
        </w:rPr>
        <w:t>пунктом 25</w:t>
      </w:r>
      <w:r w:rsidRPr="005A6C74">
        <w:rPr>
          <w:rStyle w:val="mismatch"/>
          <w:rFonts w:ascii="Arial" w:hAnsi="Arial" w:cs="Arial"/>
          <w:sz w:val="20"/>
          <w:szCs w:val="20"/>
        </w:rPr>
        <w:t>.1</w:t>
      </w:r>
      <w:r w:rsidRPr="005A6C74">
        <w:rPr>
          <w:rFonts w:ascii="Arial" w:hAnsi="Arial" w:cs="Arial"/>
          <w:sz w:val="20"/>
          <w:szCs w:val="20"/>
        </w:rPr>
        <w:t> части 1 статьи 93 Федерального закона</w:t>
      </w:r>
      <w:r w:rsidRPr="005A6C74">
        <w:rPr>
          <w:rFonts w:ascii="Arial" w:hAnsi="Arial" w:cs="Arial"/>
          <w:color w:val="000000"/>
          <w:sz w:val="20"/>
          <w:szCs w:val="20"/>
          <w:shd w:val="clear" w:color="auto" w:fill="FFFFFF"/>
        </w:rPr>
        <w:t> № 44-ФЗ в порядке, установленном </w:t>
      </w:r>
      <w:r w:rsidRPr="005A6C74">
        <w:rPr>
          <w:rFonts w:ascii="Arial" w:hAnsi="Arial" w:cs="Arial"/>
          <w:sz w:val="20"/>
          <w:szCs w:val="20"/>
        </w:rPr>
        <w:t>статьей 6.1 части II «ИНСТРУКЦИЯ УЧАСТНИКАМ АУКЦИОНА В ЭЛЕКТРОННОЙ ФОРМЕ».</w:t>
      </w:r>
    </w:p>
    <w:p w:rsidR="00C12649" w:rsidRPr="005A6C74" w:rsidRDefault="00C12649" w:rsidP="00C12649">
      <w:pPr>
        <w:autoSpaceDE w:val="0"/>
        <w:autoSpaceDN w:val="0"/>
        <w:adjustRightInd w:val="0"/>
        <w:jc w:val="both"/>
        <w:rPr>
          <w:rFonts w:ascii="Arial" w:hAnsi="Arial" w:cs="Arial"/>
          <w:color w:val="000000"/>
          <w:sz w:val="20"/>
          <w:szCs w:val="20"/>
          <w:shd w:val="clear" w:color="auto" w:fill="FFFFFF"/>
        </w:rPr>
      </w:pPr>
      <w:r w:rsidRPr="005A6C74">
        <w:rPr>
          <w:rFonts w:ascii="Arial" w:hAnsi="Arial" w:cs="Arial"/>
          <w:sz w:val="20"/>
          <w:szCs w:val="20"/>
        </w:rPr>
        <w:t xml:space="preserve">6.2.5. В случае если электронный аукцион признан несостоявшимся по основаниям, предусмотренным пунктами 4.1.11, 5.1.9 и 5.3.15 части II «ИНСТРУКЦИЯ УЧАСТНИКАМ АУКЦИОНА В ЭЛЕКТРОННОЙ ФОРМЕ», в связи с тем, что по окончании срока подачи заявок на участие в таком аукционе не подано ни одной заявки на участие в нем или по результатам рассмотрения первых частей заявок на участие в таком аукционе аукционная комиссия приняла решение об отказе в допуске к участию в нем всех его участников, подавших заявки на участие в таком аукционе, а также по основаниям, предусмотренным пунктом 5.3.15 части II «ИНСТРУКЦИЯ УЧАСТНИКАМ АУКЦИОНА В ЭЛЕКТРОННОЙ ФОРМЕ», в связи с тем, что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по основаниям, предусмотренным пунктом 6.1.14 части II «ИНСТРУКЦИЯ УЧАСТНИКАМ АУКЦИОНА В </w:t>
      </w:r>
      <w:r w:rsidRPr="005A6C74">
        <w:rPr>
          <w:rFonts w:ascii="Arial" w:hAnsi="Arial" w:cs="Arial"/>
          <w:sz w:val="20"/>
          <w:szCs w:val="20"/>
        </w:rPr>
        <w:lastRenderedPageBreak/>
        <w:t xml:space="preserve">ЭЛЕКТРОННОЙ ФОРМЕ», заказчик вносит изменения в план-график (при необходимости также в план закупок) </w:t>
      </w:r>
      <w:r w:rsidRPr="005A6C74">
        <w:rPr>
          <w:rFonts w:ascii="Arial" w:hAnsi="Arial" w:cs="Arial"/>
          <w:color w:val="000000"/>
          <w:sz w:val="20"/>
          <w:szCs w:val="20"/>
          <w:shd w:val="clear" w:color="auto" w:fill="FFFFFF"/>
        </w:rPr>
        <w:t>и </w:t>
      </w:r>
      <w:r w:rsidRPr="005A6C74">
        <w:rPr>
          <w:rStyle w:val="mismatch"/>
          <w:rFonts w:ascii="Arial" w:hAnsi="Arial" w:cs="Arial"/>
          <w:color w:val="000000"/>
          <w:sz w:val="20"/>
          <w:szCs w:val="20"/>
        </w:rPr>
        <w:t>вправе осуществить</w:t>
      </w:r>
      <w:r w:rsidRPr="005A6C74">
        <w:rPr>
          <w:rFonts w:ascii="Arial" w:hAnsi="Arial" w:cs="Arial"/>
          <w:color w:val="000000"/>
          <w:sz w:val="20"/>
          <w:szCs w:val="20"/>
          <w:shd w:val="clear" w:color="auto" w:fill="FFFFFF"/>
        </w:rPr>
        <w:t> закупку путем проведения запроса предложений в </w:t>
      </w:r>
      <w:r w:rsidRPr="005A6C74">
        <w:rPr>
          <w:rStyle w:val="mismatch"/>
          <w:rFonts w:ascii="Arial" w:hAnsi="Arial" w:cs="Arial"/>
          <w:color w:val="000000"/>
          <w:sz w:val="20"/>
          <w:szCs w:val="20"/>
        </w:rPr>
        <w:t>электронной форме в</w:t>
      </w:r>
      <w:r w:rsidRPr="005A6C74">
        <w:rPr>
          <w:rFonts w:ascii="Arial" w:hAnsi="Arial" w:cs="Arial"/>
          <w:color w:val="000000"/>
          <w:sz w:val="20"/>
          <w:szCs w:val="20"/>
          <w:shd w:val="clear" w:color="auto" w:fill="FFFFFF"/>
        </w:rPr>
        <w:t> соответствии с </w:t>
      </w:r>
      <w:r w:rsidRPr="005A6C74">
        <w:rPr>
          <w:rFonts w:ascii="Arial" w:hAnsi="Arial" w:cs="Arial"/>
          <w:sz w:val="20"/>
          <w:szCs w:val="20"/>
        </w:rPr>
        <w:t>пунктом </w:t>
      </w:r>
      <w:r w:rsidRPr="005A6C74">
        <w:rPr>
          <w:rStyle w:val="mismatch"/>
          <w:rFonts w:ascii="Arial" w:hAnsi="Arial" w:cs="Arial"/>
          <w:sz w:val="20"/>
          <w:szCs w:val="20"/>
        </w:rPr>
        <w:t>5 части 2 статьи 83.1</w:t>
      </w:r>
      <w:r w:rsidRPr="005A6C74">
        <w:rPr>
          <w:rFonts w:ascii="Arial" w:hAnsi="Arial" w:cs="Arial"/>
          <w:sz w:val="20"/>
          <w:szCs w:val="20"/>
        </w:rPr>
        <w:t> Федерального закона № 44-ФЗ</w:t>
      </w:r>
      <w:r w:rsidRPr="005A6C74">
        <w:rPr>
          <w:rFonts w:ascii="Arial" w:hAnsi="Arial" w:cs="Arial"/>
          <w:color w:val="000000"/>
          <w:sz w:val="20"/>
          <w:szCs w:val="20"/>
          <w:shd w:val="clear" w:color="auto" w:fill="FFFFFF"/>
        </w:rPr>
        <w:t> (при этом объект закупки не может быть изменен) или </w:t>
      </w:r>
      <w:r w:rsidRPr="005A6C74">
        <w:rPr>
          <w:rStyle w:val="mismatch"/>
          <w:rFonts w:ascii="Arial" w:hAnsi="Arial" w:cs="Arial"/>
          <w:color w:val="000000"/>
          <w:sz w:val="20"/>
          <w:szCs w:val="20"/>
        </w:rPr>
        <w:t>новую закупку</w:t>
      </w:r>
      <w:r w:rsidRPr="005A6C74">
        <w:rPr>
          <w:rFonts w:ascii="Arial" w:hAnsi="Arial" w:cs="Arial"/>
          <w:color w:val="000000"/>
          <w:sz w:val="20"/>
          <w:szCs w:val="20"/>
          <w:shd w:val="clear" w:color="auto" w:fill="FFFFFF"/>
        </w:rPr>
        <w:t xml:space="preserve"> в соответствии с Федеральным законом № 44-ФЗ. </w:t>
      </w:r>
    </w:p>
    <w:p w:rsidR="00C12649" w:rsidRPr="005A6C74" w:rsidRDefault="00C12649" w:rsidP="00C12649">
      <w:pPr>
        <w:autoSpaceDE w:val="0"/>
        <w:rPr>
          <w:rFonts w:ascii="Arial" w:hAnsi="Arial" w:cs="Arial"/>
          <w:color w:val="000000"/>
          <w:sz w:val="20"/>
          <w:szCs w:val="20"/>
        </w:rPr>
      </w:pPr>
      <w:r w:rsidRPr="005A6C74">
        <w:rPr>
          <w:rFonts w:ascii="Arial" w:hAnsi="Arial" w:cs="Arial"/>
          <w:b/>
          <w:sz w:val="20"/>
          <w:szCs w:val="20"/>
        </w:rPr>
        <w:t>6.3. Обеспечение исполнения контракта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6.3.1 Контракт заключается только после предоставления участником электронного аукциона, с которым заключается контракт, безотзывной банковской гарантии, выданной банком, включенным в перечень, указанный в пункте 6.3.5 части II «ИНСТРУКЦИЯ УЧАСТНИКАМ АУКЦИОНА В ЭЛЕКТРОННОЙ ФОРМЕ», и соответствующей требованиям, установленным пунктом 6.3.6 части II «ИНСТРУКЦИЯ УЧАСТНИКАМ АУКЦИОНА В ЭЛЕКТРОННОЙ ФОРМЕ», или внесением денежных средств на расчетный счет, указанный заказчиком, в размере обеспечения исполнения контракта, предусмотренном в пункте 35 части III «ИНФОРМАЦИОННАЯ КАРТА АУКЦИОНА В ЭЛЕКТРОННОЙ ФОРМЕ». Способ обеспечения исполнения контракта из указанных в настоящей части способов определяется таким участником электронного аукциона самостоятельно.</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6.3.2. В случае непредоставления участником электронного аукциона, с которым заключается контракт, обеспечения исполнения контракта в срок, установленный в пункте 37 части III «ИНФОРМАЦИОННАЯ КАРТА АУКЦИОНА В ЭЛЕКТРОННОЙ ФОРМЕ», такой участник считается уклонившимся от заключения контракта.</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6.3.3. Положения пункта 6.3 части II «ИНСТРУКЦИЯ УЧАСТНИКАМ АУКЦИОНА В ЭЛЕКТРОННОЙ ФОРМЕ» об обеспечении исполнения контракта не применяются в случае: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1) заключения контракта с участником закупки, который является казенным учреждением;</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2) осуществления закупки услуги по предоставлению кредита;</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6.3.4. В случае избрания способа обеспечения исполнения контракта в виде безотзывной банковской гарантии срок действия такой гарантии должен превышать срок действия контракта не менее чем на один месяц.</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6.3.5. Банковская гарантия, предъявляемая в качестве обеспечения исполнения контракта, должна быть включена в реестр банковских гарантий, размещенный в ЕИС, и выдана банком, соответствующим требованиям, установленным Правительством.</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 xml:space="preserve">Перечень банков, отвечающих установленным требованиям для принятия банковских гарантий в целях налогообложения, который ведется Министерством финансов Российской Федерации на основании сведений, полученных от Центрального банка Российской Федерации, подлежит размещению на официальном сайте Министерства финансов Российской Федерации в информационно-телекоммуникационной сети «Интернет». </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статьей 45 Федерального закона № 44-ФЗ. В случае ее оформления в письменной форме на бумажном носителе на нескольких листах все листы банковской гарантии обязательно должны быть пронумерованы, прошиты, подписаны и скреплены печатью гаранта.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6.3.6. Банковская гарантия должна быть безотзывной и должна содержать:</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6.3.6.1. Сумму банковской гарантии, указанную в пункте 35 части III «ИНФОРМАЦИОННАЯ КАРТА АУКЦИОНА В ЭЛЕКТРОННОЙ ФОРМЕ» и подлежащую уплате гарантом Заказчику при ненадлежащем исполнении принципалом обязательств, указанных в пункте 6.3.6.2 части II «ИНСТРУКЦИЯ УЧАСТНИКАМ АУКЦИОНА В ЭЛЕКТРОННОЙ ФОРМЕ».</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6.3.6.2. Обязательства принципала, надлежащее исполнение которых обеспечивается банковской гарантией.</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6.3.6.3. Обязанность гаранта уплатить заказчику неустойку в размере 0,1 процента денежной суммы, подлежащей уплате, за каждый день просрочки;</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6.3.6.4.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6.3.6.5. Срок действия банковской гарантии с учетом требований пункта 6.3.4 части II «ИНСТРУКЦИЯ УЧАСТНИКАМ АУКЦИОНА В ЭЛЕКТРОННОЙ ФОРМЕ»;</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6.3.6.6.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6.3.6.7.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6.3.6.8. Обязательные дополнительные требования к банковской гарантии, используемой для обеспечения исполнения контакта: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lastRenderedPageBreak/>
        <w:t xml:space="preserve">1) право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поставщиком (подрядчиком, исполнителем) обязательств, обеспеченных банковской гарантией; </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2)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3) условие о том, что расходы, возникающие в связи с перечислением денежных средств гарантом по банковской гарантии, несет гарант;</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4) перечень документов, представляемых заказчиком банку одновременно с требованием об осуществлении уплаты денежной суммы по банковской гарантии</w:t>
      </w:r>
      <w:r w:rsidRPr="005A6C74">
        <w:rPr>
          <w:rFonts w:ascii="Arial" w:hAnsi="Arial" w:cs="Arial"/>
          <w:color w:val="000000"/>
          <w:sz w:val="20"/>
          <w:szCs w:val="20"/>
        </w:rPr>
        <w:t>.</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 xml:space="preserve">6.3.7. В банковскую гарантию может включаться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Данное условие включается в банковскую гарантию в обязательном порядке, если оно предусмотрено в извещении о проведении электронного аукциона и пункте 40 части III «ИНФОРМАЦИОННАЯ КАРТА АУКЦИОНА В ЭЛЕКТРОННОЙ ФОРМЕ». </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6.3.8. Запрещается включение в условия банковской гарантии:</w:t>
      </w:r>
    </w:p>
    <w:p w:rsidR="00C12649" w:rsidRPr="005A6C74" w:rsidRDefault="00C12649" w:rsidP="00C12649">
      <w:pPr>
        <w:autoSpaceDE w:val="0"/>
        <w:autoSpaceDN w:val="0"/>
        <w:adjustRightInd w:val="0"/>
        <w:contextualSpacing/>
        <w:jc w:val="both"/>
        <w:rPr>
          <w:rFonts w:ascii="Arial" w:hAnsi="Arial" w:cs="Arial"/>
          <w:color w:val="000000"/>
          <w:sz w:val="20"/>
          <w:szCs w:val="20"/>
        </w:rPr>
      </w:pPr>
      <w:r w:rsidRPr="005A6C74">
        <w:rPr>
          <w:rFonts w:ascii="Arial" w:hAnsi="Arial" w:cs="Arial"/>
          <w:sz w:val="20"/>
          <w:szCs w:val="20"/>
        </w:rPr>
        <w:t>1)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C12649" w:rsidRPr="005A6C74" w:rsidRDefault="00C12649" w:rsidP="00C12649">
      <w:pPr>
        <w:autoSpaceDE w:val="0"/>
        <w:autoSpaceDN w:val="0"/>
        <w:adjustRightInd w:val="0"/>
        <w:contextualSpacing/>
        <w:jc w:val="both"/>
        <w:rPr>
          <w:rFonts w:ascii="Arial" w:hAnsi="Arial" w:cs="Arial"/>
          <w:color w:val="000000"/>
          <w:sz w:val="20"/>
          <w:szCs w:val="20"/>
        </w:rPr>
      </w:pPr>
      <w:r w:rsidRPr="005A6C74">
        <w:rPr>
          <w:rFonts w:ascii="Arial" w:hAnsi="Arial" w:cs="Arial"/>
          <w:sz w:val="20"/>
          <w:szCs w:val="20"/>
        </w:rPr>
        <w:t>2) 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(подрядчиком, исполнителем) условий контракта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C12649" w:rsidRPr="005A6C74" w:rsidRDefault="00C12649" w:rsidP="00C12649">
      <w:pPr>
        <w:pStyle w:val="aff8"/>
        <w:autoSpaceDE w:val="0"/>
        <w:autoSpaceDN w:val="0"/>
        <w:adjustRightInd w:val="0"/>
        <w:ind w:left="0"/>
        <w:contextualSpacing/>
        <w:jc w:val="both"/>
        <w:rPr>
          <w:color w:val="000000"/>
          <w:sz w:val="20"/>
          <w:szCs w:val="20"/>
        </w:rPr>
      </w:pPr>
      <w:r w:rsidRPr="005A6C74">
        <w:rPr>
          <w:sz w:val="20"/>
          <w:szCs w:val="20"/>
        </w:rPr>
        <w:t>3) требований о предоставлении заказчиком гаранту отчета об исполнении контракта;</w:t>
      </w:r>
    </w:p>
    <w:p w:rsidR="00C12649" w:rsidRPr="005A6C74" w:rsidRDefault="00C12649" w:rsidP="00C12649">
      <w:pPr>
        <w:autoSpaceDE w:val="0"/>
        <w:autoSpaceDN w:val="0"/>
        <w:adjustRightInd w:val="0"/>
        <w:contextualSpacing/>
        <w:jc w:val="both"/>
        <w:rPr>
          <w:rFonts w:ascii="Arial" w:hAnsi="Arial" w:cs="Arial"/>
          <w:color w:val="000000"/>
          <w:sz w:val="20"/>
          <w:szCs w:val="20"/>
        </w:rPr>
      </w:pPr>
      <w:r w:rsidRPr="005A6C74">
        <w:rPr>
          <w:rFonts w:ascii="Arial" w:hAnsi="Arial" w:cs="Arial"/>
          <w:sz w:val="20"/>
          <w:szCs w:val="20"/>
        </w:rPr>
        <w:t>4)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6.3.9. Заказчик рассматривает поступившую в качестве обеспечения исполнения контракта банковскую гарантию срок, не превышающий трех рабочих дней со дня ее поступления.</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6.3.10. Основанием для отказа в принятии банковской гарантии Заказчиком является:</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 отсутствие информации о банковской гарантии в реестре банковских гарантий;</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 несоответствие банковской гарантии условиям, указанным в пунктах 6.3.6 и 6.3.7 части II «ИНСТРУКЦИЯ УЧАСТНИКАМ АУКЦИОНА В ЭЛЕКТРОННОЙ ФОРМЕ» настоящей Инструкции;</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 несоответствие банковской гарантии требованиям, содержащимся в извещении о поведении электронного аукциона и настоящей документации об электронном аукционе.</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6.3.11. В случае отказа в принятии банковской гарантии заказчик в срок, установленный в пункте 6.3.9 части II «ИНСТРУКЦИЯ УЧАСТНИКАМ АУКЦИОНА В ЭЛЕКТРОННОЙ ФОРМЕ»,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6.3.12. Если при проведении электронного аукциона начальная (максимальная) цена контракта, указанная в пункте 11 части III «ИНФОРМАЦИОННАЯ КАРТА АУКЦИОНА В ЭЛЕКТРОННОЙ ФОРМЕ», составляет более чем 15 млн руб. и участником электронного аукциона, с которым заключается контракт, предложена цена контракта, которая на 25 и более процентов ниже начальной (максимальной) цены контракта, то обеспечение исполнения контракта должно быть предоставлено в размере, превышающем в полтора раза размер обеспечения исполнения контракта, указанный в пункте 11 части III «ИНФОРМАЦИОННАЯ КАРТА АУКЦИОНА В ЭЛЕКТРОННОЙ ФОРМЕ», но не менее чем в размере аванса (если контрактом предусмотрена выплата аванса).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6.3.13. Если участником электронного аукциона в случае, предусмотренном пунктом 1.12.2 части II «ИНСТРУКЦИЯ УЧАСТНИКАМ АУКЦИОНА В ЭЛЕКТРОННОЙ ФОРМЕ», при направлении заказчику подписанного проекта контракта не предоставляется информация, указанная в пункте 1.12.3 части II «ИНСТРУКЦИЯ УЧАСТНИКАМ АУКЦИОНА В ЭЛЕКТРОННОЙ ФОРМЕ», то обеспечение исполнения контракта должно быть предоставлено в размере, в полтора раза превышающем размер обеспечения исполнения контракта, указанный в пункте 11 части III «ИНФОРМАЦИОННАЯ КАРТА АУКЦИОНА В ЭЛЕКТРОННОЙ ФОРМЕ», но не менее чем в размере аванса (если контрактом предусмотрена выплата аванса).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6.3.14. В ходе исполнения контракта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C12649" w:rsidRPr="005A6C74" w:rsidRDefault="00C12649" w:rsidP="00C12649">
      <w:pPr>
        <w:rPr>
          <w:rFonts w:ascii="Arial" w:hAnsi="Arial" w:cs="Arial"/>
          <w:color w:val="000000"/>
          <w:sz w:val="20"/>
          <w:szCs w:val="20"/>
        </w:rPr>
      </w:pPr>
      <w:r w:rsidRPr="005A6C74">
        <w:rPr>
          <w:rFonts w:ascii="Arial" w:hAnsi="Arial" w:cs="Arial"/>
          <w:b/>
          <w:sz w:val="20"/>
          <w:szCs w:val="20"/>
        </w:rPr>
        <w:t>7. Разрешение споров и разногласий</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lastRenderedPageBreak/>
        <w:t xml:space="preserve">7.1. Любой участник электронного аукциона, а также осуществляющие общественный контроль общественные объединения, объединения юридических лиц в соответствии с законодательством Российской Федерации имеют право обжаловать в судебном порядке или в порядке, установленном Федеральным законом № 44-ФЗ, в контрольный орган в сфере закупок действия (бездействие) заказчика, </w:t>
      </w:r>
      <w:r w:rsidRPr="005A6C74">
        <w:rPr>
          <w:rFonts w:ascii="Arial" w:hAnsi="Arial" w:cs="Arial"/>
          <w:i/>
          <w:sz w:val="20"/>
          <w:szCs w:val="20"/>
        </w:rPr>
        <w:t>уполномоченного органа, уполномоченного учреждения, специализированной организации</w:t>
      </w:r>
      <w:r w:rsidRPr="005A6C74">
        <w:rPr>
          <w:rFonts w:ascii="Arial" w:hAnsi="Arial" w:cs="Arial"/>
          <w:sz w:val="20"/>
          <w:szCs w:val="20"/>
        </w:rPr>
        <w:t xml:space="preserve">, аукционной комиссии, ее членов, должностных лиц </w:t>
      </w:r>
      <w:r w:rsidRPr="005A6C74">
        <w:rPr>
          <w:rFonts w:ascii="Arial" w:hAnsi="Arial" w:cs="Arial"/>
          <w:i/>
          <w:sz w:val="20"/>
          <w:szCs w:val="20"/>
        </w:rPr>
        <w:t>Контрактной службы, Контрактного управляющего</w:t>
      </w:r>
      <w:r w:rsidRPr="005A6C74">
        <w:rPr>
          <w:rFonts w:ascii="Arial" w:hAnsi="Arial" w:cs="Arial"/>
          <w:sz w:val="20"/>
          <w:szCs w:val="20"/>
        </w:rPr>
        <w:t xml:space="preserve">, оператора электронной площадки, </w:t>
      </w:r>
      <w:r w:rsidRPr="005A6C74">
        <w:rPr>
          <w:rFonts w:ascii="Arial" w:hAnsi="Arial" w:cs="Arial"/>
          <w:color w:val="000000"/>
          <w:sz w:val="20"/>
          <w:szCs w:val="20"/>
        </w:rPr>
        <w:t>оператора специализированной электронной площадки,</w:t>
      </w:r>
      <w:r w:rsidRPr="005A6C74">
        <w:rPr>
          <w:rFonts w:ascii="Arial" w:hAnsi="Arial" w:cs="Arial"/>
          <w:sz w:val="20"/>
          <w:szCs w:val="20"/>
        </w:rPr>
        <w:t xml:space="preserve"> если такие действия (бездействие) нарушают права и законные интересы участника электронного аукциона.</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7.2. Обжалование действий (бездействия) Заказчика, </w:t>
      </w:r>
      <w:r w:rsidRPr="005A6C74">
        <w:rPr>
          <w:rFonts w:ascii="Arial" w:hAnsi="Arial" w:cs="Arial"/>
          <w:i/>
          <w:sz w:val="20"/>
          <w:szCs w:val="20"/>
        </w:rPr>
        <w:t>уполномоченного органа, уполномоченного учреждения, специализированной организации</w:t>
      </w:r>
      <w:r w:rsidRPr="005A6C74">
        <w:rPr>
          <w:rFonts w:ascii="Arial" w:hAnsi="Arial" w:cs="Arial"/>
          <w:sz w:val="20"/>
          <w:szCs w:val="20"/>
        </w:rPr>
        <w:t xml:space="preserve">, аукционной комиссии, ее членов, </w:t>
      </w:r>
      <w:r w:rsidRPr="005A6C74">
        <w:rPr>
          <w:rFonts w:ascii="Arial" w:hAnsi="Arial" w:cs="Arial"/>
          <w:i/>
          <w:sz w:val="20"/>
          <w:szCs w:val="20"/>
        </w:rPr>
        <w:t>должностного лица Контрактной службы, Контрактного управляющего</w:t>
      </w:r>
      <w:r w:rsidRPr="005A6C74">
        <w:rPr>
          <w:rFonts w:ascii="Arial" w:hAnsi="Arial" w:cs="Arial"/>
          <w:sz w:val="20"/>
          <w:szCs w:val="20"/>
        </w:rPr>
        <w:t xml:space="preserve">, оператора электронной площадки, </w:t>
      </w:r>
      <w:r w:rsidRPr="005A6C74">
        <w:rPr>
          <w:rFonts w:ascii="Arial" w:hAnsi="Arial" w:cs="Arial"/>
          <w:color w:val="000000"/>
          <w:sz w:val="20"/>
          <w:szCs w:val="20"/>
        </w:rPr>
        <w:t>оператора специализированной электронной площадки</w:t>
      </w:r>
      <w:r w:rsidRPr="005A6C74">
        <w:rPr>
          <w:rFonts w:ascii="Arial" w:hAnsi="Arial" w:cs="Arial"/>
          <w:sz w:val="20"/>
          <w:szCs w:val="20"/>
        </w:rPr>
        <w:t xml:space="preserve"> в порядке, установленном Федеральным законом № 44-ФЗ, не является препятствием для обжалования участником электронного аукциона, общественным объединением, объединением юридических лиц таких действий (бездействия) в судебном порядке.</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7.3. Обжалование действий (бездействия) заказчика, уполномоченного органа, уполномоченного учреждения, специализированной организации, аукционной комиссии, ее членов, должностного лица контрактной службы, контрактного управляющего, оператора электронной площадки, </w:t>
      </w:r>
      <w:r w:rsidRPr="005A6C74">
        <w:rPr>
          <w:rFonts w:ascii="Arial" w:hAnsi="Arial" w:cs="Arial"/>
          <w:color w:val="000000"/>
          <w:sz w:val="20"/>
          <w:szCs w:val="20"/>
        </w:rPr>
        <w:t>оператора специализированной электронной площадки</w:t>
      </w:r>
      <w:r w:rsidRPr="005A6C74">
        <w:rPr>
          <w:rFonts w:ascii="Arial" w:hAnsi="Arial" w:cs="Arial"/>
          <w:sz w:val="20"/>
          <w:szCs w:val="20"/>
        </w:rPr>
        <w:t xml:space="preserve"> в случае, если данные действия (бездействие) совершены при определении поставщика (подрядчика, исполнителя) путем электронного аукциона, осуществляется в порядке, установленном Федеральным законом № 44-ФЗ, в любое время определения поставщика (подрядчика, исполнителя), а также в период аккредитации на электронной площадке, </w:t>
      </w:r>
      <w:r w:rsidRPr="005A6C74">
        <w:rPr>
          <w:rFonts w:ascii="Arial" w:hAnsi="Arial" w:cs="Arial"/>
          <w:color w:val="000000"/>
          <w:sz w:val="20"/>
          <w:szCs w:val="20"/>
        </w:rPr>
        <w:t>специализированной электронной площадке</w:t>
      </w:r>
      <w:r w:rsidRPr="005A6C74">
        <w:rPr>
          <w:rFonts w:ascii="Arial" w:hAnsi="Arial" w:cs="Arial"/>
          <w:sz w:val="20"/>
          <w:szCs w:val="20"/>
        </w:rPr>
        <w:t xml:space="preserve">, но не позднее чем через 10 дней с даты размещения </w:t>
      </w:r>
      <w:r w:rsidRPr="005A6C74">
        <w:rPr>
          <w:rStyle w:val="mismatch"/>
          <w:rFonts w:ascii="Arial" w:hAnsi="Arial" w:cs="Arial"/>
          <w:color w:val="000000"/>
          <w:sz w:val="20"/>
          <w:szCs w:val="20"/>
        </w:rPr>
        <w:t>в единой информационной систем</w:t>
      </w:r>
      <w:r w:rsidRPr="005A6C74">
        <w:rPr>
          <w:rFonts w:ascii="Arial" w:hAnsi="Arial" w:cs="Arial"/>
          <w:color w:val="000000"/>
          <w:sz w:val="20"/>
          <w:szCs w:val="20"/>
        </w:rPr>
        <w:t>е протокола подведения </w:t>
      </w:r>
      <w:r w:rsidRPr="005A6C74">
        <w:rPr>
          <w:rStyle w:val="mismatch"/>
          <w:rFonts w:ascii="Arial" w:hAnsi="Arial" w:cs="Arial"/>
          <w:color w:val="000000"/>
          <w:sz w:val="20"/>
          <w:szCs w:val="20"/>
        </w:rPr>
        <w:t xml:space="preserve">итогов электронного аукциона, </w:t>
      </w:r>
      <w:r w:rsidRPr="005A6C74">
        <w:rPr>
          <w:rFonts w:ascii="Arial" w:hAnsi="Arial" w:cs="Arial"/>
          <w:color w:val="000000"/>
          <w:sz w:val="20"/>
          <w:szCs w:val="20"/>
        </w:rPr>
        <w:t>протокола рассмотрения </w:t>
      </w:r>
      <w:r w:rsidRPr="005A6C74">
        <w:rPr>
          <w:rStyle w:val="mismatch"/>
          <w:rFonts w:ascii="Arial" w:hAnsi="Arial" w:cs="Arial"/>
          <w:color w:val="000000"/>
          <w:sz w:val="20"/>
          <w:szCs w:val="20"/>
        </w:rPr>
        <w:t>и оценки заявок на участие в электронном аукционе, протокола рассмотрения заявки единственного участника на участие в электронном аукционе при признании электронного аукциона несостоявшим</w:t>
      </w:r>
      <w:r w:rsidRPr="005A6C74">
        <w:rPr>
          <w:rFonts w:ascii="Arial" w:hAnsi="Arial" w:cs="Arial"/>
          <w:color w:val="000000"/>
          <w:sz w:val="20"/>
          <w:szCs w:val="20"/>
        </w:rPr>
        <w:t>ся. Жалоба на положения документации </w:t>
      </w:r>
      <w:r w:rsidRPr="005A6C74">
        <w:rPr>
          <w:rStyle w:val="mismatch"/>
          <w:rFonts w:ascii="Arial" w:hAnsi="Arial" w:cs="Arial"/>
          <w:color w:val="000000"/>
          <w:sz w:val="20"/>
          <w:szCs w:val="20"/>
        </w:rPr>
        <w:t xml:space="preserve">и (или) извещения о проведении электронного аукциона </w:t>
      </w:r>
      <w:r w:rsidRPr="005A6C74">
        <w:rPr>
          <w:rFonts w:ascii="Arial" w:hAnsi="Arial" w:cs="Arial"/>
          <w:color w:val="000000"/>
          <w:sz w:val="20"/>
          <w:szCs w:val="20"/>
        </w:rPr>
        <w:t xml:space="preserve">может быть подана участником закупки до окончания срока подачи заявок на участие в такой </w:t>
      </w:r>
      <w:r w:rsidRPr="005A6C74">
        <w:rPr>
          <w:rStyle w:val="mismatch"/>
          <w:rFonts w:ascii="Arial" w:hAnsi="Arial" w:cs="Arial"/>
          <w:color w:val="000000"/>
          <w:sz w:val="20"/>
          <w:szCs w:val="20"/>
        </w:rPr>
        <w:t>процедуре</w:t>
      </w:r>
      <w:r w:rsidRPr="005A6C74">
        <w:rPr>
          <w:rFonts w:ascii="Arial" w:hAnsi="Arial" w:cs="Arial"/>
          <w:color w:val="000000"/>
          <w:sz w:val="20"/>
          <w:szCs w:val="20"/>
        </w:rPr>
        <w:t>. При этом в случае, если обжалуемые действия (бездействие) совершены после начала рассмотрения заявок на участие в </w:t>
      </w:r>
      <w:r w:rsidRPr="005A6C74">
        <w:rPr>
          <w:rStyle w:val="mismatch"/>
          <w:rFonts w:ascii="Arial" w:hAnsi="Arial" w:cs="Arial"/>
          <w:color w:val="000000"/>
          <w:sz w:val="20"/>
          <w:szCs w:val="20"/>
        </w:rPr>
        <w:t>электронном аукционе</w:t>
      </w:r>
      <w:r w:rsidRPr="005A6C74">
        <w:rPr>
          <w:rFonts w:ascii="Arial" w:hAnsi="Arial" w:cs="Arial"/>
          <w:color w:val="000000"/>
          <w:sz w:val="20"/>
          <w:szCs w:val="20"/>
        </w:rPr>
        <w:t>, обжалование данных действий (бездействия) может осуществляться только участником закупки, подавшим заявку на участие в </w:t>
      </w:r>
      <w:r w:rsidRPr="005A6C74">
        <w:rPr>
          <w:rStyle w:val="mismatch"/>
          <w:rFonts w:ascii="Arial" w:hAnsi="Arial" w:cs="Arial"/>
          <w:color w:val="000000"/>
          <w:sz w:val="20"/>
          <w:szCs w:val="20"/>
        </w:rPr>
        <w:t>процедуре</w:t>
      </w:r>
      <w:r w:rsidRPr="005A6C74">
        <w:rPr>
          <w:rFonts w:ascii="Arial" w:hAnsi="Arial" w:cs="Arial"/>
          <w:color w:val="000000"/>
          <w:sz w:val="20"/>
          <w:szCs w:val="20"/>
        </w:rPr>
        <w:t xml:space="preserve">. В случае если обжалуемые действия (бездействие) совершены при рассмотрении вторых частей заявок на участие в </w:t>
      </w:r>
      <w:r w:rsidRPr="005A6C74">
        <w:rPr>
          <w:rStyle w:val="mismatch"/>
          <w:rFonts w:ascii="Arial" w:hAnsi="Arial" w:cs="Arial"/>
          <w:color w:val="000000"/>
          <w:sz w:val="20"/>
          <w:szCs w:val="20"/>
        </w:rPr>
        <w:t xml:space="preserve">электронном аукционе </w:t>
      </w:r>
      <w:r w:rsidRPr="005A6C74">
        <w:rPr>
          <w:rFonts w:ascii="Arial" w:hAnsi="Arial" w:cs="Arial"/>
          <w:color w:val="000000"/>
          <w:sz w:val="20"/>
          <w:szCs w:val="20"/>
        </w:rPr>
        <w:t>или при заключении контракта, обжалование данных действий (бездействия) осуществляется до заключения контракта. По истечении указанных сроков обжалование данных действий (бездействия) заказчика, уполномоченного органа, уполномоченного учреждения, специализированной организации, оператора электронной площадки, </w:t>
      </w:r>
      <w:r w:rsidRPr="005A6C74">
        <w:rPr>
          <w:rStyle w:val="mismatch"/>
          <w:rFonts w:ascii="Arial" w:hAnsi="Arial" w:cs="Arial"/>
          <w:color w:val="000000"/>
          <w:sz w:val="20"/>
          <w:szCs w:val="20"/>
        </w:rPr>
        <w:t>оператора специализированной электронной площадки, комиссии по осуществлению закупок</w:t>
      </w:r>
      <w:r w:rsidRPr="005A6C74">
        <w:rPr>
          <w:rFonts w:ascii="Arial" w:hAnsi="Arial" w:cs="Arial"/>
          <w:color w:val="000000"/>
          <w:sz w:val="20"/>
          <w:szCs w:val="20"/>
        </w:rPr>
        <w:t> осуществляется только в судебном порядке.</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 xml:space="preserve">7.4. Жалоба на положения документации об электронном аукционе может быть подана любым участником электронного аукциона до окончания установленного в пункте 24 части III «ИНФОРМАЦИОННАЯ КАРТА АУКЦИОНА В ЭЛЕКТРОННОЙ ФОРМЕ» срока подачи заявок на участие в электронном аукционе. </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7.5. </w:t>
      </w:r>
      <w:r w:rsidRPr="005A6C74">
        <w:rPr>
          <w:rFonts w:ascii="Arial" w:hAnsi="Arial" w:cs="Arial"/>
          <w:color w:val="000000"/>
          <w:sz w:val="20"/>
          <w:szCs w:val="20"/>
        </w:rPr>
        <w:t>Обжалование действий (бездействия) оператора электронной площадки, </w:t>
      </w:r>
      <w:r w:rsidRPr="005A6C74">
        <w:rPr>
          <w:rStyle w:val="mismatch"/>
          <w:rFonts w:ascii="Arial" w:hAnsi="Arial" w:cs="Arial"/>
          <w:color w:val="000000"/>
          <w:sz w:val="20"/>
          <w:szCs w:val="20"/>
        </w:rPr>
        <w:t>оператора специализированной электронной площадки,</w:t>
      </w:r>
      <w:r w:rsidRPr="005A6C74">
        <w:rPr>
          <w:rFonts w:ascii="Arial" w:hAnsi="Arial" w:cs="Arial"/>
          <w:color w:val="000000"/>
          <w:sz w:val="20"/>
          <w:szCs w:val="20"/>
        </w:rPr>
        <w:t> связанных с аккредитацией участника закупки на электронной площадке, </w:t>
      </w:r>
      <w:r w:rsidRPr="005A6C74">
        <w:rPr>
          <w:rStyle w:val="mismatch"/>
          <w:rFonts w:ascii="Arial" w:hAnsi="Arial" w:cs="Arial"/>
          <w:color w:val="000000"/>
          <w:sz w:val="20"/>
          <w:szCs w:val="20"/>
        </w:rPr>
        <w:t>специализированной электронной площадке,</w:t>
      </w:r>
      <w:r w:rsidRPr="005A6C74">
        <w:rPr>
          <w:rFonts w:ascii="Arial" w:hAnsi="Arial" w:cs="Arial"/>
          <w:color w:val="000000"/>
          <w:sz w:val="20"/>
          <w:szCs w:val="20"/>
        </w:rPr>
        <w:t> допускается в порядке, установленном настоящей главой, в течение 30 дней с момента совершения обжалуемых действий (бездействия). Обжалование действий (бездействия) оператора электронной площадки, </w:t>
      </w:r>
      <w:r w:rsidRPr="005A6C74">
        <w:rPr>
          <w:rStyle w:val="mismatch"/>
          <w:rFonts w:ascii="Arial" w:hAnsi="Arial" w:cs="Arial"/>
          <w:color w:val="000000"/>
          <w:sz w:val="20"/>
          <w:szCs w:val="20"/>
        </w:rPr>
        <w:t>оператора специализированной электронной площадки,</w:t>
      </w:r>
      <w:r w:rsidRPr="005A6C74">
        <w:rPr>
          <w:rFonts w:ascii="Arial" w:hAnsi="Arial" w:cs="Arial"/>
          <w:color w:val="000000"/>
          <w:sz w:val="20"/>
          <w:szCs w:val="20"/>
        </w:rPr>
        <w:t> связанных с проведением электронн</w:t>
      </w:r>
      <w:r w:rsidRPr="005A6C74">
        <w:rPr>
          <w:rStyle w:val="mismatch"/>
          <w:rFonts w:ascii="Arial" w:hAnsi="Arial" w:cs="Arial"/>
          <w:color w:val="000000"/>
          <w:sz w:val="20"/>
          <w:szCs w:val="20"/>
        </w:rPr>
        <w:t>ых процедур</w:t>
      </w:r>
      <w:r w:rsidRPr="005A6C74">
        <w:rPr>
          <w:rFonts w:ascii="Arial" w:hAnsi="Arial" w:cs="Arial"/>
          <w:color w:val="000000"/>
          <w:sz w:val="20"/>
          <w:szCs w:val="20"/>
        </w:rPr>
        <w:t xml:space="preserve">, допускается в порядке, установленном настоящей главой, в сроки, предусмотренные </w:t>
      </w:r>
      <w:r w:rsidRPr="005A6C74">
        <w:rPr>
          <w:rFonts w:ascii="Arial" w:hAnsi="Arial" w:cs="Arial"/>
          <w:sz w:val="20"/>
          <w:szCs w:val="20"/>
        </w:rPr>
        <w:t>пунктом 7.3 части II «ИНСТРУКЦИЯ УЧАСТНИКАМ АУКЦИОНА В ЭЛЕКТРОННОЙ ФОРМЕ».</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 xml:space="preserve">7.6. Обжалование действий (бездействия) заказчика, </w:t>
      </w:r>
      <w:r w:rsidRPr="005A6C74">
        <w:rPr>
          <w:rFonts w:ascii="Arial" w:hAnsi="Arial" w:cs="Arial"/>
          <w:i/>
          <w:sz w:val="20"/>
          <w:szCs w:val="20"/>
        </w:rPr>
        <w:t>уполномоченного органа, уполномоченного учреждения, специализированной организации</w:t>
      </w:r>
      <w:r w:rsidRPr="005A6C74">
        <w:rPr>
          <w:rFonts w:ascii="Arial" w:hAnsi="Arial" w:cs="Arial"/>
          <w:sz w:val="20"/>
          <w:szCs w:val="20"/>
        </w:rPr>
        <w:t>, связанных с заключением контракта, допускается в порядке, установленном пунктом 7 части II «ИНСТРУКЦИЯ УЧАСТНИКАМ АУКЦИОНА В ЭЛЕКТРОННОЙ ФОРМЕ», не позднее даты заключения контракта.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7.7. Участник электронного аукциона, общественное объединение и объединение юридических лиц подают жалобу в письменной форме.</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7.8. Порядок подачи жалобы, требования к содержанию а также порядок рассмотрения жалобы содержатся в главе 6 Федерального закона № 44-ФЗ.</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 xml:space="preserve">7.9. Контроль в отношении операторов электронных площадок, </w:t>
      </w:r>
      <w:r w:rsidRPr="005A6C74">
        <w:rPr>
          <w:rFonts w:ascii="Arial" w:hAnsi="Arial" w:cs="Arial"/>
          <w:color w:val="000000"/>
          <w:sz w:val="20"/>
          <w:szCs w:val="20"/>
        </w:rPr>
        <w:t xml:space="preserve">операторов специализированных электронных площадок, </w:t>
      </w:r>
      <w:r w:rsidRPr="005A6C74">
        <w:rPr>
          <w:rFonts w:ascii="Arial" w:hAnsi="Arial" w:cs="Arial"/>
          <w:sz w:val="20"/>
          <w:szCs w:val="20"/>
        </w:rPr>
        <w:t xml:space="preserve">а также при проведении электронного аукциона (с момента размещения в ЕИС извещения о проведении электронного аукциона до момента заключения контракта) в отношении иных субъектов контроля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w:t>
      </w:r>
      <w:r w:rsidRPr="005A6C74">
        <w:rPr>
          <w:rFonts w:ascii="Arial" w:hAnsi="Arial" w:cs="Arial"/>
          <w:sz w:val="20"/>
          <w:szCs w:val="20"/>
        </w:rPr>
        <w:lastRenderedPageBreak/>
        <w:t>специализированных организаций) осуществляется федеральным органом исполнительной власти, уполномоченным на осуществление контроля в сфере закупок, контрольным органом в сфере государственного оборонного заказа.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7.10. Информация о жалобах, поданных в контрольные органы в сфере закупок, о решениях, принятых по результатам рассмотрения жалоб, включается в реестр жалоб, плановых и внеплановых проверок, принятых по ним решений и выданных предписаний. При этом согласие на обработку персональных данных, содержащихся в поступивших в такие контрольные органы жалобах, для размещения в ЕИС не требуется.</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7.11. Контрольный орган в сфере закупок вправе приостановить определение поставщика (подрядчика, исполнителя) в части заключения контракта до рассмотрения жалобы по существу, направив заказчику, оператору электронной площадки,</w:t>
      </w:r>
      <w:r w:rsidRPr="005A6C74">
        <w:rPr>
          <w:rFonts w:ascii="Arial" w:hAnsi="Arial" w:cs="Arial"/>
          <w:color w:val="000000"/>
          <w:sz w:val="20"/>
          <w:szCs w:val="20"/>
        </w:rPr>
        <w:t xml:space="preserve"> оператору специализированной электронной площадки, </w:t>
      </w:r>
      <w:r w:rsidRPr="005A6C74">
        <w:rPr>
          <w:rFonts w:ascii="Arial" w:hAnsi="Arial" w:cs="Arial"/>
          <w:sz w:val="20"/>
          <w:szCs w:val="20"/>
        </w:rPr>
        <w:t>в уполномоченный орган, уполномоченное учреждение, специализированную организацию, аукционную комиссию требование о приостановлении определения поставщика (подрядчика, исполнителя) в части заключения контракта до рассмотрения жалобы по существу, которое является для них обязательным. В случае принятия решения о приостановлении определения поставщика (подрядчика, исполнителя) контракт не может быть заключен до рассмотрения жалобы по существу. При этом срок, установленный для заключения контракта, подлежит продлению на срок рассмотрения жалобы по существу. В случае, если вследствие приостановления определения поставщика (подрядчика, исполнителя) контракт не может быть заключен в предусмотренные документацией об электронном аукционе сроки, в решении о приостановлении определения поставщика (подрядчика, исполнителя) устанавливается возможность продления предусмотренных контрактом сроков исполнения обязательств по контракту с указанием новых сроков исполнения этих обязательств.</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 xml:space="preserve">7.12. По результатам рассмотрения жалобы по существу контрольный орган в сфере закупок принимает решение о признании жалобы обоснованной или необоснованной и при необходимости о выдаче обязательного для исполнения предписания об устранении допущенных нарушений законодательства Российской Федерации и иных нормативных правовых актов о контрактной системе в сфере закупок в соответствии с законодательством Российской Федерации, в том числе об аннулировании определения поставщиков (подрядчиков, исполнителей), о совершении иных действий, предусмотренных частью 22 статьи 99 Федерального закона № 44-ФЗ. Копия такого решения и в случае выдачи предписания об устранении допущенных нарушений копия такого предписания в течение трех рабочих дней с даты принятия решения и выдачи предписания направляются участнику электронного аукциона, подавшему жалобу на действия (бездействие) заказчика, </w:t>
      </w:r>
      <w:r w:rsidRPr="005A6C74">
        <w:rPr>
          <w:rFonts w:ascii="Arial" w:hAnsi="Arial" w:cs="Arial"/>
          <w:i/>
          <w:sz w:val="20"/>
          <w:szCs w:val="20"/>
        </w:rPr>
        <w:t>уполномоченного органа, уполномоченного учреждения</w:t>
      </w:r>
      <w:r w:rsidRPr="005A6C74">
        <w:rPr>
          <w:rFonts w:ascii="Arial" w:hAnsi="Arial" w:cs="Arial"/>
          <w:sz w:val="20"/>
          <w:szCs w:val="20"/>
        </w:rPr>
        <w:t xml:space="preserve">, </w:t>
      </w:r>
      <w:r w:rsidRPr="005A6C74">
        <w:rPr>
          <w:rFonts w:ascii="Arial" w:hAnsi="Arial" w:cs="Arial"/>
          <w:i/>
          <w:sz w:val="20"/>
          <w:szCs w:val="20"/>
        </w:rPr>
        <w:t>специализированной организации</w:t>
      </w:r>
      <w:r w:rsidRPr="005A6C74">
        <w:rPr>
          <w:rFonts w:ascii="Arial" w:hAnsi="Arial" w:cs="Arial"/>
          <w:sz w:val="20"/>
          <w:szCs w:val="20"/>
        </w:rPr>
        <w:t xml:space="preserve">, оператора электронной площадки, аукционной комиссии, участникам электронного аукциона, направившим возражение на жалобу, а также заказчику, оператору электронной площадки, </w:t>
      </w:r>
      <w:r w:rsidRPr="005A6C74">
        <w:rPr>
          <w:rFonts w:ascii="Arial" w:hAnsi="Arial" w:cs="Arial"/>
          <w:color w:val="000000"/>
          <w:sz w:val="20"/>
          <w:szCs w:val="20"/>
        </w:rPr>
        <w:t>оператору специализированной электронной площадки,</w:t>
      </w:r>
      <w:r w:rsidRPr="005A6C74">
        <w:rPr>
          <w:rFonts w:ascii="Arial" w:hAnsi="Arial" w:cs="Arial"/>
          <w:sz w:val="20"/>
          <w:szCs w:val="20"/>
        </w:rPr>
        <w:t xml:space="preserve"> в </w:t>
      </w:r>
      <w:r w:rsidRPr="005A6C74">
        <w:rPr>
          <w:rFonts w:ascii="Arial" w:hAnsi="Arial" w:cs="Arial"/>
          <w:i/>
          <w:sz w:val="20"/>
          <w:szCs w:val="20"/>
        </w:rPr>
        <w:t>уполномоченный орган, уполномоченное учреждение, специализированную организацию</w:t>
      </w:r>
      <w:r w:rsidRPr="005A6C74">
        <w:rPr>
          <w:rFonts w:ascii="Arial" w:hAnsi="Arial" w:cs="Arial"/>
          <w:sz w:val="20"/>
          <w:szCs w:val="20"/>
        </w:rPr>
        <w:t>, аукционную комиссию, действия (бездействие) которых обжалуются. Информация о принятом решении, выданном предписании размещается в ЕИС в указанный срок.</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7.13. Включение в реестр недобросовестных поставщиков информации об участнике электронного аукциона, уклонившемся от заключения контракта, о исполнителе, с которым контракт расторгнут по решению суда или в случае одностороннего отказа заказчика от исполнения контракта, содержащаяся в реестре недобросовестных поставщиков информация, могут быть обжалованы заинтересованным лицом в судебном порядке.</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 xml:space="preserve">7.14. Контракт может быть признан судом недействительным, в том числе по требованию контрольного органа в сфере закупок, если будет установлена личная заинтересованность руководителя заказчика, члена аукционной комиссии, </w:t>
      </w:r>
      <w:r w:rsidRPr="005A6C74">
        <w:rPr>
          <w:rFonts w:ascii="Arial" w:hAnsi="Arial" w:cs="Arial"/>
          <w:i/>
          <w:sz w:val="20"/>
          <w:szCs w:val="20"/>
        </w:rPr>
        <w:t>руководителя Контрактной службы заказчика</w:t>
      </w:r>
      <w:r w:rsidRPr="005A6C74">
        <w:rPr>
          <w:rFonts w:ascii="Arial" w:hAnsi="Arial" w:cs="Arial"/>
          <w:sz w:val="20"/>
          <w:szCs w:val="20"/>
        </w:rPr>
        <w:t xml:space="preserve">, </w:t>
      </w:r>
      <w:r w:rsidRPr="005A6C74">
        <w:rPr>
          <w:rFonts w:ascii="Arial" w:hAnsi="Arial" w:cs="Arial"/>
          <w:i/>
          <w:sz w:val="20"/>
          <w:szCs w:val="20"/>
        </w:rPr>
        <w:t>контрактного управляющего</w:t>
      </w:r>
      <w:r w:rsidRPr="005A6C74">
        <w:rPr>
          <w:rFonts w:ascii="Arial" w:hAnsi="Arial" w:cs="Arial"/>
          <w:sz w:val="20"/>
          <w:szCs w:val="20"/>
        </w:rPr>
        <w:t xml:space="preserve"> в заключении и исполнении контракта. Такая заинтересованность заключается в возможности получения указанными должностными лицами заказчика доходов в виде денег, ценностей, иного имущества, в том числе имущественных прав, или услуг имущественного характера, а также иной выгоды для себя или третьих лиц.</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7.15. В случае нарушения положений настоящей документации об электронном аукционе, регламентирующих определение поставщика (подрядчика, исполнителя), такое определение может быть признано недействительным по иску заинтересованного лица.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7.16. Решение аукционной комиссии, принятое в нарушение требований настоящей документации об электронном аукционе, может быть обжаловано любым участником электронного аукциона в порядке, установленном Федеральным законом № 44-ФЗ, и признано недействительным по решению контрольного органа в сфере закупок.</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7.17. Лица, виновные в нарушении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C12649" w:rsidRPr="005A6C74" w:rsidRDefault="00C12649" w:rsidP="00C12649">
      <w:pPr>
        <w:rPr>
          <w:rFonts w:ascii="Arial" w:hAnsi="Arial" w:cs="Arial"/>
          <w:color w:val="000000"/>
          <w:sz w:val="20"/>
          <w:szCs w:val="20"/>
        </w:rPr>
      </w:pPr>
      <w:r w:rsidRPr="005A6C74">
        <w:rPr>
          <w:rFonts w:ascii="Arial" w:hAnsi="Arial" w:cs="Arial"/>
          <w:b/>
          <w:sz w:val="20"/>
          <w:szCs w:val="20"/>
        </w:rPr>
        <w:t>8. Расторжение контракта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lastRenderedPageBreak/>
        <w:t>8.1.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8.2.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 и информация о возможности одностороннего отказа от исполнения контракта содержится в пункте 46 части III «ИНФОРМАЦИОННАЯ КАРТА АУКЦИОНА В ЭЛЕКТРОННОЙ ФОРМЕ».</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8.3.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8.4.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8.5.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ЕИС и направляется исполнителю по почте заказным письмом с уведомлением о вручении по адресу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заказчиком указанных требований считается надлежащим уведомлением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ЕИС .</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8.6.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8.7.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8.8. Заказчик обязан принять решение об одностороннем отказе от исполнения контракта, если в ходе исполнения контракта установлено, что исполнитель не соответствует установленным настоящей документацией об электронном аукционе требованиям к участникам электронного аукциона или предоставил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8.9. Информация о исполнителе, с которым контракт был расторгнут в связи с односторонним отказом заказчика от исполнения контракта, включается в установленном Федеральным законом 44-ФЗ порядке в реестр недобросовестных поставщиков (подрядчиков, исполнителей).</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8.10. В случае расторжения контракта в связи с односторонним отказом заказчика от исполнения контракта заказчик вправе осуществить закупку товара, работы, услуги, поставка, выполнение, оказание которых являлись предметом расторгнутого контракта, путем проведения запроса предложений, запроса предложений в электронной форме.</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8.11. Если до расторжения контракта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 заключаемого в соответствии пунктом 8.10 части II «ИНСТРУКЦИЯ УЧАСТНИКАМ АУКЦИОНА В ЭЛЕКТРОННОЙ ФОРМЕ», должна быть уменьшена пропорционально количеству поставленного товара, объему выполненной работы или оказанной услуги.</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 xml:space="preserve">8.12.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w:t>
      </w:r>
      <w:r w:rsidRPr="005A6C74">
        <w:rPr>
          <w:rFonts w:ascii="Arial" w:hAnsi="Arial" w:cs="Arial"/>
          <w:sz w:val="20"/>
          <w:szCs w:val="20"/>
        </w:rPr>
        <w:lastRenderedPageBreak/>
        <w:t>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C12649" w:rsidRPr="005A6C74" w:rsidRDefault="00C12649" w:rsidP="00C12649">
      <w:pPr>
        <w:autoSpaceDE w:val="0"/>
        <w:autoSpaceDN w:val="0"/>
        <w:adjustRightInd w:val="0"/>
        <w:jc w:val="both"/>
        <w:rPr>
          <w:rFonts w:ascii="Arial" w:hAnsi="Arial" w:cs="Arial"/>
          <w:color w:val="000000"/>
          <w:sz w:val="20"/>
          <w:szCs w:val="20"/>
        </w:rPr>
      </w:pPr>
      <w:r w:rsidRPr="005A6C74">
        <w:rPr>
          <w:rFonts w:ascii="Arial" w:hAnsi="Arial" w:cs="Arial"/>
          <w:sz w:val="20"/>
          <w:szCs w:val="20"/>
        </w:rPr>
        <w:t>8.13. Решение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исполнителем подтверждения о его вручении заказчику. Выполнение исполнителем указанных требований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исполнителем подтверждения о вручении заказчику указанного уведомления.</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8.14. Решение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8.15.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8.16.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8.17. В случае расторжения контракта в связи с односторонним отказом Исполнителя от исполнения контракта заказчик осуществляет закупку товара, работы, услуги, поставка, выполнение, оказание которых являлись предметом расторгнутого Контракта, в соответствии с положениями Федерального закона № 44-ФЗ.</w:t>
      </w:r>
    </w:p>
    <w:p w:rsidR="00C12649" w:rsidRPr="005A6C74" w:rsidRDefault="00C12649" w:rsidP="00C12649">
      <w:pPr>
        <w:jc w:val="both"/>
        <w:rPr>
          <w:rFonts w:ascii="Arial" w:hAnsi="Arial" w:cs="Arial"/>
          <w:color w:val="000000"/>
          <w:sz w:val="20"/>
          <w:szCs w:val="20"/>
        </w:rPr>
      </w:pPr>
      <w:r w:rsidRPr="005A6C74">
        <w:rPr>
          <w:rFonts w:ascii="Arial" w:hAnsi="Arial" w:cs="Arial"/>
          <w:sz w:val="20"/>
          <w:szCs w:val="20"/>
        </w:rPr>
        <w:t>8.18.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законом от 29 декабря 2012 года № 275-ФЗ «О государственном оборонном заказе».</w:t>
      </w:r>
    </w:p>
    <w:p w:rsidR="00C12649" w:rsidRPr="005A6C74" w:rsidRDefault="00C12649" w:rsidP="00C12649">
      <w:pPr>
        <w:jc w:val="both"/>
        <w:rPr>
          <w:rFonts w:ascii="Arial" w:hAnsi="Arial" w:cs="Arial"/>
          <w:color w:val="000000"/>
          <w:sz w:val="20"/>
          <w:szCs w:val="20"/>
        </w:rPr>
      </w:pPr>
    </w:p>
    <w:p w:rsidR="00C12649" w:rsidRDefault="00C12649" w:rsidP="00C12649">
      <w:pPr>
        <w:jc w:val="center"/>
        <w:rPr>
          <w:rFonts w:ascii="Arial" w:hAnsi="Arial" w:cs="Arial"/>
          <w:b/>
          <w:sz w:val="20"/>
          <w:szCs w:val="20"/>
        </w:rPr>
      </w:pPr>
    </w:p>
    <w:p w:rsidR="00C12649" w:rsidRDefault="00C12649" w:rsidP="00C12649">
      <w:pPr>
        <w:jc w:val="center"/>
        <w:rPr>
          <w:rFonts w:ascii="Arial" w:hAnsi="Arial" w:cs="Arial"/>
          <w:b/>
          <w:sz w:val="20"/>
          <w:szCs w:val="20"/>
        </w:rPr>
      </w:pPr>
    </w:p>
    <w:p w:rsidR="00C12649" w:rsidRDefault="00C12649" w:rsidP="00C12649">
      <w:pPr>
        <w:jc w:val="center"/>
        <w:rPr>
          <w:rFonts w:ascii="Arial" w:hAnsi="Arial" w:cs="Arial"/>
          <w:b/>
          <w:sz w:val="20"/>
          <w:szCs w:val="20"/>
        </w:rPr>
      </w:pPr>
    </w:p>
    <w:p w:rsidR="00C12649" w:rsidRDefault="00C12649" w:rsidP="0047013A">
      <w:pPr>
        <w:jc w:val="center"/>
        <w:rPr>
          <w:sz w:val="28"/>
          <w:szCs w:val="28"/>
        </w:rPr>
      </w:pPr>
    </w:p>
    <w:p w:rsidR="005F0A84" w:rsidRDefault="005F0A84" w:rsidP="0047013A">
      <w:pPr>
        <w:jc w:val="center"/>
        <w:rPr>
          <w:sz w:val="28"/>
          <w:szCs w:val="28"/>
        </w:rPr>
      </w:pPr>
    </w:p>
    <w:p w:rsidR="005F0A84" w:rsidRDefault="005F0A84" w:rsidP="0047013A">
      <w:pPr>
        <w:jc w:val="center"/>
        <w:rPr>
          <w:sz w:val="28"/>
          <w:szCs w:val="28"/>
        </w:rPr>
      </w:pPr>
    </w:p>
    <w:p w:rsidR="005F0A84" w:rsidRDefault="005F0A84" w:rsidP="0047013A">
      <w:pPr>
        <w:jc w:val="center"/>
        <w:rPr>
          <w:sz w:val="28"/>
          <w:szCs w:val="28"/>
        </w:rPr>
      </w:pPr>
    </w:p>
    <w:p w:rsidR="005F0A84" w:rsidRDefault="005F0A84" w:rsidP="0047013A">
      <w:pPr>
        <w:jc w:val="center"/>
        <w:rPr>
          <w:sz w:val="28"/>
          <w:szCs w:val="28"/>
        </w:rPr>
      </w:pPr>
    </w:p>
    <w:p w:rsidR="005F0A84" w:rsidRDefault="005F0A84" w:rsidP="0047013A">
      <w:pPr>
        <w:jc w:val="center"/>
        <w:rPr>
          <w:sz w:val="28"/>
          <w:szCs w:val="28"/>
        </w:rPr>
      </w:pPr>
    </w:p>
    <w:p w:rsidR="005F0A84" w:rsidRDefault="005F0A84" w:rsidP="0047013A">
      <w:pPr>
        <w:jc w:val="center"/>
        <w:rPr>
          <w:sz w:val="28"/>
          <w:szCs w:val="28"/>
        </w:rPr>
      </w:pPr>
    </w:p>
    <w:p w:rsidR="005F0A84" w:rsidRDefault="005F0A84" w:rsidP="0047013A">
      <w:pPr>
        <w:jc w:val="center"/>
        <w:rPr>
          <w:sz w:val="28"/>
          <w:szCs w:val="28"/>
        </w:rPr>
      </w:pPr>
    </w:p>
    <w:p w:rsidR="005F0A84" w:rsidRDefault="005F0A84" w:rsidP="0047013A">
      <w:pPr>
        <w:jc w:val="center"/>
        <w:rPr>
          <w:sz w:val="28"/>
          <w:szCs w:val="28"/>
        </w:rPr>
      </w:pPr>
    </w:p>
    <w:p w:rsidR="005F0A84" w:rsidRDefault="005F0A84" w:rsidP="0047013A">
      <w:pPr>
        <w:jc w:val="center"/>
        <w:rPr>
          <w:sz w:val="28"/>
          <w:szCs w:val="28"/>
        </w:rPr>
      </w:pPr>
    </w:p>
    <w:p w:rsidR="0047013A" w:rsidRPr="001C71D4" w:rsidRDefault="0047013A" w:rsidP="0047013A">
      <w:pPr>
        <w:pStyle w:val="10"/>
        <w:pageBreakBefore/>
        <w:numPr>
          <w:ilvl w:val="0"/>
          <w:numId w:val="25"/>
        </w:numPr>
        <w:suppressAutoHyphens/>
        <w:spacing w:before="240" w:after="60" w:line="240" w:lineRule="auto"/>
        <w:ind w:left="0" w:firstLine="0"/>
        <w:jc w:val="center"/>
        <w:rPr>
          <w:b w:val="0"/>
          <w:sz w:val="24"/>
          <w:szCs w:val="24"/>
        </w:rPr>
      </w:pPr>
      <w:bookmarkStart w:id="4" w:name="_Toc386615127"/>
      <w:r w:rsidRPr="001C71D4">
        <w:rPr>
          <w:rStyle w:val="11"/>
          <w:b/>
          <w:sz w:val="24"/>
          <w:szCs w:val="24"/>
        </w:rPr>
        <w:lastRenderedPageBreak/>
        <w:t>ИНФОРМАЦИОННАЯ КАРТА АУКЦИОНА В ЭЛЕКТРОННОЙ ФОРМЕ</w:t>
      </w:r>
      <w:bookmarkEnd w:id="4"/>
    </w:p>
    <w:p w:rsidR="0047013A" w:rsidRPr="00A24DC3" w:rsidRDefault="0047013A" w:rsidP="0047013A">
      <w:pPr>
        <w:autoSpaceDE w:val="0"/>
      </w:pPr>
    </w:p>
    <w:p w:rsidR="0047013A" w:rsidRPr="00A24DC3" w:rsidRDefault="0047013A" w:rsidP="00AD3701">
      <w:pPr>
        <w:ind w:firstLine="708"/>
        <w:jc w:val="both"/>
      </w:pPr>
      <w:r w:rsidRPr="00A24DC3">
        <w:t>В части II "ИНФОРМАЦИОННАЯ КАРТА АУКЦИОНА В ЭЛЕКТРОННОЙ ФОРМЕ" содержится информация для данного конкретного электронного аукциона, которая уточняет, разъясняет и дополняет положения части I "ИНСТРУКЦИЯ УЧАСТНИКАМ АУКЦИОНА В ЭЛЕКТРОННОЙ ФОРМЕ".</w:t>
      </w:r>
    </w:p>
    <w:p w:rsidR="0047013A" w:rsidRPr="00A24DC3" w:rsidRDefault="0047013A" w:rsidP="00AD3701">
      <w:pPr>
        <w:ind w:firstLine="708"/>
        <w:jc w:val="both"/>
        <w:rPr>
          <w:b/>
        </w:rPr>
      </w:pPr>
      <w:r w:rsidRPr="00A24DC3">
        <w:t>При возникновении противоречия между положениями части I "ИНСТРУКЦИЯ УЧАСТНИКАМ АУКЦИОНА В ЭЛЕКТРОННОЙ ФОРМЕ" и части II "ИНФОРМАЦИОННАЯ КАРТА АУКЦИОНА В ЭЛЕКТРОННОЙ ФОРМЕ" применяются положения части II "ИНФОРМАЦИОННАЯ КАРТА АУКЦИОНА В ЭЛЕКТРОННОЙ ФОРМЕ".</w:t>
      </w:r>
    </w:p>
    <w:p w:rsidR="0047013A" w:rsidRDefault="0047013A" w:rsidP="0047013A">
      <w:pPr>
        <w:autoSpaceDE w:val="0"/>
        <w:jc w:val="both"/>
        <w:rPr>
          <w:b/>
        </w:rPr>
      </w:pPr>
    </w:p>
    <w:p w:rsidR="0047013A" w:rsidRPr="00A24DC3" w:rsidRDefault="0047013A" w:rsidP="0047013A">
      <w:pPr>
        <w:autoSpaceDE w:val="0"/>
        <w:jc w:val="both"/>
        <w:rPr>
          <w:b/>
        </w:rPr>
      </w:pPr>
      <w:r w:rsidRPr="00A24DC3">
        <w:rPr>
          <w:b/>
        </w:rPr>
        <w:t>Информация о проводимом аукционе</w:t>
      </w:r>
    </w:p>
    <w:p w:rsidR="0047013A" w:rsidRPr="00A24DC3" w:rsidRDefault="0047013A" w:rsidP="0047013A"/>
    <w:tbl>
      <w:tblPr>
        <w:tblW w:w="10348" w:type="dxa"/>
        <w:tblInd w:w="108" w:type="dxa"/>
        <w:tblLayout w:type="fixed"/>
        <w:tblLook w:val="0000" w:firstRow="0" w:lastRow="0" w:firstColumn="0" w:lastColumn="0" w:noHBand="0" w:noVBand="0"/>
      </w:tblPr>
      <w:tblGrid>
        <w:gridCol w:w="567"/>
        <w:gridCol w:w="1305"/>
        <w:gridCol w:w="1986"/>
        <w:gridCol w:w="6490"/>
      </w:tblGrid>
      <w:tr w:rsidR="0047013A" w:rsidRPr="00A24DC3" w:rsidTr="00D1172D">
        <w:tc>
          <w:tcPr>
            <w:tcW w:w="567" w:type="dxa"/>
            <w:tcBorders>
              <w:top w:val="single" w:sz="4" w:space="0" w:color="000000"/>
              <w:left w:val="single" w:sz="4" w:space="0" w:color="000000"/>
              <w:bottom w:val="single" w:sz="4" w:space="0" w:color="000000"/>
            </w:tcBorders>
            <w:shd w:val="clear" w:color="auto" w:fill="auto"/>
            <w:vAlign w:val="center"/>
          </w:tcPr>
          <w:p w:rsidR="0047013A" w:rsidRPr="00A24DC3" w:rsidRDefault="0047013A" w:rsidP="00D1172D">
            <w:pPr>
              <w:jc w:val="center"/>
              <w:rPr>
                <w:i/>
                <w:iCs/>
              </w:rPr>
            </w:pPr>
            <w:r w:rsidRPr="00A24DC3">
              <w:rPr>
                <w:i/>
                <w:iCs/>
                <w:sz w:val="18"/>
                <w:szCs w:val="18"/>
              </w:rPr>
              <w:t>№</w:t>
            </w:r>
            <w:r w:rsidRPr="00A24DC3">
              <w:rPr>
                <w:i/>
                <w:iCs/>
                <w:sz w:val="18"/>
                <w:szCs w:val="18"/>
              </w:rPr>
              <w:br/>
              <w:t>п/п</w:t>
            </w:r>
          </w:p>
        </w:tc>
        <w:tc>
          <w:tcPr>
            <w:tcW w:w="1305" w:type="dxa"/>
            <w:tcBorders>
              <w:top w:val="single" w:sz="4" w:space="0" w:color="000000"/>
              <w:left w:val="single" w:sz="4" w:space="0" w:color="000000"/>
              <w:bottom w:val="single" w:sz="4" w:space="0" w:color="000000"/>
            </w:tcBorders>
            <w:shd w:val="clear" w:color="auto" w:fill="auto"/>
            <w:vAlign w:val="center"/>
          </w:tcPr>
          <w:p w:rsidR="0047013A" w:rsidRPr="00A24DC3" w:rsidRDefault="0047013A" w:rsidP="00D1172D">
            <w:pPr>
              <w:jc w:val="center"/>
              <w:rPr>
                <w:i/>
                <w:iCs/>
              </w:rPr>
            </w:pPr>
            <w:r w:rsidRPr="00A24DC3">
              <w:rPr>
                <w:i/>
                <w:iCs/>
                <w:sz w:val="22"/>
                <w:szCs w:val="22"/>
              </w:rPr>
              <w:t xml:space="preserve">Ссылка на разделы, подразделы, пункты, подпункты Части </w:t>
            </w:r>
            <w:r w:rsidRPr="00A24DC3">
              <w:rPr>
                <w:i/>
                <w:iCs/>
                <w:sz w:val="22"/>
                <w:szCs w:val="22"/>
                <w:lang w:val="en-US"/>
              </w:rPr>
              <w:t>I</w:t>
            </w:r>
          </w:p>
        </w:tc>
        <w:tc>
          <w:tcPr>
            <w:tcW w:w="1986" w:type="dxa"/>
            <w:tcBorders>
              <w:top w:val="single" w:sz="4" w:space="0" w:color="000000"/>
              <w:left w:val="single" w:sz="4" w:space="0" w:color="000000"/>
              <w:bottom w:val="single" w:sz="4" w:space="0" w:color="000000"/>
            </w:tcBorders>
            <w:shd w:val="clear" w:color="auto" w:fill="auto"/>
            <w:vAlign w:val="center"/>
          </w:tcPr>
          <w:p w:rsidR="0047013A" w:rsidRPr="00A24DC3" w:rsidRDefault="0047013A" w:rsidP="00D1172D">
            <w:pPr>
              <w:jc w:val="center"/>
              <w:rPr>
                <w:i/>
                <w:iCs/>
              </w:rPr>
            </w:pPr>
            <w:r w:rsidRPr="00A24DC3">
              <w:rPr>
                <w:i/>
                <w:iCs/>
                <w:sz w:val="22"/>
                <w:szCs w:val="22"/>
              </w:rPr>
              <w:t>Наименование пояснений</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013A" w:rsidRPr="00A24DC3" w:rsidRDefault="0047013A" w:rsidP="00D1172D">
            <w:pPr>
              <w:jc w:val="center"/>
            </w:pPr>
            <w:r w:rsidRPr="00A24DC3">
              <w:rPr>
                <w:i/>
                <w:iCs/>
                <w:sz w:val="22"/>
                <w:szCs w:val="22"/>
              </w:rPr>
              <w:t>Текст пояснений</w:t>
            </w:r>
          </w:p>
        </w:tc>
      </w:tr>
      <w:tr w:rsidR="0047013A" w:rsidRPr="00A24DC3" w:rsidTr="00967DE8">
        <w:tc>
          <w:tcPr>
            <w:tcW w:w="567" w:type="dxa"/>
            <w:tcBorders>
              <w:top w:val="single" w:sz="4" w:space="0" w:color="000000"/>
              <w:left w:val="single" w:sz="4" w:space="0" w:color="000000"/>
              <w:bottom w:val="single" w:sz="4" w:space="0" w:color="000000"/>
            </w:tcBorders>
            <w:shd w:val="clear" w:color="auto" w:fill="auto"/>
          </w:tcPr>
          <w:p w:rsidR="0047013A" w:rsidRPr="00A24DC3" w:rsidRDefault="0047013A" w:rsidP="00967DE8">
            <w:pPr>
              <w:pStyle w:val="a7"/>
              <w:rPr>
                <w:sz w:val="22"/>
                <w:szCs w:val="22"/>
              </w:rPr>
            </w:pPr>
            <w:r w:rsidRPr="00A24DC3">
              <w:t>1.</w:t>
            </w:r>
          </w:p>
        </w:tc>
        <w:tc>
          <w:tcPr>
            <w:tcW w:w="1305" w:type="dxa"/>
            <w:tcBorders>
              <w:top w:val="single" w:sz="4" w:space="0" w:color="000000"/>
              <w:left w:val="single" w:sz="4" w:space="0" w:color="000000"/>
              <w:bottom w:val="single" w:sz="4" w:space="0" w:color="000000"/>
            </w:tcBorders>
            <w:shd w:val="clear" w:color="auto" w:fill="auto"/>
          </w:tcPr>
          <w:p w:rsidR="0047013A" w:rsidRPr="00FA5EFE" w:rsidRDefault="0047013A" w:rsidP="00FA5EFE">
            <w:pPr>
              <w:pStyle w:val="a7"/>
              <w:snapToGrid w:val="0"/>
              <w:rPr>
                <w:sz w:val="22"/>
                <w:szCs w:val="22"/>
              </w:rPr>
            </w:pPr>
          </w:p>
        </w:tc>
        <w:tc>
          <w:tcPr>
            <w:tcW w:w="1986" w:type="dxa"/>
            <w:tcBorders>
              <w:top w:val="single" w:sz="4" w:space="0" w:color="000000"/>
              <w:left w:val="single" w:sz="4" w:space="0" w:color="000000"/>
              <w:bottom w:val="single" w:sz="4" w:space="0" w:color="000000"/>
            </w:tcBorders>
            <w:shd w:val="clear" w:color="auto" w:fill="auto"/>
          </w:tcPr>
          <w:p w:rsidR="0047013A" w:rsidRPr="00FA5EFE" w:rsidRDefault="0047013A" w:rsidP="00FA5EFE">
            <w:pPr>
              <w:pStyle w:val="a7"/>
              <w:rPr>
                <w:sz w:val="22"/>
                <w:szCs w:val="22"/>
              </w:rPr>
            </w:pPr>
            <w:r w:rsidRPr="00FA5EFE">
              <w:rPr>
                <w:sz w:val="22"/>
                <w:szCs w:val="22"/>
              </w:rPr>
              <w:t>Идентификационный код закупки</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47013A" w:rsidRPr="00FA5EFE" w:rsidRDefault="001029B2" w:rsidP="00706C99">
            <w:pPr>
              <w:spacing w:before="40"/>
              <w:jc w:val="both"/>
              <w:rPr>
                <w:sz w:val="22"/>
                <w:szCs w:val="22"/>
              </w:rPr>
            </w:pPr>
            <w:r>
              <w:rPr>
                <w:sz w:val="22"/>
                <w:szCs w:val="22"/>
              </w:rPr>
              <w:t>193271000109827100100100250256831244</w:t>
            </w:r>
          </w:p>
        </w:tc>
      </w:tr>
      <w:tr w:rsidR="0047013A" w:rsidRPr="00A24DC3" w:rsidTr="00967DE8">
        <w:tc>
          <w:tcPr>
            <w:tcW w:w="567" w:type="dxa"/>
            <w:tcBorders>
              <w:top w:val="single" w:sz="4" w:space="0" w:color="000000"/>
              <w:left w:val="single" w:sz="4" w:space="0" w:color="000000"/>
              <w:bottom w:val="single" w:sz="4" w:space="0" w:color="000000"/>
            </w:tcBorders>
            <w:shd w:val="clear" w:color="auto" w:fill="auto"/>
          </w:tcPr>
          <w:p w:rsidR="0047013A" w:rsidRPr="00A24DC3" w:rsidRDefault="0047013A" w:rsidP="00967DE8">
            <w:pPr>
              <w:pStyle w:val="a7"/>
              <w:rPr>
                <w:sz w:val="22"/>
                <w:szCs w:val="22"/>
              </w:rPr>
            </w:pPr>
            <w:r w:rsidRPr="00A24DC3">
              <w:t>2.</w:t>
            </w:r>
          </w:p>
        </w:tc>
        <w:tc>
          <w:tcPr>
            <w:tcW w:w="1305" w:type="dxa"/>
            <w:tcBorders>
              <w:top w:val="single" w:sz="4" w:space="0" w:color="000000"/>
              <w:left w:val="single" w:sz="4" w:space="0" w:color="000000"/>
              <w:bottom w:val="single" w:sz="4" w:space="0" w:color="000000"/>
            </w:tcBorders>
            <w:shd w:val="clear" w:color="auto" w:fill="auto"/>
          </w:tcPr>
          <w:p w:rsidR="0047013A" w:rsidRPr="00FA5EFE" w:rsidRDefault="0047013A" w:rsidP="00FA5EFE">
            <w:pPr>
              <w:pStyle w:val="a7"/>
              <w:rPr>
                <w:sz w:val="22"/>
                <w:szCs w:val="22"/>
              </w:rPr>
            </w:pPr>
            <w:r w:rsidRPr="00FA5EFE">
              <w:rPr>
                <w:sz w:val="22"/>
                <w:szCs w:val="22"/>
              </w:rPr>
              <w:t>Пункт 1.1.1.</w:t>
            </w:r>
          </w:p>
        </w:tc>
        <w:tc>
          <w:tcPr>
            <w:tcW w:w="1986" w:type="dxa"/>
            <w:tcBorders>
              <w:top w:val="single" w:sz="4" w:space="0" w:color="000000"/>
              <w:left w:val="single" w:sz="4" w:space="0" w:color="000000"/>
              <w:bottom w:val="single" w:sz="4" w:space="0" w:color="000000"/>
            </w:tcBorders>
            <w:shd w:val="clear" w:color="auto" w:fill="auto"/>
          </w:tcPr>
          <w:p w:rsidR="0047013A" w:rsidRPr="00FA5EFE" w:rsidRDefault="0047013A" w:rsidP="00FA5EFE">
            <w:pPr>
              <w:pStyle w:val="a7"/>
              <w:rPr>
                <w:sz w:val="22"/>
                <w:szCs w:val="22"/>
              </w:rPr>
            </w:pPr>
            <w:r w:rsidRPr="00FA5EFE">
              <w:rPr>
                <w:sz w:val="22"/>
                <w:szCs w:val="22"/>
              </w:rPr>
              <w:t>Способ определения поставщика (подрядчика, исполнителя)</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47013A" w:rsidRPr="00A557A7" w:rsidRDefault="000A50E4" w:rsidP="00A557A7">
            <w:pPr>
              <w:spacing w:before="40"/>
              <w:jc w:val="both"/>
              <w:rPr>
                <w:sz w:val="22"/>
                <w:szCs w:val="22"/>
              </w:rPr>
            </w:pPr>
            <w:r>
              <w:rPr>
                <w:sz w:val="22"/>
                <w:szCs w:val="22"/>
              </w:rPr>
              <w:t>Э</w:t>
            </w:r>
            <w:r w:rsidRPr="00FA5EFE">
              <w:rPr>
                <w:sz w:val="22"/>
                <w:szCs w:val="22"/>
              </w:rPr>
              <w:t>лектронный</w:t>
            </w:r>
            <w:r w:rsidR="00A0630B" w:rsidRPr="00FA5EFE">
              <w:rPr>
                <w:sz w:val="22"/>
                <w:szCs w:val="22"/>
              </w:rPr>
              <w:t xml:space="preserve"> аукцион</w:t>
            </w:r>
          </w:p>
        </w:tc>
      </w:tr>
      <w:tr w:rsidR="0047013A" w:rsidRPr="00A24DC3" w:rsidTr="00967DE8">
        <w:tc>
          <w:tcPr>
            <w:tcW w:w="567" w:type="dxa"/>
            <w:tcBorders>
              <w:top w:val="single" w:sz="4" w:space="0" w:color="000000"/>
              <w:left w:val="single" w:sz="4" w:space="0" w:color="000000"/>
              <w:bottom w:val="single" w:sz="4" w:space="0" w:color="000000"/>
            </w:tcBorders>
            <w:shd w:val="clear" w:color="auto" w:fill="auto"/>
          </w:tcPr>
          <w:p w:rsidR="0047013A" w:rsidRPr="00A24DC3" w:rsidRDefault="0047013A" w:rsidP="00967DE8">
            <w:pPr>
              <w:pStyle w:val="a7"/>
            </w:pPr>
            <w:r w:rsidRPr="00A24DC3">
              <w:t>3.</w:t>
            </w:r>
          </w:p>
        </w:tc>
        <w:tc>
          <w:tcPr>
            <w:tcW w:w="1305" w:type="dxa"/>
            <w:tcBorders>
              <w:top w:val="single" w:sz="4" w:space="0" w:color="000000"/>
              <w:left w:val="single" w:sz="4" w:space="0" w:color="000000"/>
              <w:bottom w:val="single" w:sz="4" w:space="0" w:color="000000"/>
            </w:tcBorders>
            <w:shd w:val="clear" w:color="auto" w:fill="auto"/>
          </w:tcPr>
          <w:p w:rsidR="0047013A" w:rsidRPr="00FA5EFE" w:rsidRDefault="0047013A" w:rsidP="00FA5EFE">
            <w:pPr>
              <w:pStyle w:val="a7"/>
              <w:rPr>
                <w:sz w:val="22"/>
                <w:szCs w:val="22"/>
              </w:rPr>
            </w:pPr>
            <w:r w:rsidRPr="00FA5EFE">
              <w:rPr>
                <w:sz w:val="22"/>
                <w:szCs w:val="22"/>
              </w:rPr>
              <w:t>Пункт</w:t>
            </w:r>
          </w:p>
          <w:p w:rsidR="0047013A" w:rsidRPr="00FA5EFE" w:rsidRDefault="0047013A" w:rsidP="00FA5EFE">
            <w:pPr>
              <w:pStyle w:val="a7"/>
              <w:rPr>
                <w:sz w:val="22"/>
                <w:szCs w:val="22"/>
              </w:rPr>
            </w:pPr>
            <w:r w:rsidRPr="00FA5EFE">
              <w:rPr>
                <w:sz w:val="22"/>
                <w:szCs w:val="22"/>
              </w:rPr>
              <w:t>2.2.1</w:t>
            </w:r>
          </w:p>
        </w:tc>
        <w:tc>
          <w:tcPr>
            <w:tcW w:w="1986" w:type="dxa"/>
            <w:tcBorders>
              <w:top w:val="single" w:sz="4" w:space="0" w:color="000000"/>
              <w:left w:val="single" w:sz="4" w:space="0" w:color="000000"/>
              <w:bottom w:val="single" w:sz="4" w:space="0" w:color="000000"/>
            </w:tcBorders>
            <w:shd w:val="clear" w:color="auto" w:fill="auto"/>
          </w:tcPr>
          <w:p w:rsidR="0047013A" w:rsidRPr="00FA5EFE" w:rsidRDefault="0047013A" w:rsidP="00FA5EFE">
            <w:pPr>
              <w:pStyle w:val="a7"/>
              <w:rPr>
                <w:sz w:val="22"/>
                <w:szCs w:val="22"/>
              </w:rPr>
            </w:pPr>
            <w:r w:rsidRPr="00FA5EFE">
              <w:rPr>
                <w:bCs/>
                <w:sz w:val="22"/>
                <w:szCs w:val="22"/>
              </w:rPr>
              <w:t>Адрес электронной площадки в информационно-телекоммуникационной сети «Интернет»</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47013A" w:rsidRPr="006468B8" w:rsidRDefault="00706C99" w:rsidP="00706C99">
            <w:pPr>
              <w:spacing w:before="40"/>
              <w:jc w:val="both"/>
              <w:rPr>
                <w:sz w:val="22"/>
                <w:szCs w:val="22"/>
              </w:rPr>
            </w:pPr>
            <w:r w:rsidRPr="00583727">
              <w:rPr>
                <w:lang w:val="en-US"/>
              </w:rPr>
              <w:t>www. Sberbank-ast.ru</w:t>
            </w:r>
          </w:p>
        </w:tc>
      </w:tr>
      <w:tr w:rsidR="0047013A" w:rsidRPr="00A24DC3" w:rsidTr="00967DE8">
        <w:tc>
          <w:tcPr>
            <w:tcW w:w="567" w:type="dxa"/>
            <w:tcBorders>
              <w:top w:val="single" w:sz="4" w:space="0" w:color="000000"/>
              <w:left w:val="single" w:sz="4" w:space="0" w:color="000000"/>
              <w:bottom w:val="single" w:sz="4" w:space="0" w:color="000000"/>
            </w:tcBorders>
            <w:shd w:val="clear" w:color="auto" w:fill="auto"/>
          </w:tcPr>
          <w:p w:rsidR="0047013A" w:rsidRPr="00A24DC3" w:rsidRDefault="0047013A" w:rsidP="00967DE8">
            <w:pPr>
              <w:pStyle w:val="a7"/>
              <w:rPr>
                <w:sz w:val="22"/>
                <w:szCs w:val="22"/>
              </w:rPr>
            </w:pPr>
            <w:r w:rsidRPr="00A24DC3">
              <w:rPr>
                <w:sz w:val="22"/>
                <w:szCs w:val="22"/>
              </w:rPr>
              <w:t>4.</w:t>
            </w:r>
          </w:p>
        </w:tc>
        <w:tc>
          <w:tcPr>
            <w:tcW w:w="1305" w:type="dxa"/>
            <w:tcBorders>
              <w:top w:val="single" w:sz="4" w:space="0" w:color="000000"/>
              <w:left w:val="single" w:sz="4" w:space="0" w:color="000000"/>
              <w:bottom w:val="single" w:sz="4" w:space="0" w:color="000000"/>
            </w:tcBorders>
            <w:shd w:val="clear" w:color="auto" w:fill="auto"/>
          </w:tcPr>
          <w:p w:rsidR="0047013A" w:rsidRPr="00FA5EFE" w:rsidRDefault="0047013A" w:rsidP="00FA5EFE">
            <w:pPr>
              <w:pStyle w:val="a7"/>
              <w:rPr>
                <w:sz w:val="22"/>
                <w:szCs w:val="22"/>
              </w:rPr>
            </w:pPr>
            <w:r w:rsidRPr="00FA5EFE">
              <w:rPr>
                <w:sz w:val="22"/>
                <w:szCs w:val="22"/>
              </w:rPr>
              <w:t>Пункт 1.3.1.</w:t>
            </w:r>
          </w:p>
        </w:tc>
        <w:tc>
          <w:tcPr>
            <w:tcW w:w="1986" w:type="dxa"/>
            <w:tcBorders>
              <w:top w:val="single" w:sz="4" w:space="0" w:color="000000"/>
              <w:left w:val="single" w:sz="4" w:space="0" w:color="000000"/>
              <w:bottom w:val="single" w:sz="4" w:space="0" w:color="000000"/>
            </w:tcBorders>
            <w:shd w:val="clear" w:color="auto" w:fill="auto"/>
          </w:tcPr>
          <w:p w:rsidR="0047013A" w:rsidRPr="00FA5EFE" w:rsidRDefault="0047013A" w:rsidP="00FA5EFE">
            <w:pPr>
              <w:pStyle w:val="a7"/>
              <w:rPr>
                <w:sz w:val="22"/>
                <w:szCs w:val="22"/>
                <w:u w:val="single"/>
              </w:rPr>
            </w:pPr>
            <w:r w:rsidRPr="00FA5EFE">
              <w:rPr>
                <w:sz w:val="22"/>
                <w:szCs w:val="22"/>
              </w:rPr>
              <w:t>Наименование Заказчика, контактная информация</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706C99" w:rsidRPr="00FD3478" w:rsidRDefault="00706C99" w:rsidP="00706C99">
            <w:pPr>
              <w:suppressAutoHyphens/>
              <w:jc w:val="both"/>
            </w:pPr>
            <w:r>
              <w:t>Администрация Верхнебуреинского муниципального района Хабаровского края</w:t>
            </w:r>
          </w:p>
          <w:p w:rsidR="00706C99" w:rsidRPr="00B3428D" w:rsidRDefault="00706C99" w:rsidP="00706C99">
            <w:pPr>
              <w:suppressAutoHyphens/>
              <w:jc w:val="both"/>
            </w:pPr>
            <w:r>
              <w:t>682030, Хабаровский край Верхнебуреинский район, п. Чегдомын, ул. Центральная, 49 тел/факс: 8 (42149) 5-17-62/ 8 (42149) 5-41-26</w:t>
            </w:r>
          </w:p>
          <w:p w:rsidR="00706C99" w:rsidRPr="00B3428D" w:rsidRDefault="00706C99" w:rsidP="00706C99">
            <w:pPr>
              <w:widowControl w:val="0"/>
              <w:autoSpaceDE w:val="0"/>
              <w:autoSpaceDN w:val="0"/>
              <w:adjustRightInd w:val="0"/>
              <w:jc w:val="both"/>
            </w:pPr>
            <w:r>
              <w:t>Ответственное должностное лицо</w:t>
            </w:r>
            <w:r w:rsidRPr="00B3428D">
              <w:t xml:space="preserve">: </w:t>
            </w:r>
            <w:r>
              <w:t>Маслов Алексей Михайлович – глава района</w:t>
            </w:r>
          </w:p>
          <w:p w:rsidR="0047013A" w:rsidRPr="00FA5EFE" w:rsidRDefault="00706C99" w:rsidP="00706C99">
            <w:pPr>
              <w:spacing w:before="40"/>
              <w:jc w:val="both"/>
              <w:rPr>
                <w:sz w:val="22"/>
                <w:szCs w:val="22"/>
              </w:rPr>
            </w:pPr>
            <w:r>
              <w:t xml:space="preserve">Адрес электронной почты: </w:t>
            </w:r>
            <w:r>
              <w:rPr>
                <w:lang w:val="en-US"/>
              </w:rPr>
              <w:t>adm</w:t>
            </w:r>
            <w:r w:rsidRPr="00FD3478">
              <w:t>_</w:t>
            </w:r>
            <w:r>
              <w:rPr>
                <w:lang w:val="en-US"/>
              </w:rPr>
              <w:t>orgotdel</w:t>
            </w:r>
            <w:r w:rsidRPr="00FD3478">
              <w:t>@</w:t>
            </w:r>
            <w:r>
              <w:rPr>
                <w:lang w:val="en-US"/>
              </w:rPr>
              <w:t>mail</w:t>
            </w:r>
            <w:r w:rsidRPr="00FD3478">
              <w:t>.</w:t>
            </w:r>
            <w:r>
              <w:rPr>
                <w:lang w:val="en-US"/>
              </w:rPr>
              <w:t>ru</w:t>
            </w:r>
          </w:p>
        </w:tc>
      </w:tr>
      <w:tr w:rsidR="00C57426" w:rsidRPr="00A24DC3" w:rsidTr="00967DE8">
        <w:tc>
          <w:tcPr>
            <w:tcW w:w="567" w:type="dxa"/>
            <w:tcBorders>
              <w:top w:val="single" w:sz="4" w:space="0" w:color="000000"/>
              <w:left w:val="single" w:sz="4" w:space="0" w:color="000000"/>
              <w:bottom w:val="single" w:sz="4" w:space="0" w:color="000000"/>
            </w:tcBorders>
            <w:shd w:val="clear" w:color="auto" w:fill="auto"/>
          </w:tcPr>
          <w:p w:rsidR="00C57426" w:rsidRPr="00A24DC3" w:rsidRDefault="00C57426" w:rsidP="00C57426">
            <w:pPr>
              <w:pStyle w:val="a7"/>
              <w:rPr>
                <w:sz w:val="22"/>
                <w:szCs w:val="22"/>
              </w:rPr>
            </w:pPr>
            <w:r w:rsidRPr="00A24DC3">
              <w:t>4.1.</w:t>
            </w:r>
          </w:p>
        </w:tc>
        <w:tc>
          <w:tcPr>
            <w:tcW w:w="1305" w:type="dxa"/>
            <w:tcBorders>
              <w:top w:val="single" w:sz="4" w:space="0" w:color="000000"/>
              <w:left w:val="single" w:sz="4" w:space="0" w:color="000000"/>
              <w:bottom w:val="single" w:sz="4" w:space="0" w:color="000000"/>
            </w:tcBorders>
            <w:shd w:val="clear" w:color="auto" w:fill="auto"/>
          </w:tcPr>
          <w:p w:rsidR="00C57426" w:rsidRPr="00FA5EFE" w:rsidRDefault="00C57426" w:rsidP="00FA5EFE">
            <w:pPr>
              <w:pStyle w:val="a7"/>
              <w:snapToGrid w:val="0"/>
              <w:rPr>
                <w:sz w:val="22"/>
                <w:szCs w:val="22"/>
              </w:rPr>
            </w:pPr>
            <w:r w:rsidRPr="00FA5EFE">
              <w:rPr>
                <w:sz w:val="22"/>
                <w:szCs w:val="22"/>
              </w:rPr>
              <w:t>Пункт 1.3.1.</w:t>
            </w:r>
          </w:p>
        </w:tc>
        <w:tc>
          <w:tcPr>
            <w:tcW w:w="1986" w:type="dxa"/>
            <w:tcBorders>
              <w:top w:val="single" w:sz="4" w:space="0" w:color="000000"/>
              <w:left w:val="single" w:sz="4" w:space="0" w:color="000000"/>
              <w:bottom w:val="single" w:sz="4" w:space="0" w:color="000000"/>
            </w:tcBorders>
            <w:shd w:val="clear" w:color="auto" w:fill="auto"/>
          </w:tcPr>
          <w:p w:rsidR="00C57426" w:rsidRPr="00FA5EFE" w:rsidRDefault="00C57426" w:rsidP="00FA5EFE">
            <w:pPr>
              <w:pStyle w:val="a7"/>
              <w:rPr>
                <w:sz w:val="22"/>
                <w:szCs w:val="22"/>
              </w:rPr>
            </w:pPr>
            <w:r w:rsidRPr="00FA5EFE">
              <w:rPr>
                <w:sz w:val="22"/>
                <w:szCs w:val="22"/>
              </w:rPr>
              <w:t>Наименование Уполномоченного органа (учреждения), контактная информация</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C57426" w:rsidRPr="00FA5EFE" w:rsidRDefault="00706C99" w:rsidP="00706C99">
            <w:pPr>
              <w:spacing w:before="40"/>
              <w:jc w:val="both"/>
              <w:rPr>
                <w:sz w:val="22"/>
                <w:szCs w:val="22"/>
              </w:rPr>
            </w:pPr>
            <w:r>
              <w:rPr>
                <w:sz w:val="22"/>
                <w:szCs w:val="22"/>
              </w:rPr>
              <w:t>Не привлекается</w:t>
            </w:r>
          </w:p>
        </w:tc>
      </w:tr>
      <w:tr w:rsidR="00C57426" w:rsidRPr="00A24DC3" w:rsidTr="00967DE8">
        <w:tc>
          <w:tcPr>
            <w:tcW w:w="567" w:type="dxa"/>
            <w:tcBorders>
              <w:top w:val="single" w:sz="4" w:space="0" w:color="000000"/>
              <w:left w:val="single" w:sz="4" w:space="0" w:color="000000"/>
              <w:bottom w:val="single" w:sz="4" w:space="0" w:color="000000"/>
            </w:tcBorders>
            <w:shd w:val="clear" w:color="auto" w:fill="auto"/>
          </w:tcPr>
          <w:p w:rsidR="00C57426" w:rsidRDefault="00C57426">
            <w:pPr>
              <w:pStyle w:val="a7"/>
              <w:spacing w:line="276" w:lineRule="auto"/>
              <w:rPr>
                <w:sz w:val="22"/>
                <w:szCs w:val="22"/>
              </w:rPr>
            </w:pPr>
            <w:r>
              <w:t>4.2</w:t>
            </w:r>
          </w:p>
        </w:tc>
        <w:tc>
          <w:tcPr>
            <w:tcW w:w="1305" w:type="dxa"/>
            <w:tcBorders>
              <w:top w:val="single" w:sz="4" w:space="0" w:color="000000"/>
              <w:left w:val="single" w:sz="4" w:space="0" w:color="000000"/>
              <w:bottom w:val="single" w:sz="4" w:space="0" w:color="000000"/>
            </w:tcBorders>
            <w:shd w:val="clear" w:color="auto" w:fill="auto"/>
          </w:tcPr>
          <w:p w:rsidR="00C57426" w:rsidRPr="00FA5EFE" w:rsidRDefault="00C57426" w:rsidP="00FA5EFE">
            <w:pPr>
              <w:pStyle w:val="a7"/>
              <w:rPr>
                <w:sz w:val="22"/>
                <w:szCs w:val="22"/>
              </w:rPr>
            </w:pPr>
            <w:r w:rsidRPr="00FA5EFE">
              <w:rPr>
                <w:sz w:val="22"/>
                <w:szCs w:val="22"/>
              </w:rPr>
              <w:t>Пункт 1.3.2.</w:t>
            </w:r>
          </w:p>
        </w:tc>
        <w:tc>
          <w:tcPr>
            <w:tcW w:w="1986" w:type="dxa"/>
            <w:tcBorders>
              <w:top w:val="single" w:sz="4" w:space="0" w:color="000000"/>
              <w:left w:val="single" w:sz="4" w:space="0" w:color="000000"/>
              <w:bottom w:val="single" w:sz="4" w:space="0" w:color="000000"/>
            </w:tcBorders>
            <w:shd w:val="clear" w:color="auto" w:fill="auto"/>
          </w:tcPr>
          <w:p w:rsidR="00C57426" w:rsidRPr="00FA5EFE" w:rsidRDefault="00C57426" w:rsidP="00FA5EFE">
            <w:pPr>
              <w:pStyle w:val="a7"/>
              <w:rPr>
                <w:sz w:val="22"/>
                <w:szCs w:val="22"/>
              </w:rPr>
            </w:pPr>
            <w:r w:rsidRPr="00FA5EFE">
              <w:rPr>
                <w:sz w:val="22"/>
                <w:szCs w:val="22"/>
              </w:rPr>
              <w:t>Наименование Специализированной организации, контактная информация</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C57426" w:rsidRPr="00FA5EFE" w:rsidRDefault="00706C99" w:rsidP="0064732C">
            <w:pPr>
              <w:spacing w:before="40"/>
              <w:jc w:val="both"/>
              <w:rPr>
                <w:sz w:val="22"/>
                <w:szCs w:val="22"/>
              </w:rPr>
            </w:pPr>
            <w:r>
              <w:rPr>
                <w:sz w:val="22"/>
                <w:szCs w:val="22"/>
              </w:rPr>
              <w:t>Не привлекается</w:t>
            </w:r>
          </w:p>
        </w:tc>
      </w:tr>
      <w:tr w:rsidR="0047013A" w:rsidRPr="00A24DC3" w:rsidTr="00967DE8">
        <w:tc>
          <w:tcPr>
            <w:tcW w:w="567" w:type="dxa"/>
            <w:tcBorders>
              <w:top w:val="single" w:sz="4" w:space="0" w:color="000000"/>
              <w:left w:val="single" w:sz="4" w:space="0" w:color="000000"/>
              <w:bottom w:val="single" w:sz="4" w:space="0" w:color="000000"/>
            </w:tcBorders>
            <w:shd w:val="clear" w:color="auto" w:fill="auto"/>
          </w:tcPr>
          <w:p w:rsidR="0047013A" w:rsidRPr="00A24DC3" w:rsidRDefault="0047013A" w:rsidP="00967DE8">
            <w:pPr>
              <w:pStyle w:val="a7"/>
              <w:rPr>
                <w:sz w:val="22"/>
                <w:szCs w:val="22"/>
              </w:rPr>
            </w:pPr>
            <w:r w:rsidRPr="00A24DC3">
              <w:t>5.</w:t>
            </w:r>
          </w:p>
        </w:tc>
        <w:tc>
          <w:tcPr>
            <w:tcW w:w="1305" w:type="dxa"/>
            <w:tcBorders>
              <w:top w:val="single" w:sz="4" w:space="0" w:color="000000"/>
              <w:left w:val="single" w:sz="4" w:space="0" w:color="000000"/>
              <w:bottom w:val="single" w:sz="4" w:space="0" w:color="000000"/>
            </w:tcBorders>
            <w:shd w:val="clear" w:color="auto" w:fill="auto"/>
          </w:tcPr>
          <w:p w:rsidR="0047013A" w:rsidRPr="00FA5EFE" w:rsidRDefault="0047013A" w:rsidP="00FA5EFE">
            <w:pPr>
              <w:pStyle w:val="a7"/>
              <w:rPr>
                <w:sz w:val="22"/>
                <w:szCs w:val="22"/>
              </w:rPr>
            </w:pPr>
            <w:r w:rsidRPr="00FA5EFE">
              <w:rPr>
                <w:sz w:val="22"/>
                <w:szCs w:val="22"/>
              </w:rPr>
              <w:t xml:space="preserve">Пункты </w:t>
            </w:r>
            <w:r w:rsidRPr="00FA5EFE">
              <w:rPr>
                <w:sz w:val="22"/>
                <w:szCs w:val="22"/>
              </w:rPr>
              <w:lastRenderedPageBreak/>
              <w:t>1.4.1., 1.3.1</w:t>
            </w:r>
          </w:p>
        </w:tc>
        <w:tc>
          <w:tcPr>
            <w:tcW w:w="1986" w:type="dxa"/>
            <w:tcBorders>
              <w:top w:val="single" w:sz="4" w:space="0" w:color="000000"/>
              <w:left w:val="single" w:sz="4" w:space="0" w:color="000000"/>
              <w:bottom w:val="single" w:sz="4" w:space="0" w:color="000000"/>
            </w:tcBorders>
            <w:shd w:val="clear" w:color="auto" w:fill="auto"/>
          </w:tcPr>
          <w:p w:rsidR="0047013A" w:rsidRPr="00FA5EFE" w:rsidRDefault="0047013A" w:rsidP="00FA5EFE">
            <w:pPr>
              <w:pStyle w:val="a7"/>
              <w:rPr>
                <w:sz w:val="22"/>
                <w:szCs w:val="22"/>
              </w:rPr>
            </w:pPr>
            <w:r w:rsidRPr="00FA5EFE">
              <w:rPr>
                <w:sz w:val="22"/>
                <w:szCs w:val="22"/>
              </w:rPr>
              <w:lastRenderedPageBreak/>
              <w:t xml:space="preserve">Наименование </w:t>
            </w:r>
            <w:r w:rsidRPr="00FA5EFE">
              <w:rPr>
                <w:sz w:val="22"/>
                <w:szCs w:val="22"/>
              </w:rPr>
              <w:lastRenderedPageBreak/>
              <w:t>объекта закупки</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651DE0" w:rsidRPr="00651DE0" w:rsidRDefault="00706C99" w:rsidP="00651DE0">
            <w:pPr>
              <w:jc w:val="center"/>
              <w:rPr>
                <w:b/>
              </w:rPr>
            </w:pPr>
            <w:r w:rsidRPr="00651DE0">
              <w:rPr>
                <w:b/>
              </w:rPr>
              <w:lastRenderedPageBreak/>
              <w:t xml:space="preserve"> </w:t>
            </w:r>
            <w:r w:rsidR="00651DE0" w:rsidRPr="00651DE0">
              <w:rPr>
                <w:b/>
              </w:rPr>
              <w:t xml:space="preserve">«Определение рыночной стоимости объектов </w:t>
            </w:r>
            <w:r w:rsidR="00651DE0" w:rsidRPr="00651DE0">
              <w:rPr>
                <w:b/>
              </w:rPr>
              <w:lastRenderedPageBreak/>
              <w:t>муниципальной собственности Верхнебуреинского муниципального района Хабаровского края, подлежащих приватизации в 2019 году»</w:t>
            </w:r>
          </w:p>
          <w:p w:rsidR="0047013A" w:rsidRPr="00FA5EFE" w:rsidRDefault="0047013A" w:rsidP="00AD1034">
            <w:pPr>
              <w:pStyle w:val="a7"/>
              <w:snapToGrid w:val="0"/>
              <w:ind w:left="3"/>
              <w:jc w:val="both"/>
              <w:rPr>
                <w:sz w:val="22"/>
                <w:szCs w:val="22"/>
              </w:rPr>
            </w:pPr>
          </w:p>
        </w:tc>
      </w:tr>
      <w:tr w:rsidR="0047013A" w:rsidRPr="00A24DC3" w:rsidTr="00967DE8">
        <w:tc>
          <w:tcPr>
            <w:tcW w:w="567" w:type="dxa"/>
            <w:tcBorders>
              <w:top w:val="single" w:sz="4" w:space="0" w:color="000000"/>
              <w:left w:val="single" w:sz="4" w:space="0" w:color="000000"/>
              <w:bottom w:val="single" w:sz="4" w:space="0" w:color="000000"/>
            </w:tcBorders>
            <w:shd w:val="clear" w:color="auto" w:fill="auto"/>
          </w:tcPr>
          <w:p w:rsidR="0047013A" w:rsidRPr="00A24DC3" w:rsidRDefault="0047013A" w:rsidP="00967DE8">
            <w:pPr>
              <w:pStyle w:val="a7"/>
              <w:rPr>
                <w:sz w:val="22"/>
                <w:szCs w:val="22"/>
              </w:rPr>
            </w:pPr>
            <w:r w:rsidRPr="00A24DC3">
              <w:lastRenderedPageBreak/>
              <w:t>6.</w:t>
            </w:r>
          </w:p>
        </w:tc>
        <w:tc>
          <w:tcPr>
            <w:tcW w:w="1305" w:type="dxa"/>
            <w:tcBorders>
              <w:top w:val="single" w:sz="4" w:space="0" w:color="000000"/>
              <w:left w:val="single" w:sz="4" w:space="0" w:color="000000"/>
              <w:bottom w:val="single" w:sz="4" w:space="0" w:color="000000"/>
            </w:tcBorders>
            <w:shd w:val="clear" w:color="auto" w:fill="auto"/>
          </w:tcPr>
          <w:p w:rsidR="0047013A" w:rsidRPr="00FA5EFE" w:rsidRDefault="0047013A" w:rsidP="00FA5EFE">
            <w:pPr>
              <w:pStyle w:val="a7"/>
              <w:rPr>
                <w:sz w:val="22"/>
                <w:szCs w:val="22"/>
              </w:rPr>
            </w:pPr>
            <w:r w:rsidRPr="00FA5EFE">
              <w:rPr>
                <w:sz w:val="22"/>
                <w:szCs w:val="22"/>
              </w:rPr>
              <w:t>Пункты 3.2.2,. 3.3.1.3</w:t>
            </w:r>
          </w:p>
        </w:tc>
        <w:tc>
          <w:tcPr>
            <w:tcW w:w="1986" w:type="dxa"/>
            <w:tcBorders>
              <w:top w:val="single" w:sz="4" w:space="0" w:color="000000"/>
              <w:left w:val="single" w:sz="4" w:space="0" w:color="000000"/>
              <w:bottom w:val="single" w:sz="4" w:space="0" w:color="000000"/>
            </w:tcBorders>
            <w:shd w:val="clear" w:color="auto" w:fill="auto"/>
          </w:tcPr>
          <w:p w:rsidR="0047013A" w:rsidRPr="00FA5EFE" w:rsidRDefault="0047013A" w:rsidP="00FA5EFE">
            <w:pPr>
              <w:pStyle w:val="a7"/>
              <w:rPr>
                <w:b/>
                <w:bCs/>
                <w:sz w:val="22"/>
                <w:szCs w:val="22"/>
                <w:u w:val="single"/>
              </w:rPr>
            </w:pPr>
            <w:r w:rsidRPr="00FA5EFE">
              <w:rPr>
                <w:sz w:val="22"/>
                <w:szCs w:val="22"/>
              </w:rPr>
              <w:t>Описание объекта закупки</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47013A" w:rsidRPr="00FA5EFE" w:rsidRDefault="0047013A" w:rsidP="003C18F6">
            <w:pPr>
              <w:jc w:val="both"/>
              <w:rPr>
                <w:sz w:val="22"/>
                <w:szCs w:val="22"/>
              </w:rPr>
            </w:pPr>
            <w:r w:rsidRPr="00FA5EFE">
              <w:rPr>
                <w:bCs/>
                <w:sz w:val="22"/>
                <w:szCs w:val="22"/>
              </w:rPr>
              <w:t xml:space="preserve">В соответствии с частью </w:t>
            </w:r>
            <w:r w:rsidRPr="00FA5EFE">
              <w:rPr>
                <w:bCs/>
                <w:sz w:val="22"/>
                <w:szCs w:val="22"/>
                <w:lang w:val="en-US"/>
              </w:rPr>
              <w:t>III</w:t>
            </w:r>
            <w:r w:rsidR="00C57426" w:rsidRPr="00FA5EFE">
              <w:rPr>
                <w:bCs/>
                <w:sz w:val="22"/>
                <w:szCs w:val="22"/>
              </w:rPr>
              <w:t xml:space="preserve"> ОПИСАНИЕ ОБЪЕКТА ЗАКУПКИ</w:t>
            </w:r>
            <w:r w:rsidRPr="00FA5EFE">
              <w:rPr>
                <w:bCs/>
                <w:sz w:val="22"/>
                <w:szCs w:val="22"/>
              </w:rPr>
              <w:t xml:space="preserve"> документации об электронном аукционе.</w:t>
            </w:r>
          </w:p>
        </w:tc>
      </w:tr>
      <w:tr w:rsidR="00C57426" w:rsidRPr="00A24DC3" w:rsidTr="00967DE8">
        <w:tc>
          <w:tcPr>
            <w:tcW w:w="567" w:type="dxa"/>
            <w:tcBorders>
              <w:top w:val="single" w:sz="4" w:space="0" w:color="000000"/>
              <w:left w:val="single" w:sz="4" w:space="0" w:color="000000"/>
              <w:bottom w:val="single" w:sz="4" w:space="0" w:color="000000"/>
            </w:tcBorders>
            <w:shd w:val="clear" w:color="auto" w:fill="auto"/>
          </w:tcPr>
          <w:p w:rsidR="00C57426" w:rsidRPr="00A24DC3" w:rsidRDefault="00C57426" w:rsidP="00967DE8">
            <w:pPr>
              <w:pStyle w:val="a7"/>
              <w:snapToGrid w:val="0"/>
            </w:pPr>
          </w:p>
        </w:tc>
        <w:tc>
          <w:tcPr>
            <w:tcW w:w="1305" w:type="dxa"/>
            <w:tcBorders>
              <w:top w:val="single" w:sz="4" w:space="0" w:color="000000"/>
              <w:left w:val="single" w:sz="4" w:space="0" w:color="000000"/>
              <w:bottom w:val="single" w:sz="4" w:space="0" w:color="000000"/>
            </w:tcBorders>
            <w:shd w:val="clear" w:color="auto" w:fill="auto"/>
          </w:tcPr>
          <w:p w:rsidR="00C57426" w:rsidRPr="00FA5EFE" w:rsidRDefault="00C57426" w:rsidP="00FA5EFE">
            <w:pPr>
              <w:pStyle w:val="a7"/>
              <w:snapToGrid w:val="0"/>
              <w:rPr>
                <w:sz w:val="22"/>
                <w:szCs w:val="22"/>
              </w:rPr>
            </w:pPr>
            <w:r w:rsidRPr="00FA5EFE">
              <w:rPr>
                <w:sz w:val="22"/>
                <w:szCs w:val="22"/>
              </w:rPr>
              <w:t>3.2.2</w:t>
            </w:r>
          </w:p>
        </w:tc>
        <w:tc>
          <w:tcPr>
            <w:tcW w:w="1986" w:type="dxa"/>
            <w:tcBorders>
              <w:top w:val="single" w:sz="4" w:space="0" w:color="000000"/>
              <w:left w:val="single" w:sz="4" w:space="0" w:color="000000"/>
              <w:bottom w:val="single" w:sz="4" w:space="0" w:color="000000"/>
            </w:tcBorders>
            <w:shd w:val="clear" w:color="auto" w:fill="auto"/>
          </w:tcPr>
          <w:p w:rsidR="00C57426" w:rsidRPr="00FA5EFE" w:rsidRDefault="00C57426" w:rsidP="00FA5EFE">
            <w:pPr>
              <w:pStyle w:val="a7"/>
              <w:rPr>
                <w:i/>
                <w:sz w:val="22"/>
                <w:szCs w:val="22"/>
              </w:rPr>
            </w:pPr>
            <w:r w:rsidRPr="00FA5EFE">
              <w:rPr>
                <w:sz w:val="22"/>
                <w:szCs w:val="22"/>
              </w:rPr>
              <w:t>Обоснование необходимости использования нестандартных показателей, требований, обозначений и терминологии</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C57426" w:rsidRPr="00FA5EFE" w:rsidRDefault="005E503A" w:rsidP="003C18F6">
            <w:pPr>
              <w:spacing w:before="40"/>
              <w:jc w:val="both"/>
              <w:rPr>
                <w:sz w:val="22"/>
                <w:szCs w:val="22"/>
              </w:rPr>
            </w:pPr>
            <w:r w:rsidRPr="00FA5EFE">
              <w:rPr>
                <w:sz w:val="22"/>
                <w:szCs w:val="22"/>
              </w:rPr>
              <w:t>В настоящем аукционе н</w:t>
            </w:r>
            <w:r w:rsidR="00C57426" w:rsidRPr="00FA5EFE">
              <w:rPr>
                <w:sz w:val="22"/>
                <w:szCs w:val="22"/>
              </w:rPr>
              <w:t>е предусмотрено</w:t>
            </w:r>
          </w:p>
        </w:tc>
      </w:tr>
      <w:tr w:rsidR="005E503A" w:rsidRPr="00A24DC3" w:rsidTr="00967DE8">
        <w:tc>
          <w:tcPr>
            <w:tcW w:w="567" w:type="dxa"/>
            <w:tcBorders>
              <w:top w:val="single" w:sz="4" w:space="0" w:color="000000"/>
              <w:left w:val="single" w:sz="4" w:space="0" w:color="000000"/>
              <w:bottom w:val="single" w:sz="4" w:space="0" w:color="000000"/>
            </w:tcBorders>
            <w:shd w:val="clear" w:color="auto" w:fill="auto"/>
          </w:tcPr>
          <w:p w:rsidR="005E503A" w:rsidRPr="00A24DC3" w:rsidRDefault="005E503A" w:rsidP="00967DE8">
            <w:pPr>
              <w:pStyle w:val="a7"/>
              <w:rPr>
                <w:sz w:val="22"/>
                <w:szCs w:val="22"/>
              </w:rPr>
            </w:pPr>
            <w:r w:rsidRPr="00A24DC3">
              <w:t>7.</w:t>
            </w:r>
          </w:p>
        </w:tc>
        <w:tc>
          <w:tcPr>
            <w:tcW w:w="1305" w:type="dxa"/>
            <w:tcBorders>
              <w:top w:val="single" w:sz="4" w:space="0" w:color="000000"/>
              <w:left w:val="single" w:sz="4" w:space="0" w:color="000000"/>
              <w:bottom w:val="single" w:sz="4" w:space="0" w:color="000000"/>
            </w:tcBorders>
            <w:shd w:val="clear" w:color="auto" w:fill="auto"/>
          </w:tcPr>
          <w:p w:rsidR="005E503A" w:rsidRPr="00FA5EFE" w:rsidRDefault="005E503A" w:rsidP="00FA5EFE">
            <w:pPr>
              <w:rPr>
                <w:sz w:val="22"/>
                <w:szCs w:val="22"/>
              </w:rPr>
            </w:pPr>
            <w:r w:rsidRPr="00FA5EFE">
              <w:rPr>
                <w:sz w:val="22"/>
                <w:szCs w:val="22"/>
              </w:rPr>
              <w:t>Пункт 3.2.2</w:t>
            </w:r>
          </w:p>
        </w:tc>
        <w:tc>
          <w:tcPr>
            <w:tcW w:w="1986" w:type="dxa"/>
            <w:tcBorders>
              <w:top w:val="single" w:sz="4" w:space="0" w:color="000000"/>
              <w:left w:val="single" w:sz="4" w:space="0" w:color="000000"/>
              <w:bottom w:val="single" w:sz="4" w:space="0" w:color="000000"/>
            </w:tcBorders>
            <w:shd w:val="clear" w:color="auto" w:fill="auto"/>
          </w:tcPr>
          <w:p w:rsidR="005E503A" w:rsidRPr="00FA5EFE" w:rsidRDefault="005E503A" w:rsidP="00FA5EFE">
            <w:pPr>
              <w:pStyle w:val="a7"/>
              <w:rPr>
                <w:i/>
                <w:sz w:val="22"/>
                <w:szCs w:val="22"/>
              </w:rPr>
            </w:pPr>
            <w:r w:rsidRPr="00FA5EFE">
              <w:rPr>
                <w:sz w:val="22"/>
                <w:szCs w:val="22"/>
              </w:rPr>
              <w:t>Изображение поставляемого товара, позволяющее его идентифицировать и подготовить заявку на участие в электронном аукционе</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5E503A" w:rsidRPr="00FA5EFE" w:rsidRDefault="005E503A" w:rsidP="003C18F6">
            <w:pPr>
              <w:spacing w:before="40"/>
              <w:jc w:val="both"/>
              <w:rPr>
                <w:sz w:val="22"/>
                <w:szCs w:val="22"/>
              </w:rPr>
            </w:pPr>
            <w:r w:rsidRPr="00FA5EFE">
              <w:rPr>
                <w:sz w:val="22"/>
                <w:szCs w:val="22"/>
              </w:rPr>
              <w:t>В настоящем аукционе не предусмотрено</w:t>
            </w:r>
          </w:p>
        </w:tc>
      </w:tr>
      <w:tr w:rsidR="005E503A" w:rsidRPr="00A24DC3" w:rsidTr="00967DE8">
        <w:tc>
          <w:tcPr>
            <w:tcW w:w="567" w:type="dxa"/>
            <w:tcBorders>
              <w:top w:val="single" w:sz="4" w:space="0" w:color="000000"/>
              <w:left w:val="single" w:sz="4" w:space="0" w:color="000000"/>
              <w:bottom w:val="single" w:sz="4" w:space="0" w:color="000000"/>
            </w:tcBorders>
            <w:shd w:val="clear" w:color="auto" w:fill="auto"/>
          </w:tcPr>
          <w:p w:rsidR="005E503A" w:rsidRPr="00A24DC3" w:rsidRDefault="005E503A" w:rsidP="00967DE8">
            <w:pPr>
              <w:pStyle w:val="a7"/>
              <w:rPr>
                <w:sz w:val="22"/>
                <w:szCs w:val="22"/>
              </w:rPr>
            </w:pPr>
            <w:r w:rsidRPr="00A24DC3">
              <w:t>8.</w:t>
            </w:r>
          </w:p>
        </w:tc>
        <w:tc>
          <w:tcPr>
            <w:tcW w:w="1305" w:type="dxa"/>
            <w:tcBorders>
              <w:top w:val="single" w:sz="4" w:space="0" w:color="000000"/>
              <w:left w:val="single" w:sz="4" w:space="0" w:color="000000"/>
              <w:bottom w:val="single" w:sz="4" w:space="0" w:color="000000"/>
            </w:tcBorders>
            <w:shd w:val="clear" w:color="auto" w:fill="auto"/>
          </w:tcPr>
          <w:p w:rsidR="005E503A" w:rsidRPr="00FA5EFE" w:rsidRDefault="005E503A" w:rsidP="00FA5EFE">
            <w:pPr>
              <w:rPr>
                <w:sz w:val="22"/>
                <w:szCs w:val="22"/>
              </w:rPr>
            </w:pPr>
            <w:r w:rsidRPr="00FA5EFE">
              <w:rPr>
                <w:sz w:val="22"/>
                <w:szCs w:val="22"/>
              </w:rPr>
              <w:t>Пункт 3.2.2</w:t>
            </w:r>
          </w:p>
        </w:tc>
        <w:tc>
          <w:tcPr>
            <w:tcW w:w="1986" w:type="dxa"/>
            <w:tcBorders>
              <w:top w:val="single" w:sz="4" w:space="0" w:color="000000"/>
              <w:left w:val="single" w:sz="4" w:space="0" w:color="000000"/>
              <w:bottom w:val="single" w:sz="4" w:space="0" w:color="000000"/>
            </w:tcBorders>
            <w:shd w:val="clear" w:color="auto" w:fill="auto"/>
          </w:tcPr>
          <w:p w:rsidR="005E503A" w:rsidRPr="00FA5EFE" w:rsidRDefault="005E503A" w:rsidP="00FA5EFE">
            <w:pPr>
              <w:pStyle w:val="a7"/>
              <w:rPr>
                <w:i/>
                <w:sz w:val="22"/>
                <w:szCs w:val="22"/>
              </w:rPr>
            </w:pPr>
            <w:r w:rsidRPr="00FA5EFE">
              <w:rPr>
                <w:sz w:val="22"/>
                <w:szCs w:val="22"/>
              </w:rPr>
              <w:t>Место, дата начало и окончание, порядок и график осмотра участниками электронного аукциона образца или макета товара, на поставку которого заключается контракт</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5E503A" w:rsidRPr="00FA5EFE" w:rsidRDefault="005E503A" w:rsidP="003C18F6">
            <w:pPr>
              <w:spacing w:before="40"/>
              <w:jc w:val="both"/>
              <w:rPr>
                <w:sz w:val="22"/>
                <w:szCs w:val="22"/>
              </w:rPr>
            </w:pPr>
            <w:r w:rsidRPr="00FA5EFE">
              <w:rPr>
                <w:sz w:val="22"/>
                <w:szCs w:val="22"/>
              </w:rPr>
              <w:t>В настоящем аукционе не предусмотрено</w:t>
            </w:r>
          </w:p>
        </w:tc>
      </w:tr>
      <w:tr w:rsidR="005E503A" w:rsidRPr="00A24DC3" w:rsidTr="00967DE8">
        <w:tc>
          <w:tcPr>
            <w:tcW w:w="567" w:type="dxa"/>
            <w:tcBorders>
              <w:top w:val="single" w:sz="4" w:space="0" w:color="000000"/>
              <w:left w:val="single" w:sz="4" w:space="0" w:color="000000"/>
              <w:bottom w:val="single" w:sz="4" w:space="0" w:color="000000"/>
            </w:tcBorders>
            <w:shd w:val="clear" w:color="auto" w:fill="auto"/>
          </w:tcPr>
          <w:p w:rsidR="005E503A" w:rsidRPr="00A24DC3" w:rsidRDefault="005E503A" w:rsidP="00967DE8">
            <w:pPr>
              <w:pStyle w:val="a7"/>
              <w:rPr>
                <w:sz w:val="22"/>
                <w:szCs w:val="22"/>
              </w:rPr>
            </w:pPr>
            <w:r w:rsidRPr="00A24DC3">
              <w:t>8.1.</w:t>
            </w:r>
          </w:p>
        </w:tc>
        <w:tc>
          <w:tcPr>
            <w:tcW w:w="1305" w:type="dxa"/>
            <w:tcBorders>
              <w:top w:val="single" w:sz="4" w:space="0" w:color="000000"/>
              <w:left w:val="single" w:sz="4" w:space="0" w:color="000000"/>
              <w:bottom w:val="single" w:sz="4" w:space="0" w:color="000000"/>
            </w:tcBorders>
            <w:shd w:val="clear" w:color="auto" w:fill="auto"/>
          </w:tcPr>
          <w:p w:rsidR="005E503A" w:rsidRPr="00FA5EFE" w:rsidRDefault="005E503A" w:rsidP="00FA5EFE">
            <w:pPr>
              <w:pStyle w:val="a7"/>
              <w:rPr>
                <w:sz w:val="22"/>
                <w:szCs w:val="22"/>
              </w:rPr>
            </w:pPr>
            <w:r w:rsidRPr="00FA5EFE">
              <w:rPr>
                <w:sz w:val="22"/>
                <w:szCs w:val="22"/>
              </w:rPr>
              <w:t>Пункты 1.4.1, 1.7.2</w:t>
            </w:r>
          </w:p>
        </w:tc>
        <w:tc>
          <w:tcPr>
            <w:tcW w:w="1986" w:type="dxa"/>
            <w:tcBorders>
              <w:top w:val="single" w:sz="4" w:space="0" w:color="000000"/>
              <w:left w:val="single" w:sz="4" w:space="0" w:color="000000"/>
              <w:bottom w:val="single" w:sz="4" w:space="0" w:color="000000"/>
            </w:tcBorders>
            <w:shd w:val="clear" w:color="auto" w:fill="auto"/>
          </w:tcPr>
          <w:p w:rsidR="005E503A" w:rsidRPr="00FA5EFE" w:rsidRDefault="005E503A" w:rsidP="00FA5EFE">
            <w:pPr>
              <w:pStyle w:val="a7"/>
              <w:rPr>
                <w:sz w:val="22"/>
                <w:szCs w:val="22"/>
              </w:rPr>
            </w:pPr>
            <w:r w:rsidRPr="00FA5EFE">
              <w:rPr>
                <w:sz w:val="22"/>
                <w:szCs w:val="22"/>
              </w:rPr>
              <w:t>Международные непатентованные наименования лекарственных средств или при отсутствии таких наименований химические, группировочные наименования</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5E503A" w:rsidRPr="00FA5EFE" w:rsidRDefault="005E503A" w:rsidP="003C18F6">
            <w:pPr>
              <w:spacing w:before="40"/>
              <w:jc w:val="both"/>
              <w:rPr>
                <w:sz w:val="22"/>
                <w:szCs w:val="22"/>
              </w:rPr>
            </w:pPr>
            <w:r w:rsidRPr="00FA5EFE">
              <w:rPr>
                <w:sz w:val="22"/>
                <w:szCs w:val="22"/>
              </w:rPr>
              <w:t>В настоящем аукционе не предусмотрены</w:t>
            </w:r>
          </w:p>
        </w:tc>
      </w:tr>
      <w:tr w:rsidR="005E503A" w:rsidRPr="00A24DC3" w:rsidTr="00967DE8">
        <w:tc>
          <w:tcPr>
            <w:tcW w:w="567" w:type="dxa"/>
            <w:tcBorders>
              <w:top w:val="single" w:sz="4" w:space="0" w:color="000000"/>
              <w:left w:val="single" w:sz="4" w:space="0" w:color="000000"/>
              <w:bottom w:val="single" w:sz="4" w:space="0" w:color="000000"/>
            </w:tcBorders>
            <w:shd w:val="clear" w:color="auto" w:fill="auto"/>
          </w:tcPr>
          <w:p w:rsidR="005E503A" w:rsidRPr="00A24DC3" w:rsidRDefault="005E503A" w:rsidP="00967DE8">
            <w:pPr>
              <w:pStyle w:val="a7"/>
              <w:rPr>
                <w:sz w:val="22"/>
                <w:szCs w:val="22"/>
              </w:rPr>
            </w:pPr>
            <w:r w:rsidRPr="00A24DC3">
              <w:t>8.2.</w:t>
            </w:r>
          </w:p>
        </w:tc>
        <w:tc>
          <w:tcPr>
            <w:tcW w:w="1305" w:type="dxa"/>
            <w:tcBorders>
              <w:top w:val="single" w:sz="4" w:space="0" w:color="000000"/>
              <w:left w:val="single" w:sz="4" w:space="0" w:color="000000"/>
              <w:bottom w:val="single" w:sz="4" w:space="0" w:color="000000"/>
            </w:tcBorders>
            <w:shd w:val="clear" w:color="auto" w:fill="auto"/>
          </w:tcPr>
          <w:p w:rsidR="005E503A" w:rsidRPr="00FA5EFE" w:rsidRDefault="005E503A" w:rsidP="00FA5EFE">
            <w:pPr>
              <w:pStyle w:val="a7"/>
              <w:rPr>
                <w:sz w:val="22"/>
                <w:szCs w:val="22"/>
              </w:rPr>
            </w:pPr>
            <w:r w:rsidRPr="00FA5EFE">
              <w:rPr>
                <w:sz w:val="22"/>
                <w:szCs w:val="22"/>
              </w:rPr>
              <w:t>Пункты 1.4.1, 1.7.2</w:t>
            </w:r>
          </w:p>
        </w:tc>
        <w:tc>
          <w:tcPr>
            <w:tcW w:w="1986" w:type="dxa"/>
            <w:tcBorders>
              <w:top w:val="single" w:sz="4" w:space="0" w:color="000000"/>
              <w:left w:val="single" w:sz="4" w:space="0" w:color="000000"/>
              <w:bottom w:val="single" w:sz="4" w:space="0" w:color="000000"/>
            </w:tcBorders>
            <w:shd w:val="clear" w:color="auto" w:fill="auto"/>
          </w:tcPr>
          <w:p w:rsidR="00AD3701" w:rsidRPr="00FA5EFE" w:rsidRDefault="005E503A" w:rsidP="00FA5EFE">
            <w:pPr>
              <w:pStyle w:val="a7"/>
              <w:rPr>
                <w:sz w:val="22"/>
                <w:szCs w:val="22"/>
              </w:rPr>
            </w:pPr>
            <w:r w:rsidRPr="00FA5EFE">
              <w:rPr>
                <w:sz w:val="22"/>
                <w:szCs w:val="22"/>
              </w:rPr>
              <w:t>Торговые наименования лекарственных средств</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5E503A" w:rsidRPr="00FA5EFE" w:rsidRDefault="005E503A" w:rsidP="00AD1034">
            <w:pPr>
              <w:spacing w:before="40"/>
              <w:jc w:val="both"/>
              <w:rPr>
                <w:sz w:val="22"/>
                <w:szCs w:val="22"/>
              </w:rPr>
            </w:pPr>
            <w:r w:rsidRPr="00FA5EFE">
              <w:rPr>
                <w:sz w:val="22"/>
                <w:szCs w:val="22"/>
              </w:rPr>
              <w:t>В настоящем аукционе не предусмотрены</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9.</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Пункт 1.4.3</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i/>
                <w:sz w:val="22"/>
                <w:szCs w:val="22"/>
              </w:rPr>
            </w:pPr>
            <w:r w:rsidRPr="00FA5EFE">
              <w:rPr>
                <w:sz w:val="22"/>
                <w:szCs w:val="22"/>
              </w:rPr>
              <w:t>Информация о количестве и месте доставки товара</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FA5EFE" w:rsidRDefault="000E7407" w:rsidP="003C18F6">
            <w:pPr>
              <w:jc w:val="both"/>
              <w:rPr>
                <w:sz w:val="22"/>
                <w:szCs w:val="22"/>
              </w:rPr>
            </w:pPr>
            <w:r w:rsidRPr="00FA5EFE">
              <w:rPr>
                <w:sz w:val="22"/>
                <w:szCs w:val="22"/>
              </w:rPr>
              <w:t>В настоящем аукционе не применяется</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rPr>
                <w:sz w:val="22"/>
                <w:szCs w:val="22"/>
              </w:rPr>
              <w:t>10.</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Пункт 1.4.3</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 xml:space="preserve">Сроки поставки </w:t>
            </w:r>
            <w:r w:rsidRPr="00FA5EFE">
              <w:rPr>
                <w:sz w:val="22"/>
                <w:szCs w:val="22"/>
              </w:rPr>
              <w:lastRenderedPageBreak/>
              <w:t>товара</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FA5EFE" w:rsidRDefault="000E7407" w:rsidP="003C18F6">
            <w:pPr>
              <w:autoSpaceDE w:val="0"/>
              <w:snapToGrid w:val="0"/>
              <w:jc w:val="both"/>
              <w:rPr>
                <w:sz w:val="22"/>
                <w:szCs w:val="22"/>
              </w:rPr>
            </w:pPr>
            <w:r w:rsidRPr="00FA5EFE">
              <w:rPr>
                <w:sz w:val="22"/>
                <w:szCs w:val="22"/>
              </w:rPr>
              <w:lastRenderedPageBreak/>
              <w:t>В настоящем аукционе не применяется</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11.</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Пункт 1.4.3</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Место выполнения работы или оказания услуги</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706C99" w:rsidRDefault="00706C99" w:rsidP="00651DE0">
            <w:pPr>
              <w:autoSpaceDE w:val="0"/>
              <w:snapToGrid w:val="0"/>
              <w:jc w:val="both"/>
              <w:rPr>
                <w:sz w:val="22"/>
                <w:szCs w:val="22"/>
              </w:rPr>
            </w:pPr>
            <w:r w:rsidRPr="00706C99">
              <w:rPr>
                <w:sz w:val="22"/>
                <w:szCs w:val="22"/>
              </w:rPr>
              <w:t xml:space="preserve">Хабаровский край, Верхнебуреинский район, п. Чегдомын, </w:t>
            </w:r>
            <w:r w:rsidR="00651DE0">
              <w:rPr>
                <w:sz w:val="22"/>
                <w:szCs w:val="22"/>
              </w:rPr>
              <w:t>п. ЦЭС, п. Средний Ургал</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12.</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Пункт 1.4.3</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Сроки завершения работы либо график оказания услуг</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706C99" w:rsidRDefault="00706C99" w:rsidP="00651DE0">
            <w:pPr>
              <w:autoSpaceDE w:val="0"/>
              <w:snapToGrid w:val="0"/>
              <w:jc w:val="both"/>
              <w:rPr>
                <w:sz w:val="22"/>
                <w:szCs w:val="22"/>
              </w:rPr>
            </w:pPr>
            <w:r w:rsidRPr="00706C99">
              <w:rPr>
                <w:sz w:val="22"/>
                <w:szCs w:val="22"/>
              </w:rPr>
              <w:t xml:space="preserve">Со дня заключения муниципального контракта в течение </w:t>
            </w:r>
            <w:r w:rsidR="00651DE0">
              <w:rPr>
                <w:sz w:val="22"/>
                <w:szCs w:val="22"/>
              </w:rPr>
              <w:t>15</w:t>
            </w:r>
            <w:r w:rsidRPr="00706C99">
              <w:rPr>
                <w:sz w:val="22"/>
                <w:szCs w:val="22"/>
              </w:rPr>
              <w:t xml:space="preserve"> рабочих дней</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13.</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Пункты 1.5.1, 1.13.6, 5.2.3, 6.3.12, 1.12.1, 1.12.2,</w:t>
            </w:r>
          </w:p>
          <w:p w:rsidR="00012715" w:rsidRPr="00FA5EFE" w:rsidRDefault="00012715" w:rsidP="00FA5EFE">
            <w:pPr>
              <w:pStyle w:val="a7"/>
              <w:rPr>
                <w:sz w:val="22"/>
                <w:szCs w:val="22"/>
              </w:rPr>
            </w:pPr>
            <w:r w:rsidRPr="00FA5EFE">
              <w:rPr>
                <w:sz w:val="22"/>
                <w:szCs w:val="22"/>
              </w:rPr>
              <w:t>1.13.16, 6.13.13</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Начальная (максимальная) цена контракта (цена лота)</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FA5EFE" w:rsidRDefault="00651DE0" w:rsidP="008D7048">
            <w:pPr>
              <w:autoSpaceDE w:val="0"/>
              <w:snapToGrid w:val="0"/>
              <w:jc w:val="both"/>
              <w:rPr>
                <w:sz w:val="22"/>
                <w:szCs w:val="22"/>
              </w:rPr>
            </w:pPr>
            <w:r>
              <w:rPr>
                <w:sz w:val="22"/>
                <w:szCs w:val="22"/>
              </w:rPr>
              <w:t>78 595,96 руб. (семьдесят восемь тысяч пятьсот девяносто пять рублей девяносто шесть копеек)</w:t>
            </w:r>
          </w:p>
        </w:tc>
      </w:tr>
      <w:tr w:rsidR="000E7407" w:rsidRPr="00A24DC3" w:rsidTr="00967DE8">
        <w:tc>
          <w:tcPr>
            <w:tcW w:w="567" w:type="dxa"/>
            <w:tcBorders>
              <w:top w:val="single" w:sz="4" w:space="0" w:color="000000"/>
              <w:left w:val="single" w:sz="4" w:space="0" w:color="000000"/>
              <w:bottom w:val="single" w:sz="4" w:space="0" w:color="000000"/>
            </w:tcBorders>
            <w:shd w:val="clear" w:color="auto" w:fill="auto"/>
          </w:tcPr>
          <w:p w:rsidR="000E7407" w:rsidRDefault="000E7407">
            <w:pPr>
              <w:pStyle w:val="a7"/>
              <w:spacing w:line="276" w:lineRule="auto"/>
            </w:pPr>
            <w:r>
              <w:t>13.1</w:t>
            </w:r>
          </w:p>
        </w:tc>
        <w:tc>
          <w:tcPr>
            <w:tcW w:w="1305" w:type="dxa"/>
            <w:tcBorders>
              <w:top w:val="single" w:sz="4" w:space="0" w:color="000000"/>
              <w:left w:val="single" w:sz="4" w:space="0" w:color="000000"/>
              <w:bottom w:val="single" w:sz="4" w:space="0" w:color="000000"/>
            </w:tcBorders>
            <w:shd w:val="clear" w:color="auto" w:fill="auto"/>
          </w:tcPr>
          <w:p w:rsidR="000E7407" w:rsidRPr="00FA5EFE" w:rsidRDefault="000E7407" w:rsidP="00FA5EFE">
            <w:pPr>
              <w:pStyle w:val="a7"/>
              <w:rPr>
                <w:sz w:val="22"/>
                <w:szCs w:val="22"/>
              </w:rPr>
            </w:pPr>
            <w:r w:rsidRPr="00FA5EFE">
              <w:rPr>
                <w:sz w:val="22"/>
                <w:szCs w:val="22"/>
              </w:rPr>
              <w:t>Пункт 1.13.2</w:t>
            </w:r>
          </w:p>
        </w:tc>
        <w:tc>
          <w:tcPr>
            <w:tcW w:w="1986" w:type="dxa"/>
            <w:tcBorders>
              <w:top w:val="single" w:sz="4" w:space="0" w:color="000000"/>
              <w:left w:val="single" w:sz="4" w:space="0" w:color="000000"/>
              <w:bottom w:val="single" w:sz="4" w:space="0" w:color="000000"/>
            </w:tcBorders>
            <w:shd w:val="clear" w:color="auto" w:fill="auto"/>
          </w:tcPr>
          <w:p w:rsidR="000E7407" w:rsidRPr="00FA5EFE" w:rsidRDefault="000E7407" w:rsidP="00FA5EFE">
            <w:pPr>
              <w:pStyle w:val="a7"/>
              <w:rPr>
                <w:sz w:val="22"/>
                <w:szCs w:val="22"/>
              </w:rPr>
            </w:pPr>
            <w:r w:rsidRPr="00FA5EFE">
              <w:rPr>
                <w:sz w:val="22"/>
                <w:szCs w:val="22"/>
              </w:rPr>
              <w:t>Ориентировочное значение цены контракта либо формула цены и максимальное значение цены контракта</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E7407" w:rsidRPr="00FA5EFE" w:rsidRDefault="000E7407" w:rsidP="001663BB">
            <w:pPr>
              <w:autoSpaceDE w:val="0"/>
              <w:autoSpaceDN w:val="0"/>
              <w:adjustRightInd w:val="0"/>
              <w:jc w:val="both"/>
              <w:rPr>
                <w:rFonts w:eastAsia="Calibri"/>
                <w:bCs/>
                <w:sz w:val="22"/>
                <w:szCs w:val="22"/>
                <w:lang w:eastAsia="en-US"/>
              </w:rPr>
            </w:pPr>
            <w:r w:rsidRPr="00FA5EFE">
              <w:rPr>
                <w:rFonts w:eastAsia="Calibri"/>
                <w:bCs/>
                <w:sz w:val="22"/>
                <w:szCs w:val="22"/>
                <w:lang w:eastAsia="en-US"/>
              </w:rPr>
              <w:t>Не установлено</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14.</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Пункты 1.5.2, 5.2.4</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Цена запасных частей или каждой запасной части к технике, оборудованию</w:t>
            </w:r>
          </w:p>
          <w:p w:rsidR="00012715" w:rsidRPr="00FA5EFE" w:rsidRDefault="00012715" w:rsidP="00FA5EFE">
            <w:pPr>
              <w:pStyle w:val="a7"/>
              <w:rPr>
                <w:sz w:val="22"/>
                <w:szCs w:val="22"/>
              </w:rPr>
            </w:pPr>
            <w:r w:rsidRPr="00FA5EFE">
              <w:rPr>
                <w:sz w:val="22"/>
                <w:szCs w:val="22"/>
              </w:rPr>
              <w:t>Цена единицы работы</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FA5EFE" w:rsidRDefault="000E7407" w:rsidP="001663BB">
            <w:pPr>
              <w:pStyle w:val="a7"/>
              <w:rPr>
                <w:sz w:val="22"/>
                <w:szCs w:val="22"/>
              </w:rPr>
            </w:pPr>
            <w:r w:rsidRPr="00FA5EFE">
              <w:rPr>
                <w:sz w:val="22"/>
                <w:szCs w:val="22"/>
              </w:rPr>
              <w:t>В настоящем аукционе не применяется</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15.</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Пункты 1.5.3, 5.2.4</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Цена единицы услуги</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FA5EFE" w:rsidRDefault="000E7407" w:rsidP="001663BB">
            <w:pPr>
              <w:autoSpaceDE w:val="0"/>
              <w:snapToGrid w:val="0"/>
              <w:rPr>
                <w:sz w:val="22"/>
                <w:szCs w:val="22"/>
              </w:rPr>
            </w:pPr>
            <w:r w:rsidRPr="00FA5EFE">
              <w:rPr>
                <w:sz w:val="22"/>
                <w:szCs w:val="22"/>
              </w:rPr>
              <w:t>В настоящем аукционе не применяется</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16.</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Пункт 1.5.4</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bCs/>
                <w:i/>
                <w:sz w:val="22"/>
                <w:szCs w:val="22"/>
              </w:rPr>
            </w:pPr>
            <w:r w:rsidRPr="00FA5EFE">
              <w:rPr>
                <w:sz w:val="22"/>
                <w:szCs w:val="22"/>
              </w:rPr>
              <w:t>Обоснование начальной (максимальной) цены контракта</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FD60AE" w:rsidRPr="00FA5EFE" w:rsidRDefault="009B3067" w:rsidP="001663BB">
            <w:pPr>
              <w:spacing w:before="20"/>
              <w:jc w:val="both"/>
              <w:rPr>
                <w:sz w:val="22"/>
                <w:szCs w:val="22"/>
              </w:rPr>
            </w:pPr>
            <w:r w:rsidRPr="00FA5EFE">
              <w:rPr>
                <w:sz w:val="22"/>
                <w:szCs w:val="22"/>
              </w:rPr>
              <w:t xml:space="preserve">Обоснование начальной (максимальной) цены </w:t>
            </w:r>
            <w:r w:rsidR="00C271B7" w:rsidRPr="00FA5EFE">
              <w:rPr>
                <w:sz w:val="22"/>
                <w:szCs w:val="22"/>
              </w:rPr>
              <w:t>к</w:t>
            </w:r>
            <w:r w:rsidRPr="00FA5EFE">
              <w:rPr>
                <w:sz w:val="22"/>
                <w:szCs w:val="22"/>
              </w:rPr>
              <w:t>онтракта</w:t>
            </w:r>
            <w:r w:rsidR="00D84708" w:rsidRPr="00FA5EFE">
              <w:rPr>
                <w:sz w:val="22"/>
                <w:szCs w:val="22"/>
              </w:rPr>
              <w:t xml:space="preserve"> изложено в приложении № 1</w:t>
            </w:r>
            <w:r w:rsidR="00A0630B" w:rsidRPr="00FA5EFE">
              <w:rPr>
                <w:sz w:val="22"/>
                <w:szCs w:val="22"/>
              </w:rPr>
              <w:t xml:space="preserve"> к</w:t>
            </w:r>
            <w:r w:rsidR="00D84708" w:rsidRPr="00FA5EFE">
              <w:rPr>
                <w:sz w:val="22"/>
                <w:szCs w:val="22"/>
              </w:rPr>
              <w:t xml:space="preserve"> части </w:t>
            </w:r>
            <w:r w:rsidR="00D84708" w:rsidRPr="00FA5EFE">
              <w:rPr>
                <w:sz w:val="22"/>
                <w:szCs w:val="22"/>
                <w:lang w:val="en-US"/>
              </w:rPr>
              <w:t>II</w:t>
            </w:r>
            <w:r w:rsidR="00D84708" w:rsidRPr="00FA5EFE">
              <w:rPr>
                <w:sz w:val="22"/>
                <w:szCs w:val="22"/>
              </w:rPr>
              <w:t xml:space="preserve"> "ИНФОРМАЦИОННАЯ КАРТА АУКЦИОНА В ЭЛЕКТРОННОЙ ФОРМЕ"</w:t>
            </w:r>
          </w:p>
        </w:tc>
      </w:tr>
      <w:tr w:rsidR="00012715" w:rsidRPr="00750D43" w:rsidTr="00967DE8">
        <w:tc>
          <w:tcPr>
            <w:tcW w:w="567" w:type="dxa"/>
            <w:tcBorders>
              <w:top w:val="single" w:sz="4" w:space="0" w:color="000000"/>
              <w:left w:val="single" w:sz="4" w:space="0" w:color="000000"/>
              <w:bottom w:val="single" w:sz="4" w:space="0" w:color="000000"/>
            </w:tcBorders>
            <w:shd w:val="clear" w:color="auto" w:fill="auto"/>
          </w:tcPr>
          <w:p w:rsidR="00012715" w:rsidRPr="00750D43" w:rsidRDefault="00012715" w:rsidP="00967DE8">
            <w:pPr>
              <w:pStyle w:val="a7"/>
              <w:rPr>
                <w:sz w:val="22"/>
                <w:szCs w:val="22"/>
              </w:rPr>
            </w:pPr>
            <w:r w:rsidRPr="00750D43">
              <w:t>17.</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snapToGrid w:val="0"/>
              <w:rPr>
                <w:sz w:val="22"/>
                <w:szCs w:val="22"/>
              </w:rPr>
            </w:pPr>
            <w:r w:rsidRPr="00FA5EFE">
              <w:rPr>
                <w:sz w:val="22"/>
                <w:szCs w:val="22"/>
              </w:rPr>
              <w:t>Пункт 1.6.1</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Источник финансирования</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FA5EFE" w:rsidRDefault="00706C99" w:rsidP="001663BB">
            <w:pPr>
              <w:spacing w:before="20"/>
              <w:jc w:val="both"/>
              <w:rPr>
                <w:sz w:val="22"/>
                <w:szCs w:val="22"/>
              </w:rPr>
            </w:pPr>
            <w:r>
              <w:rPr>
                <w:sz w:val="22"/>
                <w:szCs w:val="22"/>
              </w:rPr>
              <w:t>Бюджет Верхнебуреинского муниципального района</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AD3701">
            <w:pPr>
              <w:pStyle w:val="a7"/>
            </w:pPr>
            <w:r w:rsidRPr="00A24DC3">
              <w:t>18.</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rPr>
                <w:sz w:val="22"/>
                <w:szCs w:val="22"/>
              </w:rPr>
            </w:pPr>
            <w:r w:rsidRPr="00FA5EFE">
              <w:rPr>
                <w:sz w:val="22"/>
                <w:szCs w:val="22"/>
              </w:rPr>
              <w:t>Пункт 1.6.2</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rFonts w:eastAsia="Calibri"/>
                <w:sz w:val="22"/>
                <w:szCs w:val="22"/>
                <w:lang w:eastAsia="en-US"/>
              </w:rPr>
            </w:pPr>
            <w:r w:rsidRPr="00FA5EFE">
              <w:rPr>
                <w:sz w:val="22"/>
                <w:szCs w:val="22"/>
              </w:rPr>
              <w:t>Валюта, используемая для формирования цены контракта и расчетов с поставщиком (подрядчиком, исполнителем)</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FA5EFE" w:rsidRDefault="00012715" w:rsidP="00625D94">
            <w:pPr>
              <w:pStyle w:val="a7"/>
              <w:rPr>
                <w:sz w:val="22"/>
                <w:szCs w:val="22"/>
              </w:rPr>
            </w:pPr>
            <w:r w:rsidRPr="00FA5EFE">
              <w:rPr>
                <w:rFonts w:eastAsia="Calibri"/>
                <w:sz w:val="22"/>
                <w:szCs w:val="22"/>
                <w:lang w:eastAsia="en-US"/>
              </w:rPr>
              <w:t>Валюта – российский рубль.</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19.</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rPr>
                <w:sz w:val="22"/>
                <w:szCs w:val="22"/>
              </w:rPr>
            </w:pPr>
            <w:r w:rsidRPr="00FA5EFE">
              <w:rPr>
                <w:sz w:val="22"/>
                <w:szCs w:val="22"/>
              </w:rPr>
              <w:t>Пункт 1.6.2</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rFonts w:eastAsia="Calibri"/>
                <w:sz w:val="22"/>
                <w:szCs w:val="22"/>
                <w:lang w:eastAsia="en-US"/>
              </w:rPr>
            </w:pPr>
            <w:r w:rsidRPr="00FA5EFE">
              <w:rPr>
                <w:sz w:val="22"/>
                <w:szCs w:val="22"/>
              </w:rPr>
              <w:t xml:space="preserve">Порядок применения официального курса иностранной валюты к рублю Российской Федерации, установленного </w:t>
            </w:r>
            <w:r w:rsidRPr="00FA5EFE">
              <w:rPr>
                <w:sz w:val="22"/>
                <w:szCs w:val="22"/>
              </w:rPr>
              <w:lastRenderedPageBreak/>
              <w:t>Центральным банком Российской Федерации и используемого при оплате контракта</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FA5EFE" w:rsidRDefault="00012715" w:rsidP="00625D94">
            <w:pPr>
              <w:pStyle w:val="a7"/>
              <w:jc w:val="both"/>
              <w:rPr>
                <w:sz w:val="22"/>
                <w:szCs w:val="22"/>
              </w:rPr>
            </w:pPr>
            <w:r w:rsidRPr="00FA5EFE">
              <w:rPr>
                <w:rFonts w:eastAsia="Calibri"/>
                <w:sz w:val="22"/>
                <w:szCs w:val="22"/>
                <w:lang w:eastAsia="en-US"/>
              </w:rPr>
              <w:lastRenderedPageBreak/>
              <w:t>Официальным курсом иностранной валюты к рублю Российской Федерации и используемым при оплате Контракта, является курс, установленный Центральным банком Российской Федерации на день каждого перечисления денежных средств по Контракту (аванс, окончательный расчет).</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20.</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snapToGrid w:val="0"/>
              <w:rPr>
                <w:sz w:val="22"/>
                <w:szCs w:val="22"/>
              </w:rPr>
            </w:pPr>
            <w:r w:rsidRPr="00FA5EFE">
              <w:rPr>
                <w:sz w:val="22"/>
                <w:szCs w:val="22"/>
              </w:rPr>
              <w:t>Пункт 1.6.2</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rFonts w:eastAsia="Calibri"/>
                <w:sz w:val="22"/>
                <w:szCs w:val="22"/>
                <w:lang w:eastAsia="en-US"/>
              </w:rPr>
            </w:pPr>
            <w:r w:rsidRPr="00FA5EFE">
              <w:rPr>
                <w:sz w:val="22"/>
                <w:szCs w:val="22"/>
              </w:rPr>
              <w:t>Порядок и сроки оплаты работы</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FA5EFE" w:rsidRDefault="00706C99" w:rsidP="00706C99">
            <w:pPr>
              <w:pStyle w:val="a7"/>
              <w:jc w:val="both"/>
              <w:rPr>
                <w:sz w:val="22"/>
                <w:szCs w:val="22"/>
              </w:rPr>
            </w:pPr>
            <w:r>
              <w:rPr>
                <w:sz w:val="22"/>
                <w:szCs w:val="22"/>
              </w:rPr>
              <w:t>в течение 15 рабочих дней со дня подписания акта сдачи-приемки выполненных работ и выставления Исполнителем счета на оплату</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21.</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Пункты 1.12.1, 6.3.12, 6.3.13</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rFonts w:eastAsia="Calibri"/>
                <w:sz w:val="22"/>
                <w:szCs w:val="22"/>
                <w:lang w:eastAsia="en-US"/>
              </w:rPr>
            </w:pPr>
            <w:r w:rsidRPr="00FA5EFE">
              <w:rPr>
                <w:sz w:val="22"/>
                <w:szCs w:val="22"/>
              </w:rPr>
              <w:t>Размер аванса</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FA5EFE" w:rsidRDefault="00625D94" w:rsidP="00706C99">
            <w:pPr>
              <w:spacing w:before="20"/>
              <w:jc w:val="both"/>
              <w:rPr>
                <w:sz w:val="22"/>
                <w:szCs w:val="22"/>
              </w:rPr>
            </w:pPr>
            <w:r w:rsidRPr="00C5668F">
              <w:t>Выплата аванса не предусмотрена</w:t>
            </w:r>
            <w:r w:rsidR="00521CAA">
              <w:t xml:space="preserve"> </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22.</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Пункты 1.7.1, 1.7.2, 3.3.1.2, 5.3.6.2</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rFonts w:cs="Calibri"/>
                <w:sz w:val="22"/>
                <w:szCs w:val="22"/>
                <w:lang w:eastAsia="en-US"/>
              </w:rPr>
            </w:pPr>
            <w:r w:rsidRPr="00FA5EFE">
              <w:rPr>
                <w:sz w:val="22"/>
                <w:szCs w:val="22"/>
              </w:rPr>
              <w:t>Единые требования к участникам электронного аукциона</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FA5EFE" w:rsidRDefault="00012715" w:rsidP="00C84C6D">
            <w:pPr>
              <w:pStyle w:val="a7"/>
              <w:jc w:val="both"/>
              <w:rPr>
                <w:rFonts w:cs="Calibri"/>
                <w:sz w:val="22"/>
                <w:szCs w:val="22"/>
                <w:lang w:eastAsia="en-US"/>
              </w:rPr>
            </w:pPr>
            <w:r w:rsidRPr="00FA5EFE">
              <w:rPr>
                <w:rFonts w:cs="Calibri"/>
                <w:sz w:val="22"/>
                <w:szCs w:val="22"/>
                <w:lang w:eastAsia="en-US"/>
              </w:rPr>
              <w:t xml:space="preserve">1) соответствие требованиям, установленным в соответствии с законодательством Российской Федерации к лицам, </w:t>
            </w:r>
            <w:r w:rsidR="007A5B78">
              <w:rPr>
                <w:rFonts w:cs="Calibri"/>
                <w:sz w:val="22"/>
                <w:szCs w:val="22"/>
                <w:lang w:eastAsia="en-US"/>
              </w:rPr>
              <w:t>о</w:t>
            </w:r>
            <w:r w:rsidRPr="00FA5EFE">
              <w:rPr>
                <w:rFonts w:cs="Calibri"/>
                <w:sz w:val="22"/>
                <w:szCs w:val="22"/>
                <w:lang w:eastAsia="en-US"/>
              </w:rPr>
              <w:t>существляющим поставку товара, выполнение работы, оказание услу</w:t>
            </w:r>
            <w:r w:rsidR="00651DE0">
              <w:rPr>
                <w:rFonts w:cs="Calibri"/>
                <w:sz w:val="22"/>
                <w:szCs w:val="22"/>
                <w:lang w:eastAsia="en-US"/>
              </w:rPr>
              <w:t>ги, являющихся объектом закупки;</w:t>
            </w:r>
          </w:p>
          <w:p w:rsidR="002E7342" w:rsidRPr="002E7342" w:rsidRDefault="002E7342" w:rsidP="002E7342">
            <w:pPr>
              <w:jc w:val="both"/>
              <w:rPr>
                <w:color w:val="000000"/>
                <w:sz w:val="22"/>
                <w:szCs w:val="22"/>
              </w:rPr>
            </w:pPr>
            <w:r w:rsidRPr="002E7342">
              <w:rPr>
                <w:sz w:val="22"/>
                <w:szCs w:val="22"/>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E7342" w:rsidRPr="002E7342" w:rsidRDefault="002E7342" w:rsidP="002E7342">
            <w:pPr>
              <w:jc w:val="both"/>
              <w:rPr>
                <w:color w:val="000000"/>
                <w:sz w:val="22"/>
                <w:szCs w:val="22"/>
              </w:rPr>
            </w:pPr>
            <w:r w:rsidRPr="002E7342">
              <w:rPr>
                <w:sz w:val="22"/>
                <w:szCs w:val="22"/>
              </w:rPr>
              <w:t>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2E7342" w:rsidRPr="002E7342" w:rsidRDefault="002E7342" w:rsidP="002E7342">
            <w:pPr>
              <w:jc w:val="both"/>
              <w:rPr>
                <w:color w:val="000000"/>
                <w:sz w:val="22"/>
                <w:szCs w:val="22"/>
              </w:rPr>
            </w:pPr>
            <w:r w:rsidRPr="002E7342">
              <w:rPr>
                <w:sz w:val="22"/>
                <w:szCs w:val="22"/>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2E7342" w:rsidRPr="002E7342" w:rsidRDefault="002E7342" w:rsidP="002E7342">
            <w:pPr>
              <w:jc w:val="both"/>
              <w:rPr>
                <w:color w:val="000000"/>
                <w:sz w:val="22"/>
                <w:szCs w:val="22"/>
              </w:rPr>
            </w:pPr>
            <w:r w:rsidRPr="002E7342">
              <w:rPr>
                <w:sz w:val="22"/>
                <w:szCs w:val="22"/>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E7342" w:rsidRPr="002E7342" w:rsidRDefault="002E7342" w:rsidP="002E7342">
            <w:pPr>
              <w:tabs>
                <w:tab w:val="num" w:pos="0"/>
              </w:tabs>
              <w:autoSpaceDE w:val="0"/>
              <w:autoSpaceDN w:val="0"/>
              <w:adjustRightInd w:val="0"/>
              <w:jc w:val="both"/>
              <w:rPr>
                <w:color w:val="000000"/>
                <w:sz w:val="22"/>
                <w:szCs w:val="22"/>
              </w:rPr>
            </w:pPr>
            <w:r w:rsidRPr="002E7342">
              <w:rPr>
                <w:sz w:val="22"/>
                <w:szCs w:val="22"/>
              </w:rPr>
              <w:t xml:space="preserve">6) участник закупки – юридическое лицо, которое в течение двух </w:t>
            </w:r>
            <w:r w:rsidRPr="002E7342">
              <w:rPr>
                <w:sz w:val="22"/>
                <w:szCs w:val="22"/>
              </w:rPr>
              <w:lastRenderedPageBreak/>
              <w:t>лет до момента подачи заявки на участие в электронном аукционе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2E7342" w:rsidRPr="002E7342" w:rsidRDefault="002E7342" w:rsidP="002E7342">
            <w:pPr>
              <w:tabs>
                <w:tab w:val="num" w:pos="0"/>
              </w:tabs>
              <w:autoSpaceDE w:val="0"/>
              <w:autoSpaceDN w:val="0"/>
              <w:adjustRightInd w:val="0"/>
              <w:jc w:val="both"/>
              <w:rPr>
                <w:color w:val="000000"/>
                <w:sz w:val="22"/>
                <w:szCs w:val="22"/>
              </w:rPr>
            </w:pPr>
            <w:r w:rsidRPr="002E7342">
              <w:rPr>
                <w:sz w:val="22"/>
                <w:szCs w:val="22"/>
              </w:rPr>
              <w:t>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электронного аукциона, с физическими лицами, в том числе зарегистрированными в качестве индивидуального предпринимателя, – участниками электронного аукциона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rsidR="002E7342" w:rsidRPr="002E7342" w:rsidRDefault="002E7342" w:rsidP="002E7342">
            <w:pPr>
              <w:jc w:val="both"/>
              <w:rPr>
                <w:color w:val="000000"/>
                <w:sz w:val="22"/>
                <w:szCs w:val="22"/>
              </w:rPr>
            </w:pPr>
            <w:r w:rsidRPr="002E7342">
              <w:rPr>
                <w:sz w:val="22"/>
                <w:szCs w:val="22"/>
              </w:rPr>
              <w:t>8) участник электронного аукциона не является офшорной компанией;</w:t>
            </w:r>
          </w:p>
          <w:p w:rsidR="008017D0" w:rsidRDefault="002E7342" w:rsidP="002E7342">
            <w:pPr>
              <w:jc w:val="both"/>
              <w:rPr>
                <w:sz w:val="22"/>
                <w:szCs w:val="22"/>
              </w:rPr>
            </w:pPr>
            <w:r w:rsidRPr="002E7342">
              <w:rPr>
                <w:sz w:val="22"/>
                <w:szCs w:val="22"/>
              </w:rPr>
              <w:t>9) отсутствие у участника закупки ограничений для участия в закупках, установленных законода</w:t>
            </w:r>
            <w:r>
              <w:rPr>
                <w:sz w:val="22"/>
                <w:szCs w:val="22"/>
              </w:rPr>
              <w:t>тельством Российской Федерации</w:t>
            </w:r>
            <w:r w:rsidR="00651DE0">
              <w:rPr>
                <w:sz w:val="22"/>
                <w:szCs w:val="22"/>
              </w:rPr>
              <w:t>;</w:t>
            </w:r>
          </w:p>
          <w:p w:rsidR="00651DE0" w:rsidRDefault="00651DE0" w:rsidP="00651DE0">
            <w:pPr>
              <w:pStyle w:val="a7"/>
              <w:rPr>
                <w:sz w:val="24"/>
                <w:szCs w:val="24"/>
              </w:rPr>
            </w:pPr>
            <w:r>
              <w:rPr>
                <w:sz w:val="22"/>
                <w:szCs w:val="22"/>
              </w:rPr>
              <w:t xml:space="preserve">- </w:t>
            </w:r>
            <w:r w:rsidRPr="00706C99">
              <w:rPr>
                <w:sz w:val="24"/>
                <w:szCs w:val="24"/>
              </w:rPr>
              <w:t>отсутствие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w:t>
            </w:r>
          </w:p>
          <w:p w:rsidR="002E7342" w:rsidRPr="00FA5EFE" w:rsidRDefault="002E7342" w:rsidP="002E7342">
            <w:pPr>
              <w:jc w:val="both"/>
              <w:rPr>
                <w:sz w:val="22"/>
                <w:szCs w:val="22"/>
              </w:rPr>
            </w:pPr>
          </w:p>
        </w:tc>
      </w:tr>
      <w:tr w:rsidR="000E7407" w:rsidRPr="00A24DC3" w:rsidTr="002B36CB">
        <w:trPr>
          <w:trHeight w:val="1418"/>
        </w:trPr>
        <w:tc>
          <w:tcPr>
            <w:tcW w:w="567" w:type="dxa"/>
            <w:tcBorders>
              <w:top w:val="single" w:sz="4" w:space="0" w:color="000000"/>
              <w:left w:val="single" w:sz="4" w:space="0" w:color="000000"/>
              <w:bottom w:val="single" w:sz="4" w:space="0" w:color="000000"/>
            </w:tcBorders>
            <w:shd w:val="clear" w:color="auto" w:fill="auto"/>
          </w:tcPr>
          <w:p w:rsidR="000E7407" w:rsidRDefault="000E7407">
            <w:pPr>
              <w:pStyle w:val="a7"/>
              <w:spacing w:line="276" w:lineRule="auto"/>
              <w:rPr>
                <w:sz w:val="22"/>
                <w:szCs w:val="22"/>
              </w:rPr>
            </w:pPr>
            <w:r>
              <w:rPr>
                <w:sz w:val="16"/>
                <w:szCs w:val="16"/>
              </w:rPr>
              <w:lastRenderedPageBreak/>
              <w:t>22.1</w:t>
            </w:r>
          </w:p>
        </w:tc>
        <w:tc>
          <w:tcPr>
            <w:tcW w:w="1305" w:type="dxa"/>
            <w:tcBorders>
              <w:top w:val="single" w:sz="4" w:space="0" w:color="000000"/>
              <w:left w:val="single" w:sz="4" w:space="0" w:color="000000"/>
              <w:bottom w:val="single" w:sz="4" w:space="0" w:color="000000"/>
            </w:tcBorders>
            <w:shd w:val="clear" w:color="auto" w:fill="auto"/>
          </w:tcPr>
          <w:p w:rsidR="000E7407" w:rsidRPr="00FA5EFE" w:rsidRDefault="000E7407" w:rsidP="00FA5EFE">
            <w:pPr>
              <w:pStyle w:val="a7"/>
              <w:rPr>
                <w:sz w:val="22"/>
                <w:szCs w:val="22"/>
              </w:rPr>
            </w:pPr>
            <w:r w:rsidRPr="00FA5EFE">
              <w:rPr>
                <w:sz w:val="22"/>
                <w:szCs w:val="22"/>
              </w:rPr>
              <w:t>Пункты 1.7.1, 1.7.3, 1.7.2, 3.3.1.2, 5.3.6.2</w:t>
            </w:r>
          </w:p>
        </w:tc>
        <w:tc>
          <w:tcPr>
            <w:tcW w:w="1986" w:type="dxa"/>
            <w:tcBorders>
              <w:top w:val="single" w:sz="4" w:space="0" w:color="000000"/>
              <w:left w:val="single" w:sz="4" w:space="0" w:color="000000"/>
              <w:bottom w:val="single" w:sz="4" w:space="0" w:color="000000"/>
            </w:tcBorders>
            <w:shd w:val="clear" w:color="auto" w:fill="auto"/>
          </w:tcPr>
          <w:p w:rsidR="000E7407" w:rsidRPr="00FA5EFE" w:rsidRDefault="000E7407" w:rsidP="00FA5EFE">
            <w:pPr>
              <w:pStyle w:val="a7"/>
              <w:rPr>
                <w:rFonts w:eastAsia="Calibri"/>
                <w:sz w:val="22"/>
                <w:szCs w:val="22"/>
                <w:lang w:eastAsia="en-US"/>
              </w:rPr>
            </w:pPr>
            <w:r w:rsidRPr="00FA5EFE">
              <w:rPr>
                <w:sz w:val="22"/>
                <w:szCs w:val="22"/>
              </w:rPr>
              <w:t>Дополнительные требования к участникам электронного аукциона</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2B36CB" w:rsidRPr="00D02CB6" w:rsidRDefault="002B36CB" w:rsidP="002B36CB">
            <w:pPr>
              <w:pStyle w:val="TextNormal"/>
              <w:tabs>
                <w:tab w:val="left" w:pos="-2977"/>
                <w:tab w:val="left" w:pos="993"/>
              </w:tabs>
              <w:spacing w:after="0"/>
              <w:ind w:left="0" w:right="0" w:firstLine="709"/>
              <w:rPr>
                <w:rFonts w:ascii="Times New Roman" w:hAnsi="Times New Roman" w:cs="Times New Roman"/>
                <w:sz w:val="24"/>
                <w:szCs w:val="24"/>
              </w:rPr>
            </w:pPr>
            <w:r w:rsidRPr="00D02CB6">
              <w:rPr>
                <w:rFonts w:ascii="Times New Roman" w:hAnsi="Times New Roman" w:cs="Times New Roman"/>
                <w:sz w:val="24"/>
                <w:szCs w:val="24"/>
              </w:rPr>
              <w:t>- иметь  в штате не менее двух оценщиков, являющихся членами  саморегулируемых организаций оценщиков;</w:t>
            </w:r>
          </w:p>
          <w:p w:rsidR="002B36CB" w:rsidRPr="00D02CB6" w:rsidRDefault="002B36CB" w:rsidP="002B36CB">
            <w:pPr>
              <w:pStyle w:val="TextNormal"/>
              <w:tabs>
                <w:tab w:val="left" w:pos="-2977"/>
                <w:tab w:val="left" w:pos="993"/>
              </w:tabs>
              <w:spacing w:after="0"/>
              <w:ind w:left="0" w:right="0" w:firstLine="709"/>
              <w:rPr>
                <w:rFonts w:ascii="Times New Roman" w:hAnsi="Times New Roman" w:cs="Times New Roman"/>
                <w:sz w:val="24"/>
                <w:szCs w:val="24"/>
              </w:rPr>
            </w:pPr>
            <w:r w:rsidRPr="00D02CB6">
              <w:rPr>
                <w:rFonts w:ascii="Times New Roman" w:hAnsi="Times New Roman" w:cs="Times New Roman"/>
                <w:sz w:val="24"/>
                <w:szCs w:val="24"/>
              </w:rPr>
              <w:t>-  иметь  полисы страхования гражданской ответственности оценщиков.</w:t>
            </w:r>
          </w:p>
          <w:p w:rsidR="002B36CB" w:rsidRPr="00D02CB6" w:rsidRDefault="002B36CB" w:rsidP="002B36CB">
            <w:pPr>
              <w:pStyle w:val="TextNormal"/>
              <w:tabs>
                <w:tab w:val="left" w:pos="-2977"/>
                <w:tab w:val="left" w:pos="993"/>
              </w:tabs>
              <w:spacing w:after="0"/>
              <w:ind w:left="0" w:right="0" w:firstLine="709"/>
              <w:rPr>
                <w:rFonts w:ascii="Times New Roman" w:hAnsi="Times New Roman" w:cs="Times New Roman"/>
                <w:sz w:val="24"/>
                <w:szCs w:val="24"/>
              </w:rPr>
            </w:pPr>
            <w:r w:rsidRPr="00D02CB6">
              <w:rPr>
                <w:rFonts w:ascii="Times New Roman" w:hAnsi="Times New Roman" w:cs="Times New Roman"/>
                <w:sz w:val="24"/>
                <w:szCs w:val="24"/>
              </w:rPr>
              <w:t>Для физических лиц:</w:t>
            </w:r>
          </w:p>
          <w:p w:rsidR="002B36CB" w:rsidRPr="00D02CB6" w:rsidRDefault="002B36CB" w:rsidP="002B36CB">
            <w:pPr>
              <w:pStyle w:val="TextNormal"/>
              <w:tabs>
                <w:tab w:val="left" w:pos="-2977"/>
                <w:tab w:val="left" w:pos="993"/>
              </w:tabs>
              <w:spacing w:after="0"/>
              <w:ind w:left="0" w:right="0" w:firstLine="709"/>
              <w:rPr>
                <w:rFonts w:ascii="Times New Roman" w:hAnsi="Times New Roman" w:cs="Times New Roman"/>
                <w:sz w:val="24"/>
                <w:szCs w:val="24"/>
              </w:rPr>
            </w:pPr>
            <w:r w:rsidRPr="00D02CB6">
              <w:rPr>
                <w:rFonts w:ascii="Times New Roman" w:hAnsi="Times New Roman" w:cs="Times New Roman"/>
                <w:sz w:val="24"/>
                <w:szCs w:val="24"/>
              </w:rPr>
              <w:t>- являться членом саморегулируемой организации оценщиков, членом которого является лицо;</w:t>
            </w:r>
          </w:p>
          <w:p w:rsidR="002B36CB" w:rsidRPr="00D5253E" w:rsidRDefault="002B36CB" w:rsidP="002B36CB">
            <w:pPr>
              <w:pStyle w:val="TextNormal"/>
              <w:tabs>
                <w:tab w:val="left" w:pos="-2977"/>
                <w:tab w:val="left" w:pos="993"/>
              </w:tabs>
              <w:spacing w:after="0"/>
              <w:ind w:left="0" w:right="0" w:firstLine="709"/>
              <w:rPr>
                <w:rFonts w:ascii="Times New Roman" w:hAnsi="Times New Roman" w:cs="Times New Roman"/>
                <w:sz w:val="24"/>
                <w:szCs w:val="24"/>
              </w:rPr>
            </w:pPr>
            <w:r w:rsidRPr="00D02CB6">
              <w:rPr>
                <w:rFonts w:ascii="Times New Roman" w:hAnsi="Times New Roman" w:cs="Times New Roman"/>
                <w:sz w:val="24"/>
                <w:szCs w:val="24"/>
              </w:rPr>
              <w:t>- иметь  полис страхования гражданской ответственности оценщика.</w:t>
            </w:r>
          </w:p>
          <w:p w:rsidR="002B36CB" w:rsidRPr="00706C99" w:rsidRDefault="002B36CB" w:rsidP="000C754E">
            <w:pPr>
              <w:pStyle w:val="a7"/>
              <w:rPr>
                <w:rFonts w:cs="Calibri"/>
                <w:sz w:val="24"/>
                <w:szCs w:val="24"/>
                <w:lang w:eastAsia="en-US"/>
              </w:rPr>
            </w:pP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23.</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Пункт 3.3.1.2</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 xml:space="preserve">Исчерпывающий перечень документов, подтверждающих соответствие требованиям, </w:t>
            </w:r>
            <w:r w:rsidRPr="00FA5EFE">
              <w:rPr>
                <w:sz w:val="22"/>
                <w:szCs w:val="22"/>
              </w:rPr>
              <w:lastRenderedPageBreak/>
              <w:t>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FA5EFE" w:rsidRDefault="002B36CB" w:rsidP="002B36CB">
            <w:pPr>
              <w:pStyle w:val="TextNormal"/>
              <w:tabs>
                <w:tab w:val="left" w:pos="-2977"/>
                <w:tab w:val="left" w:pos="993"/>
              </w:tabs>
              <w:spacing w:after="0"/>
              <w:ind w:left="0" w:right="0" w:firstLine="709"/>
            </w:pPr>
            <w:r>
              <w:rPr>
                <w:rFonts w:ascii="Times New Roman" w:hAnsi="Times New Roman" w:cs="Times New Roman"/>
                <w:sz w:val="24"/>
                <w:szCs w:val="24"/>
              </w:rPr>
              <w:lastRenderedPageBreak/>
              <w:t xml:space="preserve">Копия </w:t>
            </w:r>
            <w:r w:rsidRPr="00D02CB6">
              <w:rPr>
                <w:rFonts w:ascii="Times New Roman" w:hAnsi="Times New Roman" w:cs="Times New Roman"/>
                <w:sz w:val="24"/>
                <w:szCs w:val="24"/>
              </w:rPr>
              <w:t>полис</w:t>
            </w:r>
            <w:r>
              <w:rPr>
                <w:rFonts w:ascii="Times New Roman" w:hAnsi="Times New Roman" w:cs="Times New Roman"/>
                <w:sz w:val="24"/>
                <w:szCs w:val="24"/>
              </w:rPr>
              <w:t>а</w:t>
            </w:r>
            <w:r w:rsidRPr="00D02CB6">
              <w:rPr>
                <w:rFonts w:ascii="Times New Roman" w:hAnsi="Times New Roman" w:cs="Times New Roman"/>
                <w:sz w:val="24"/>
                <w:szCs w:val="24"/>
              </w:rPr>
              <w:t xml:space="preserve"> страхования гражданской ответственности оценщика</w:t>
            </w:r>
          </w:p>
        </w:tc>
      </w:tr>
      <w:tr w:rsidR="006C007F" w:rsidRPr="00A24DC3" w:rsidTr="00967DE8">
        <w:tc>
          <w:tcPr>
            <w:tcW w:w="567" w:type="dxa"/>
            <w:tcBorders>
              <w:top w:val="single" w:sz="4" w:space="0" w:color="000000"/>
              <w:left w:val="single" w:sz="4" w:space="0" w:color="000000"/>
              <w:bottom w:val="single" w:sz="4" w:space="0" w:color="000000"/>
            </w:tcBorders>
            <w:shd w:val="clear" w:color="auto" w:fill="auto"/>
          </w:tcPr>
          <w:p w:rsidR="006C007F" w:rsidRPr="00FA5EFE" w:rsidRDefault="006C007F" w:rsidP="006F086B">
            <w:pPr>
              <w:pStyle w:val="a7"/>
              <w:spacing w:line="276" w:lineRule="auto"/>
              <w:rPr>
                <w:sz w:val="22"/>
                <w:szCs w:val="22"/>
              </w:rPr>
            </w:pPr>
            <w:r w:rsidRPr="00FA5EFE">
              <w:rPr>
                <w:sz w:val="16"/>
                <w:szCs w:val="16"/>
              </w:rPr>
              <w:t>24.</w:t>
            </w:r>
          </w:p>
        </w:tc>
        <w:tc>
          <w:tcPr>
            <w:tcW w:w="1305" w:type="dxa"/>
            <w:tcBorders>
              <w:top w:val="single" w:sz="4" w:space="0" w:color="000000"/>
              <w:left w:val="single" w:sz="4" w:space="0" w:color="000000"/>
              <w:bottom w:val="single" w:sz="4" w:space="0" w:color="000000"/>
            </w:tcBorders>
            <w:shd w:val="clear" w:color="auto" w:fill="auto"/>
          </w:tcPr>
          <w:p w:rsidR="006C007F" w:rsidRPr="00FA5EFE" w:rsidRDefault="006C007F" w:rsidP="00FA5EFE">
            <w:pPr>
              <w:rPr>
                <w:sz w:val="22"/>
                <w:szCs w:val="22"/>
              </w:rPr>
            </w:pPr>
            <w:r w:rsidRPr="00FA5EFE">
              <w:rPr>
                <w:sz w:val="22"/>
                <w:szCs w:val="22"/>
              </w:rPr>
              <w:t>Пункты 1.7.3, 3.3.1.2</w:t>
            </w:r>
          </w:p>
        </w:tc>
        <w:tc>
          <w:tcPr>
            <w:tcW w:w="1986" w:type="dxa"/>
            <w:tcBorders>
              <w:top w:val="single" w:sz="4" w:space="0" w:color="000000"/>
              <w:left w:val="single" w:sz="4" w:space="0" w:color="000000"/>
              <w:bottom w:val="single" w:sz="4" w:space="0" w:color="000000"/>
            </w:tcBorders>
            <w:shd w:val="clear" w:color="auto" w:fill="auto"/>
          </w:tcPr>
          <w:p w:rsidR="006C007F" w:rsidRPr="00FA5EFE" w:rsidRDefault="006C007F" w:rsidP="00FA5EFE">
            <w:pPr>
              <w:pStyle w:val="a7"/>
              <w:rPr>
                <w:rFonts w:eastAsia="Calibri"/>
                <w:i/>
                <w:sz w:val="22"/>
                <w:szCs w:val="22"/>
                <w:lang w:eastAsia="en-US"/>
              </w:rPr>
            </w:pPr>
            <w:r w:rsidRPr="00FA5EFE">
              <w:rPr>
                <w:sz w:val="22"/>
                <w:szCs w:val="22"/>
              </w:rPr>
              <w:t>Исчерпывающий перечень документов, подтверждающих соответствие участников закупки дополнительным требованиям</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6C007F" w:rsidRPr="00FA5EFE" w:rsidRDefault="006C007F" w:rsidP="004A1D64">
            <w:pPr>
              <w:autoSpaceDE w:val="0"/>
              <w:snapToGrid w:val="0"/>
              <w:jc w:val="both"/>
              <w:rPr>
                <w:rFonts w:eastAsia="Calibri"/>
                <w:sz w:val="22"/>
                <w:szCs w:val="22"/>
                <w:lang w:eastAsia="en-US"/>
              </w:rPr>
            </w:pPr>
            <w:r w:rsidRPr="00FA5EFE">
              <w:rPr>
                <w:rFonts w:eastAsia="Calibri"/>
                <w:sz w:val="22"/>
                <w:szCs w:val="22"/>
                <w:lang w:eastAsia="en-US"/>
              </w:rPr>
              <w:t>Предоставление документов не требуется.</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25.</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Пункты 1.10.2, 1.10.1, 3.3.1.5</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621A9A" w:rsidP="00FA5EFE">
            <w:pPr>
              <w:pStyle w:val="a7"/>
              <w:rPr>
                <w:rFonts w:eastAsia="Calibri"/>
                <w:sz w:val="22"/>
                <w:szCs w:val="22"/>
                <w:lang w:eastAsia="en-US"/>
              </w:rPr>
            </w:pPr>
            <w:r w:rsidRPr="00FA5EFE">
              <w:rPr>
                <w:sz w:val="22"/>
                <w:szCs w:val="22"/>
              </w:rPr>
              <w:t>Ограничение участия в определении поставщика (подрядчика, исполнителя)</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ED5F16" w:rsidRDefault="004A1D64" w:rsidP="004A1D64">
            <w:pPr>
              <w:pBdr>
                <w:bottom w:val="single" w:sz="12" w:space="1" w:color="auto"/>
              </w:pBdr>
              <w:jc w:val="both"/>
              <w:rPr>
                <w:rFonts w:eastAsia="Calibri"/>
                <w:sz w:val="22"/>
                <w:szCs w:val="22"/>
                <w:lang w:eastAsia="en-US"/>
              </w:rPr>
            </w:pPr>
            <w:r w:rsidRPr="001722D1">
              <w:rPr>
                <w:rFonts w:eastAsia="Calibri"/>
                <w:sz w:val="22"/>
                <w:szCs w:val="22"/>
                <w:lang w:eastAsia="en-US"/>
              </w:rPr>
              <w:t xml:space="preserve">Участниками </w:t>
            </w:r>
            <w:r>
              <w:rPr>
                <w:rFonts w:eastAsia="Calibri"/>
                <w:sz w:val="22"/>
                <w:szCs w:val="22"/>
                <w:lang w:eastAsia="en-US"/>
              </w:rPr>
              <w:t>электронного аукциона</w:t>
            </w:r>
            <w:r w:rsidRPr="001722D1">
              <w:rPr>
                <w:rFonts w:eastAsia="Calibri"/>
                <w:sz w:val="22"/>
                <w:szCs w:val="22"/>
                <w:lang w:eastAsia="en-US"/>
              </w:rPr>
              <w:t xml:space="preserve"> могут быть только субъекты малого предпринимательства, социально ориентированные некоммерческие организации. </w:t>
            </w:r>
          </w:p>
          <w:p w:rsidR="00012715" w:rsidRPr="00FA5EFE" w:rsidRDefault="00ED5F16" w:rsidP="00E10AF8">
            <w:pPr>
              <w:jc w:val="both"/>
              <w:rPr>
                <w:sz w:val="22"/>
                <w:szCs w:val="22"/>
              </w:rPr>
            </w:pPr>
            <w:r>
              <w:rPr>
                <w:rFonts w:eastAsia="Calibri"/>
                <w:sz w:val="22"/>
                <w:szCs w:val="22"/>
                <w:lang w:eastAsia="en-US"/>
              </w:rPr>
              <w:softHyphen/>
            </w:r>
            <w:r>
              <w:rPr>
                <w:rFonts w:eastAsia="Calibri"/>
                <w:sz w:val="22"/>
                <w:szCs w:val="22"/>
                <w:lang w:eastAsia="en-US"/>
              </w:rPr>
              <w:softHyphen/>
            </w:r>
            <w:r>
              <w:rPr>
                <w:rFonts w:eastAsia="Calibri"/>
                <w:sz w:val="22"/>
                <w:szCs w:val="22"/>
                <w:lang w:eastAsia="en-US"/>
              </w:rPr>
              <w:softHyphen/>
            </w:r>
            <w:r>
              <w:rPr>
                <w:rFonts w:eastAsia="Calibri"/>
                <w:sz w:val="22"/>
                <w:szCs w:val="22"/>
                <w:lang w:eastAsia="en-US"/>
              </w:rPr>
              <w:softHyphen/>
            </w:r>
            <w:r>
              <w:rPr>
                <w:rFonts w:eastAsia="Calibri"/>
                <w:sz w:val="22"/>
                <w:szCs w:val="22"/>
                <w:lang w:eastAsia="en-US"/>
              </w:rPr>
              <w:softHyphen/>
            </w:r>
            <w:r>
              <w:rPr>
                <w:rFonts w:eastAsia="Calibri"/>
                <w:sz w:val="22"/>
                <w:szCs w:val="22"/>
                <w:lang w:eastAsia="en-US"/>
              </w:rPr>
              <w:softHyphen/>
            </w:r>
            <w:r>
              <w:rPr>
                <w:rFonts w:eastAsia="Calibri"/>
                <w:sz w:val="22"/>
                <w:szCs w:val="22"/>
                <w:lang w:eastAsia="en-US"/>
              </w:rPr>
              <w:softHyphen/>
            </w:r>
            <w:r>
              <w:rPr>
                <w:rFonts w:eastAsia="Calibri"/>
                <w:sz w:val="22"/>
                <w:szCs w:val="22"/>
                <w:lang w:eastAsia="en-US"/>
              </w:rPr>
              <w:softHyphen/>
            </w:r>
            <w:r>
              <w:rPr>
                <w:rFonts w:eastAsia="Calibri"/>
                <w:sz w:val="22"/>
                <w:szCs w:val="22"/>
                <w:lang w:eastAsia="en-US"/>
              </w:rPr>
              <w:softHyphen/>
            </w:r>
            <w:r>
              <w:rPr>
                <w:rFonts w:eastAsia="Calibri"/>
                <w:sz w:val="22"/>
                <w:szCs w:val="22"/>
                <w:lang w:eastAsia="en-US"/>
              </w:rPr>
              <w:softHyphen/>
            </w:r>
            <w:r>
              <w:rPr>
                <w:rFonts w:eastAsia="Calibri"/>
                <w:sz w:val="22"/>
                <w:szCs w:val="22"/>
                <w:lang w:eastAsia="en-US"/>
              </w:rPr>
              <w:softHyphen/>
            </w:r>
            <w:r>
              <w:rPr>
                <w:rFonts w:eastAsia="Calibri"/>
                <w:sz w:val="22"/>
                <w:szCs w:val="22"/>
                <w:lang w:eastAsia="en-US"/>
              </w:rPr>
              <w:softHyphen/>
            </w:r>
            <w:r>
              <w:rPr>
                <w:rFonts w:eastAsia="Calibri"/>
                <w:sz w:val="22"/>
                <w:szCs w:val="22"/>
                <w:lang w:eastAsia="en-US"/>
              </w:rPr>
              <w:softHyphen/>
            </w:r>
            <w:r>
              <w:rPr>
                <w:rFonts w:eastAsia="Calibri"/>
                <w:sz w:val="22"/>
                <w:szCs w:val="22"/>
                <w:lang w:eastAsia="en-US"/>
              </w:rPr>
              <w:softHyphen/>
            </w:r>
            <w:r>
              <w:rPr>
                <w:rFonts w:eastAsia="Calibri"/>
                <w:sz w:val="22"/>
                <w:szCs w:val="22"/>
                <w:lang w:eastAsia="en-US"/>
              </w:rPr>
              <w:softHyphen/>
            </w:r>
            <w:r w:rsidR="004A1D64" w:rsidRPr="001722D1">
              <w:rPr>
                <w:bCs/>
                <w:i/>
                <w:sz w:val="22"/>
                <w:szCs w:val="22"/>
              </w:rPr>
              <w:t>(</w:t>
            </w:r>
            <w:r>
              <w:rPr>
                <w:bCs/>
                <w:i/>
                <w:sz w:val="22"/>
                <w:szCs w:val="22"/>
              </w:rPr>
              <w:t>З</w:t>
            </w:r>
            <w:r w:rsidR="004A1D64" w:rsidRPr="001722D1">
              <w:rPr>
                <w:bCs/>
                <w:i/>
                <w:sz w:val="22"/>
                <w:szCs w:val="22"/>
              </w:rPr>
              <w:t xml:space="preserve">аказчиком осуществляется закупка в соответствии с требованиями ч.1 ст. 30 </w:t>
            </w:r>
            <w:r w:rsidR="00DF7363" w:rsidRPr="00DF7363">
              <w:rPr>
                <w:bCs/>
                <w:i/>
                <w:sz w:val="22"/>
                <w:szCs w:val="22"/>
              </w:rPr>
              <w:t>Федерального закона № 44-ФЗ</w:t>
            </w:r>
            <w:r w:rsidR="004A1D64" w:rsidRPr="001722D1">
              <w:rPr>
                <w:bCs/>
                <w:i/>
                <w:sz w:val="22"/>
                <w:szCs w:val="22"/>
              </w:rPr>
              <w:t>)</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26.</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Пункты 3.2.1 – 3.2.3, 3.3.1 – 3.3.3</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Требования к содержанию, составу заявки на участие в электронном аукционе и инструкция по ее заполнению</w:t>
            </w:r>
          </w:p>
        </w:tc>
        <w:tc>
          <w:tcPr>
            <w:tcW w:w="6490" w:type="dxa"/>
            <w:tcBorders>
              <w:top w:val="single" w:sz="4" w:space="0" w:color="000000"/>
              <w:left w:val="single" w:sz="4" w:space="0" w:color="000000"/>
              <w:bottom w:val="single" w:sz="4" w:space="0" w:color="000000"/>
              <w:right w:val="single" w:sz="4" w:space="0" w:color="000000"/>
            </w:tcBorders>
            <w:shd w:val="clear" w:color="auto" w:fill="FFFFFF"/>
          </w:tcPr>
          <w:p w:rsidR="006C007F" w:rsidRPr="00FA5EFE" w:rsidRDefault="006C007F" w:rsidP="00FA5EFE">
            <w:pPr>
              <w:pStyle w:val="ad"/>
              <w:ind w:firstLine="320"/>
              <w:jc w:val="both"/>
              <w:rPr>
                <w:sz w:val="22"/>
                <w:szCs w:val="22"/>
              </w:rPr>
            </w:pPr>
            <w:bookmarkStart w:id="5" w:name="__RefHeading__22288_627227024"/>
            <w:bookmarkEnd w:id="5"/>
            <w:r w:rsidRPr="00FA5EFE">
              <w:rPr>
                <w:sz w:val="22"/>
                <w:szCs w:val="22"/>
              </w:rPr>
              <w:t>Заявка на участие в электронном аукционе состоит из двух частей.</w:t>
            </w:r>
          </w:p>
          <w:p w:rsidR="006C007F" w:rsidRPr="005941FE" w:rsidRDefault="006C007F" w:rsidP="00FA5EFE">
            <w:pPr>
              <w:pStyle w:val="ad"/>
              <w:ind w:firstLine="320"/>
              <w:jc w:val="both"/>
              <w:rPr>
                <w:sz w:val="22"/>
                <w:szCs w:val="22"/>
              </w:rPr>
            </w:pPr>
            <w:r w:rsidRPr="005941FE">
              <w:rPr>
                <w:sz w:val="22"/>
                <w:szCs w:val="22"/>
              </w:rPr>
              <w:t>1. Первая часть заявки на участие в электронном аукционе должна содержать:</w:t>
            </w:r>
          </w:p>
          <w:p w:rsidR="002F1C56" w:rsidRPr="005941FE" w:rsidRDefault="002F1C56" w:rsidP="002F1C56">
            <w:pPr>
              <w:autoSpaceDE w:val="0"/>
              <w:jc w:val="both"/>
              <w:rPr>
                <w:rStyle w:val="mismatch"/>
                <w:color w:val="000000"/>
                <w:sz w:val="22"/>
                <w:szCs w:val="22"/>
              </w:rPr>
            </w:pPr>
            <w:r w:rsidRPr="005941FE">
              <w:rPr>
                <w:rStyle w:val="mismatch"/>
                <w:color w:val="000000"/>
                <w:sz w:val="22"/>
                <w:szCs w:val="22"/>
              </w:rPr>
              <w:t xml:space="preserve">- </w:t>
            </w:r>
            <w:r w:rsidRPr="005941FE">
              <w:rPr>
                <w:rStyle w:val="mismatch"/>
                <w:b/>
                <w:color w:val="000000"/>
                <w:sz w:val="22"/>
                <w:szCs w:val="22"/>
              </w:rPr>
              <w:t>согласие участника электронного аукциона</w:t>
            </w:r>
            <w:r w:rsidRPr="005941FE">
              <w:rPr>
                <w:rStyle w:val="mismatch"/>
                <w:color w:val="000000"/>
                <w:sz w:val="22"/>
                <w:szCs w:val="22"/>
              </w:rPr>
              <w:t xml:space="preserve">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6C007F" w:rsidRPr="00FA5EFE" w:rsidRDefault="006C007F" w:rsidP="00FA5EFE">
            <w:pPr>
              <w:pStyle w:val="ad"/>
              <w:ind w:firstLine="320"/>
              <w:jc w:val="both"/>
              <w:rPr>
                <w:sz w:val="22"/>
                <w:szCs w:val="22"/>
              </w:rPr>
            </w:pPr>
            <w:r w:rsidRPr="00FA5EFE">
              <w:rPr>
                <w:sz w:val="22"/>
                <w:szCs w:val="22"/>
              </w:rPr>
              <w:t>2. Вторая часть заявки на участие в электронном аукционе должна содержать следующие документы и информацию:</w:t>
            </w:r>
          </w:p>
          <w:p w:rsidR="006C007F" w:rsidRPr="00E10AF8" w:rsidRDefault="006C007F" w:rsidP="00FA5EFE">
            <w:pPr>
              <w:pStyle w:val="ad"/>
              <w:ind w:firstLine="320"/>
              <w:jc w:val="both"/>
              <w:rPr>
                <w:b/>
                <w:sz w:val="22"/>
                <w:szCs w:val="22"/>
              </w:rPr>
            </w:pPr>
            <w:r w:rsidRPr="00FA5EFE">
              <w:rPr>
                <w:sz w:val="22"/>
                <w:szCs w:val="22"/>
              </w:rPr>
              <w:t>2.1. </w:t>
            </w:r>
            <w:r w:rsidRPr="005941FE">
              <w:rPr>
                <w:b/>
                <w:sz w:val="22"/>
                <w:szCs w:val="22"/>
              </w:rPr>
              <w:t>Наименование, фирменное наименование</w:t>
            </w:r>
            <w:r w:rsidRPr="00FA5EFE">
              <w:rPr>
                <w:sz w:val="22"/>
                <w:szCs w:val="22"/>
              </w:rPr>
              <w:t xml:space="preserve"> (при наличии), место нахождения, почтовый адрес, номер контактного телефона, идентификационный номер налогоплательщика участника такого аукциона,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r w:rsidR="00E10AF8">
              <w:rPr>
                <w:sz w:val="22"/>
                <w:szCs w:val="22"/>
              </w:rPr>
              <w:t xml:space="preserve"> </w:t>
            </w:r>
            <w:r w:rsidR="00E10AF8" w:rsidRPr="00E10AF8">
              <w:rPr>
                <w:b/>
                <w:sz w:val="22"/>
                <w:szCs w:val="22"/>
              </w:rPr>
              <w:t>(Анкета) Форма 1.</w:t>
            </w:r>
          </w:p>
          <w:p w:rsidR="006C007F" w:rsidRPr="00FA5EFE" w:rsidRDefault="006C007F" w:rsidP="00FA5EFE">
            <w:pPr>
              <w:pStyle w:val="ad"/>
              <w:ind w:firstLine="320"/>
              <w:jc w:val="both"/>
              <w:rPr>
                <w:sz w:val="22"/>
                <w:szCs w:val="22"/>
              </w:rPr>
            </w:pPr>
            <w:r w:rsidRPr="00FA5EFE">
              <w:rPr>
                <w:sz w:val="22"/>
                <w:szCs w:val="22"/>
              </w:rPr>
              <w:t>2.2. Документы или копии этих документов, подтверждающие соответствие участника электронного аукциона требованиям, установленным в подпункте 1 пункта 22 части II «ИНФОРМАЦИОННАЯ КАРТА АУКЦИОНА В ЭЛЕКТРОННОЙ ФОРМЕ» а именно:</w:t>
            </w:r>
          </w:p>
          <w:p w:rsidR="00B554DD" w:rsidRPr="00B90225" w:rsidRDefault="00B554DD" w:rsidP="00B554DD">
            <w:pPr>
              <w:suppressAutoHyphens/>
              <w:jc w:val="both"/>
              <w:rPr>
                <w:b/>
              </w:rPr>
            </w:pPr>
            <w:r w:rsidRPr="00B90225">
              <w:rPr>
                <w:b/>
              </w:rPr>
              <w:t>копи</w:t>
            </w:r>
            <w:r w:rsidR="00651DE0">
              <w:rPr>
                <w:b/>
              </w:rPr>
              <w:t>я</w:t>
            </w:r>
            <w:r w:rsidRPr="00B90225">
              <w:rPr>
                <w:b/>
              </w:rPr>
              <w:t xml:space="preserve"> с</w:t>
            </w:r>
            <w:r>
              <w:rPr>
                <w:b/>
              </w:rPr>
              <w:t>видетельств</w:t>
            </w:r>
            <w:r w:rsidR="00651DE0">
              <w:rPr>
                <w:b/>
              </w:rPr>
              <w:t>а</w:t>
            </w:r>
            <w:r>
              <w:rPr>
                <w:b/>
              </w:rPr>
              <w:t xml:space="preserve"> о членстве в Р</w:t>
            </w:r>
            <w:r w:rsidR="00651DE0">
              <w:rPr>
                <w:b/>
              </w:rPr>
              <w:t>О</w:t>
            </w:r>
            <w:r>
              <w:rPr>
                <w:b/>
              </w:rPr>
              <w:t>О</w:t>
            </w:r>
            <w:r w:rsidR="00651DE0">
              <w:rPr>
                <w:b/>
              </w:rPr>
              <w:t xml:space="preserve"> оценщика</w:t>
            </w:r>
            <w:r w:rsidRPr="00B90225">
              <w:rPr>
                <w:b/>
              </w:rPr>
              <w:t>;</w:t>
            </w:r>
          </w:p>
          <w:p w:rsidR="000F18F0" w:rsidRPr="00FB75DD" w:rsidRDefault="000F18F0" w:rsidP="00FA5EFE">
            <w:pPr>
              <w:pStyle w:val="ad"/>
              <w:ind w:firstLine="287"/>
              <w:jc w:val="both"/>
              <w:rPr>
                <w:sz w:val="22"/>
                <w:szCs w:val="22"/>
              </w:rPr>
            </w:pPr>
            <w:r w:rsidRPr="00FA5EFE">
              <w:rPr>
                <w:sz w:val="22"/>
                <w:szCs w:val="22"/>
              </w:rPr>
              <w:t>2.3</w:t>
            </w:r>
            <w:r w:rsidRPr="00FB75DD">
              <w:rPr>
                <w:sz w:val="22"/>
                <w:szCs w:val="22"/>
              </w:rPr>
              <w:t>. </w:t>
            </w:r>
            <w:r w:rsidR="00FB75DD" w:rsidRPr="00FB75DD">
              <w:rPr>
                <w:b/>
                <w:sz w:val="22"/>
                <w:szCs w:val="22"/>
              </w:rPr>
              <w:t xml:space="preserve">Декларация о соответствии </w:t>
            </w:r>
            <w:r w:rsidR="00FB75DD" w:rsidRPr="00FB75DD">
              <w:rPr>
                <w:sz w:val="22"/>
                <w:szCs w:val="22"/>
              </w:rPr>
              <w:t>участника электронного аукциона требованиям, установленным пунктами 3–9 части 1 статьи 31 Закона № 44-ФЗ</w:t>
            </w:r>
            <w:r w:rsidR="00FB75DD" w:rsidRPr="00FB75DD">
              <w:rPr>
                <w:b/>
                <w:sz w:val="22"/>
                <w:szCs w:val="22"/>
              </w:rPr>
              <w:t>.</w:t>
            </w:r>
            <w:r w:rsidRPr="00FB75DD">
              <w:rPr>
                <w:sz w:val="22"/>
                <w:szCs w:val="22"/>
              </w:rPr>
              <w:t>;</w:t>
            </w:r>
            <w:r w:rsidR="00E10AF8" w:rsidRPr="00FB75DD">
              <w:rPr>
                <w:sz w:val="22"/>
                <w:szCs w:val="22"/>
              </w:rPr>
              <w:t xml:space="preserve"> </w:t>
            </w:r>
            <w:r w:rsidR="00E10AF8" w:rsidRPr="00FB75DD">
              <w:rPr>
                <w:b/>
                <w:sz w:val="22"/>
                <w:szCs w:val="22"/>
              </w:rPr>
              <w:t>(Форма 2)</w:t>
            </w:r>
          </w:p>
          <w:p w:rsidR="00230AF6" w:rsidRDefault="00012715" w:rsidP="00FA5EFE">
            <w:pPr>
              <w:pStyle w:val="ad"/>
              <w:ind w:firstLine="320"/>
              <w:jc w:val="both"/>
              <w:rPr>
                <w:sz w:val="22"/>
                <w:szCs w:val="22"/>
              </w:rPr>
            </w:pPr>
            <w:r w:rsidRPr="00FA5EFE">
              <w:rPr>
                <w:sz w:val="22"/>
                <w:szCs w:val="22"/>
              </w:rPr>
              <w:lastRenderedPageBreak/>
              <w:t>2.</w:t>
            </w:r>
            <w:r w:rsidR="006C007F" w:rsidRPr="00FA5EFE">
              <w:rPr>
                <w:sz w:val="22"/>
                <w:szCs w:val="22"/>
              </w:rPr>
              <w:t>4</w:t>
            </w:r>
            <w:r w:rsidRPr="00FA5EFE">
              <w:rPr>
                <w:sz w:val="22"/>
                <w:szCs w:val="22"/>
              </w:rPr>
              <w:t xml:space="preserve">. </w:t>
            </w:r>
            <w:r w:rsidRPr="005941FE">
              <w:rPr>
                <w:b/>
                <w:sz w:val="22"/>
                <w:szCs w:val="22"/>
              </w:rPr>
              <w:t>Решение об одобрении</w:t>
            </w:r>
            <w:r w:rsidRPr="00FA5EFE">
              <w:rPr>
                <w:sz w:val="22"/>
                <w:szCs w:val="22"/>
              </w:rPr>
              <w:t xml:space="preserve">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электронном аукционе, обеспечения исполнения контракта является крупной сделкой.</w:t>
            </w:r>
          </w:p>
          <w:p w:rsidR="00F23681" w:rsidRPr="00FA5EFE" w:rsidRDefault="00F23681" w:rsidP="00E10AF8">
            <w:pPr>
              <w:pStyle w:val="ad"/>
              <w:ind w:firstLine="320"/>
              <w:jc w:val="both"/>
              <w:rPr>
                <w:sz w:val="22"/>
                <w:szCs w:val="22"/>
              </w:rPr>
            </w:pPr>
            <w:r>
              <w:rPr>
                <w:sz w:val="22"/>
                <w:szCs w:val="22"/>
              </w:rPr>
              <w:t xml:space="preserve">2.5. </w:t>
            </w:r>
            <w:r w:rsidRPr="005941FE">
              <w:rPr>
                <w:b/>
                <w:sz w:val="22"/>
                <w:szCs w:val="22"/>
              </w:rPr>
              <w:t xml:space="preserve">Декларация о принадлежности участника такого аукциона к субъектам малого предпринимательства </w:t>
            </w:r>
            <w:r w:rsidRPr="00F23681">
              <w:rPr>
                <w:sz w:val="22"/>
                <w:szCs w:val="22"/>
              </w:rPr>
              <w:t xml:space="preserve">или социально ориентированным некоммерческим организациям </w:t>
            </w:r>
            <w:r w:rsidR="00E10AF8">
              <w:rPr>
                <w:sz w:val="22"/>
                <w:szCs w:val="22"/>
              </w:rPr>
              <w:t xml:space="preserve"> </w:t>
            </w:r>
            <w:r w:rsidR="00E10AF8" w:rsidRPr="00E10AF8">
              <w:rPr>
                <w:b/>
                <w:sz w:val="22"/>
                <w:szCs w:val="22"/>
              </w:rPr>
              <w:t>Форма 3</w:t>
            </w:r>
          </w:p>
        </w:tc>
      </w:tr>
      <w:tr w:rsidR="00012715" w:rsidRPr="006A3C43" w:rsidTr="00967DE8">
        <w:tc>
          <w:tcPr>
            <w:tcW w:w="567" w:type="dxa"/>
            <w:tcBorders>
              <w:top w:val="single" w:sz="4" w:space="0" w:color="000000"/>
              <w:left w:val="single" w:sz="4" w:space="0" w:color="000000"/>
              <w:bottom w:val="single" w:sz="4" w:space="0" w:color="000000"/>
            </w:tcBorders>
            <w:shd w:val="clear" w:color="auto" w:fill="auto"/>
          </w:tcPr>
          <w:p w:rsidR="00012715" w:rsidRPr="006A3C43" w:rsidRDefault="00012715" w:rsidP="00FA5EFE">
            <w:pPr>
              <w:pStyle w:val="a7"/>
              <w:rPr>
                <w:sz w:val="22"/>
                <w:szCs w:val="22"/>
              </w:rPr>
            </w:pPr>
            <w:r w:rsidRPr="006A3C43">
              <w:rPr>
                <w:sz w:val="22"/>
                <w:szCs w:val="22"/>
              </w:rPr>
              <w:lastRenderedPageBreak/>
              <w:t>27.</w:t>
            </w:r>
          </w:p>
        </w:tc>
        <w:tc>
          <w:tcPr>
            <w:tcW w:w="1305" w:type="dxa"/>
            <w:tcBorders>
              <w:top w:val="single" w:sz="4" w:space="0" w:color="000000"/>
              <w:left w:val="single" w:sz="4" w:space="0" w:color="000000"/>
              <w:bottom w:val="single" w:sz="4" w:space="0" w:color="000000"/>
            </w:tcBorders>
            <w:shd w:val="clear" w:color="auto" w:fill="auto"/>
          </w:tcPr>
          <w:p w:rsidR="00012715" w:rsidRPr="006A3C43" w:rsidRDefault="00012715" w:rsidP="00FA5EFE">
            <w:pPr>
              <w:pStyle w:val="a7"/>
              <w:rPr>
                <w:sz w:val="22"/>
                <w:szCs w:val="22"/>
              </w:rPr>
            </w:pPr>
            <w:r w:rsidRPr="006A3C43">
              <w:rPr>
                <w:sz w:val="22"/>
                <w:szCs w:val="22"/>
              </w:rPr>
              <w:t>Пункты 4.1.3, 4.1.8.3, 4.2.2, 5.1.1, 7.4</w:t>
            </w:r>
          </w:p>
        </w:tc>
        <w:tc>
          <w:tcPr>
            <w:tcW w:w="1986" w:type="dxa"/>
            <w:tcBorders>
              <w:top w:val="single" w:sz="4" w:space="0" w:color="000000"/>
              <w:left w:val="single" w:sz="4" w:space="0" w:color="000000"/>
              <w:bottom w:val="single" w:sz="4" w:space="0" w:color="000000"/>
            </w:tcBorders>
            <w:shd w:val="clear" w:color="auto" w:fill="auto"/>
          </w:tcPr>
          <w:p w:rsidR="00012715" w:rsidRPr="006A3C43" w:rsidRDefault="00012715" w:rsidP="00FA5EFE">
            <w:pPr>
              <w:autoSpaceDE w:val="0"/>
              <w:autoSpaceDN w:val="0"/>
              <w:adjustRightInd w:val="0"/>
              <w:jc w:val="both"/>
              <w:rPr>
                <w:bCs/>
                <w:sz w:val="22"/>
                <w:szCs w:val="22"/>
              </w:rPr>
            </w:pPr>
            <w:r w:rsidRPr="006A3C43">
              <w:rPr>
                <w:bCs/>
                <w:sz w:val="22"/>
                <w:szCs w:val="22"/>
              </w:rPr>
              <w:t xml:space="preserve">Срок подачи заявок на участие в электронном аукционе, дата и время окончания срока подачи заявок на участие в электронном аукционе </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6A3C43" w:rsidRDefault="006A3C43" w:rsidP="001029B2">
            <w:pPr>
              <w:autoSpaceDE w:val="0"/>
              <w:autoSpaceDN w:val="0"/>
              <w:adjustRightInd w:val="0"/>
              <w:jc w:val="both"/>
              <w:rPr>
                <w:sz w:val="22"/>
                <w:szCs w:val="22"/>
              </w:rPr>
            </w:pPr>
            <w:r w:rsidRPr="006A3C43">
              <w:rPr>
                <w:bCs/>
                <w:sz w:val="22"/>
                <w:szCs w:val="22"/>
              </w:rPr>
              <w:t xml:space="preserve">Участник электронного аукциона вправе подать заявку на участие в электронном аукционе в любое время с момента размещения извещения о его проведении до </w:t>
            </w:r>
            <w:r w:rsidR="001029B2">
              <w:rPr>
                <w:bCs/>
                <w:sz w:val="22"/>
                <w:szCs w:val="22"/>
              </w:rPr>
              <w:t>10</w:t>
            </w:r>
            <w:r w:rsidRPr="006A3C43">
              <w:rPr>
                <w:sz w:val="22"/>
                <w:szCs w:val="22"/>
              </w:rPr>
              <w:t xml:space="preserve"> час. </w:t>
            </w:r>
            <w:r w:rsidR="001029B2">
              <w:rPr>
                <w:sz w:val="22"/>
                <w:szCs w:val="22"/>
              </w:rPr>
              <w:t>00</w:t>
            </w:r>
            <w:r w:rsidRPr="006A3C43">
              <w:rPr>
                <w:sz w:val="22"/>
                <w:szCs w:val="22"/>
              </w:rPr>
              <w:t xml:space="preserve"> мин. (местного времени) «</w:t>
            </w:r>
            <w:r w:rsidR="001029B2">
              <w:rPr>
                <w:sz w:val="22"/>
                <w:szCs w:val="22"/>
              </w:rPr>
              <w:t>16</w:t>
            </w:r>
            <w:r w:rsidRPr="006A3C43">
              <w:rPr>
                <w:sz w:val="22"/>
                <w:szCs w:val="22"/>
              </w:rPr>
              <w:t xml:space="preserve">» </w:t>
            </w:r>
            <w:r w:rsidR="001029B2">
              <w:rPr>
                <w:sz w:val="22"/>
                <w:szCs w:val="22"/>
              </w:rPr>
              <w:t>апреля</w:t>
            </w:r>
            <w:r w:rsidRPr="006A3C43">
              <w:rPr>
                <w:sz w:val="22"/>
                <w:szCs w:val="22"/>
              </w:rPr>
              <w:t xml:space="preserve"> 201</w:t>
            </w:r>
            <w:r w:rsidR="005941FE">
              <w:rPr>
                <w:sz w:val="22"/>
                <w:szCs w:val="22"/>
              </w:rPr>
              <w:t xml:space="preserve">9 </w:t>
            </w:r>
            <w:r w:rsidRPr="006A3C43">
              <w:rPr>
                <w:sz w:val="22"/>
                <w:szCs w:val="22"/>
              </w:rPr>
              <w:t>г.</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28.</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Пункт 4.2.1</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autoSpaceDE w:val="0"/>
              <w:autoSpaceDN w:val="0"/>
              <w:adjustRightInd w:val="0"/>
              <w:jc w:val="both"/>
              <w:rPr>
                <w:bCs/>
                <w:sz w:val="22"/>
                <w:szCs w:val="22"/>
              </w:rPr>
            </w:pPr>
            <w:r w:rsidRPr="00FA5EFE">
              <w:rPr>
                <w:bCs/>
                <w:sz w:val="22"/>
                <w:szCs w:val="22"/>
              </w:rPr>
              <w:t>Место подачи заявок на участие в электронном аукционе</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5941FE" w:rsidRDefault="005941FE" w:rsidP="005941FE">
            <w:pPr>
              <w:autoSpaceDE w:val="0"/>
              <w:autoSpaceDN w:val="0"/>
              <w:adjustRightInd w:val="0"/>
              <w:jc w:val="both"/>
              <w:rPr>
                <w:bCs/>
                <w:i/>
                <w:sz w:val="22"/>
                <w:szCs w:val="22"/>
              </w:rPr>
            </w:pPr>
            <w:r>
              <w:rPr>
                <w:bCs/>
              </w:rPr>
              <w:t xml:space="preserve">Оператору электронной площадки Сбербанк-АСТ ( </w:t>
            </w:r>
            <w:r>
              <w:rPr>
                <w:bCs/>
                <w:lang w:val="en-US"/>
              </w:rPr>
              <w:t>www</w:t>
            </w:r>
            <w:r w:rsidRPr="005941FE">
              <w:rPr>
                <w:bCs/>
              </w:rPr>
              <w:t>.</w:t>
            </w:r>
            <w:r>
              <w:rPr>
                <w:bCs/>
                <w:lang w:val="en-US"/>
              </w:rPr>
              <w:t>sberbank</w:t>
            </w:r>
            <w:r w:rsidRPr="005941FE">
              <w:rPr>
                <w:bCs/>
              </w:rPr>
              <w:t>-</w:t>
            </w:r>
            <w:r>
              <w:rPr>
                <w:bCs/>
                <w:lang w:val="en-US"/>
              </w:rPr>
              <w:t>ast</w:t>
            </w:r>
            <w:r>
              <w:rPr>
                <w:bCs/>
              </w:rPr>
              <w:t>.</w:t>
            </w:r>
            <w:r>
              <w:rPr>
                <w:bCs/>
                <w:lang w:val="en-US"/>
              </w:rPr>
              <w:t>ru</w:t>
            </w:r>
            <w:r>
              <w:rPr>
                <w:bCs/>
              </w:rPr>
              <w:t>)</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29.</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Пункты 4.1.1 – 4.1.11</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autoSpaceDE w:val="0"/>
              <w:autoSpaceDN w:val="0"/>
              <w:adjustRightInd w:val="0"/>
              <w:jc w:val="both"/>
              <w:rPr>
                <w:bCs/>
                <w:sz w:val="22"/>
                <w:szCs w:val="22"/>
              </w:rPr>
            </w:pPr>
            <w:r w:rsidRPr="00FA5EFE">
              <w:rPr>
                <w:bCs/>
                <w:sz w:val="22"/>
                <w:szCs w:val="22"/>
              </w:rPr>
              <w:t>Порядок подачи заявок на участие в электронном аукционе</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FA5EFE" w:rsidRDefault="00012715" w:rsidP="00FA5EFE">
            <w:pPr>
              <w:autoSpaceDE w:val="0"/>
              <w:autoSpaceDN w:val="0"/>
              <w:adjustRightInd w:val="0"/>
              <w:jc w:val="both"/>
              <w:rPr>
                <w:bCs/>
                <w:sz w:val="22"/>
                <w:szCs w:val="22"/>
              </w:rPr>
            </w:pPr>
            <w:r w:rsidRPr="00FA5EFE">
              <w:rPr>
                <w:bCs/>
                <w:sz w:val="22"/>
                <w:szCs w:val="22"/>
              </w:rPr>
              <w:t>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первую часть заявки на участие в электронном аукционе и соответственно вторую часть заявки на участие в электронном аукционе, подписанных усиленной электронной подписью уполномоченного лица участника закупки.</w:t>
            </w:r>
          </w:p>
          <w:p w:rsidR="00012715" w:rsidRPr="00FA5EFE" w:rsidRDefault="00012715" w:rsidP="00FA5EFE">
            <w:pPr>
              <w:autoSpaceDE w:val="0"/>
              <w:autoSpaceDN w:val="0"/>
              <w:adjustRightInd w:val="0"/>
              <w:jc w:val="both"/>
              <w:rPr>
                <w:bCs/>
                <w:sz w:val="22"/>
                <w:szCs w:val="22"/>
              </w:rPr>
            </w:pPr>
            <w:r w:rsidRPr="00FA5EFE">
              <w:rPr>
                <w:bCs/>
                <w:sz w:val="22"/>
                <w:szCs w:val="22"/>
              </w:rPr>
              <w:t>Указанные электронные документы подаются одновременно.</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30.</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Пункты 4.</w:t>
            </w:r>
            <w:r w:rsidR="000F18F0" w:rsidRPr="00FA5EFE">
              <w:rPr>
                <w:sz w:val="22"/>
                <w:szCs w:val="22"/>
              </w:rPr>
              <w:t>3</w:t>
            </w:r>
            <w:r w:rsidRPr="00FA5EFE">
              <w:rPr>
                <w:sz w:val="22"/>
                <w:szCs w:val="22"/>
              </w:rPr>
              <w:t>.1 – 4.</w:t>
            </w:r>
            <w:r w:rsidR="000F18F0" w:rsidRPr="00FA5EFE">
              <w:rPr>
                <w:sz w:val="22"/>
                <w:szCs w:val="22"/>
              </w:rPr>
              <w:t>3</w:t>
            </w:r>
            <w:r w:rsidRPr="00FA5EFE">
              <w:rPr>
                <w:sz w:val="22"/>
                <w:szCs w:val="22"/>
              </w:rPr>
              <w:t>.4</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autoSpaceDE w:val="0"/>
              <w:autoSpaceDN w:val="0"/>
              <w:adjustRightInd w:val="0"/>
              <w:jc w:val="both"/>
              <w:rPr>
                <w:bCs/>
                <w:sz w:val="22"/>
                <w:szCs w:val="22"/>
              </w:rPr>
            </w:pPr>
            <w:r w:rsidRPr="00FA5EFE">
              <w:rPr>
                <w:bCs/>
                <w:sz w:val="22"/>
                <w:szCs w:val="22"/>
              </w:rPr>
              <w:t>Размер обеспечения заявки на участие в электронном аукционе</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6A5F61" w:rsidRPr="006A5F61" w:rsidRDefault="000925BB" w:rsidP="000270C4">
            <w:pPr>
              <w:autoSpaceDE w:val="0"/>
              <w:autoSpaceDN w:val="0"/>
              <w:adjustRightInd w:val="0"/>
              <w:jc w:val="both"/>
              <w:rPr>
                <w:rFonts w:eastAsia="Calibri"/>
                <w:sz w:val="22"/>
                <w:szCs w:val="22"/>
                <w:lang w:eastAsia="en-US"/>
              </w:rPr>
            </w:pPr>
            <w:r>
              <w:rPr>
                <w:rFonts w:eastAsia="Calibri"/>
                <w:sz w:val="22"/>
                <w:szCs w:val="22"/>
                <w:lang w:eastAsia="en-US"/>
              </w:rPr>
              <w:t>Не требуется</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31.</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Пункт 4.</w:t>
            </w:r>
            <w:r w:rsidR="000F18F0" w:rsidRPr="00FA5EFE">
              <w:rPr>
                <w:sz w:val="22"/>
                <w:szCs w:val="22"/>
              </w:rPr>
              <w:t>3</w:t>
            </w:r>
            <w:r w:rsidRPr="00FA5EFE">
              <w:rPr>
                <w:sz w:val="22"/>
                <w:szCs w:val="22"/>
              </w:rPr>
              <w:t>.4</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autoSpaceDE w:val="0"/>
              <w:autoSpaceDN w:val="0"/>
              <w:adjustRightInd w:val="0"/>
              <w:jc w:val="both"/>
              <w:rPr>
                <w:bCs/>
                <w:sz w:val="22"/>
                <w:szCs w:val="22"/>
              </w:rPr>
            </w:pPr>
            <w:r w:rsidRPr="00FA5EFE">
              <w:rPr>
                <w:bCs/>
                <w:sz w:val="22"/>
                <w:szCs w:val="22"/>
              </w:rPr>
              <w:t>Порядок внесения денежных средств в качестве обеспечения заявок на участие в электронном аукционе</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FA5EFE" w:rsidRDefault="00012715" w:rsidP="00FA5EFE">
            <w:pPr>
              <w:autoSpaceDE w:val="0"/>
              <w:autoSpaceDN w:val="0"/>
              <w:adjustRightInd w:val="0"/>
              <w:jc w:val="both"/>
              <w:rPr>
                <w:bCs/>
                <w:sz w:val="22"/>
                <w:szCs w:val="22"/>
              </w:rPr>
            </w:pPr>
            <w:r w:rsidRPr="00FA5EFE">
              <w:rPr>
                <w:bCs/>
                <w:sz w:val="22"/>
                <w:szCs w:val="22"/>
              </w:rPr>
              <w:t>Участник электронного аукциона вносит денежные средства на лицевой счет участника закупки, открытый для проведения операций по обеспечению участия в электронном аукционе на счете оператора электронной площадки.</w:t>
            </w:r>
          </w:p>
          <w:p w:rsidR="00012715" w:rsidRPr="00FA5EFE" w:rsidRDefault="00012715" w:rsidP="00FA5EFE">
            <w:pPr>
              <w:autoSpaceDE w:val="0"/>
              <w:autoSpaceDN w:val="0"/>
              <w:adjustRightInd w:val="0"/>
              <w:jc w:val="both"/>
              <w:rPr>
                <w:bCs/>
                <w:sz w:val="22"/>
                <w:szCs w:val="22"/>
              </w:rPr>
            </w:pPr>
            <w:r w:rsidRPr="00FA5EFE">
              <w:rPr>
                <w:bCs/>
                <w:sz w:val="22"/>
                <w:szCs w:val="22"/>
              </w:rPr>
              <w:t xml:space="preserve">Участие в электронном аукционе возможно при наличии на лицевом счете участника закупки,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лицевому счету, в размере не менее чем размер обеспечения заявки на участие в электронном аукционе, предусмотренный пунктом 30 </w:t>
            </w:r>
            <w:r w:rsidRPr="00FA5EFE">
              <w:rPr>
                <w:sz w:val="22"/>
                <w:szCs w:val="22"/>
              </w:rPr>
              <w:t>части II «ИНФОРМАЦИОННАЯ КАРТА АУКЦИОНА В ЭЛЕКТРОННОЙ ФОРМЕ»</w:t>
            </w:r>
            <w:r w:rsidRPr="00FA5EFE">
              <w:rPr>
                <w:bCs/>
                <w:sz w:val="22"/>
                <w:szCs w:val="22"/>
              </w:rPr>
              <w:t>.</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32.</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Пункт 5.1.3</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autoSpaceDE w:val="0"/>
              <w:autoSpaceDN w:val="0"/>
              <w:adjustRightInd w:val="0"/>
              <w:jc w:val="both"/>
              <w:rPr>
                <w:bCs/>
                <w:sz w:val="22"/>
                <w:szCs w:val="22"/>
              </w:rPr>
            </w:pPr>
            <w:r w:rsidRPr="00FA5EFE">
              <w:rPr>
                <w:bCs/>
                <w:sz w:val="22"/>
                <w:szCs w:val="22"/>
              </w:rPr>
              <w:t xml:space="preserve">Дата окончания срока рассмотрения заявок на участие </w:t>
            </w:r>
            <w:r w:rsidRPr="00FA5EFE">
              <w:rPr>
                <w:bCs/>
                <w:sz w:val="22"/>
                <w:szCs w:val="22"/>
              </w:rPr>
              <w:lastRenderedPageBreak/>
              <w:t>в электронном аукционе</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25178E" w:rsidRPr="00C5668F" w:rsidRDefault="0025178E" w:rsidP="0025178E">
            <w:pPr>
              <w:autoSpaceDE w:val="0"/>
              <w:autoSpaceDN w:val="0"/>
              <w:adjustRightInd w:val="0"/>
              <w:jc w:val="both"/>
              <w:rPr>
                <w:bCs/>
              </w:rPr>
            </w:pPr>
            <w:r w:rsidRPr="00C5668F">
              <w:lastRenderedPageBreak/>
              <w:t>«</w:t>
            </w:r>
            <w:r w:rsidR="001029B2">
              <w:t>16</w:t>
            </w:r>
            <w:r w:rsidRPr="00C5668F">
              <w:t xml:space="preserve">» </w:t>
            </w:r>
            <w:r w:rsidR="001029B2">
              <w:t>апреля</w:t>
            </w:r>
            <w:r w:rsidRPr="00C5668F">
              <w:t xml:space="preserve"> 201</w:t>
            </w:r>
            <w:r w:rsidR="000925BB">
              <w:t>9</w:t>
            </w:r>
            <w:r w:rsidR="001029B2">
              <w:t xml:space="preserve"> </w:t>
            </w:r>
            <w:r w:rsidRPr="00C5668F">
              <w:t>г.</w:t>
            </w:r>
          </w:p>
          <w:p w:rsidR="00012715" w:rsidRPr="00FA5EFE" w:rsidRDefault="00012715" w:rsidP="00BB3603">
            <w:pPr>
              <w:autoSpaceDE w:val="0"/>
              <w:autoSpaceDN w:val="0"/>
              <w:adjustRightInd w:val="0"/>
              <w:jc w:val="both"/>
              <w:rPr>
                <w:i/>
                <w:sz w:val="22"/>
                <w:szCs w:val="22"/>
              </w:rPr>
            </w:pP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33.</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Пункт 5.2.2</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autoSpaceDE w:val="0"/>
              <w:autoSpaceDN w:val="0"/>
              <w:adjustRightInd w:val="0"/>
              <w:jc w:val="both"/>
              <w:rPr>
                <w:bCs/>
                <w:i/>
                <w:sz w:val="22"/>
                <w:szCs w:val="22"/>
              </w:rPr>
            </w:pPr>
            <w:r w:rsidRPr="00FA5EFE">
              <w:rPr>
                <w:bCs/>
                <w:sz w:val="22"/>
                <w:szCs w:val="22"/>
              </w:rPr>
              <w:t>Дата проведения электронного аукциона</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25178E" w:rsidRPr="00C5668F" w:rsidRDefault="0025178E" w:rsidP="0025178E">
            <w:pPr>
              <w:autoSpaceDE w:val="0"/>
              <w:autoSpaceDN w:val="0"/>
              <w:adjustRightInd w:val="0"/>
              <w:jc w:val="both"/>
              <w:rPr>
                <w:bCs/>
              </w:rPr>
            </w:pPr>
            <w:r w:rsidRPr="00C5668F">
              <w:t>«</w:t>
            </w:r>
            <w:r w:rsidR="001029B2">
              <w:t>19</w:t>
            </w:r>
            <w:r w:rsidRPr="00C5668F">
              <w:t xml:space="preserve">» </w:t>
            </w:r>
            <w:r w:rsidR="001029B2">
              <w:t>апреля</w:t>
            </w:r>
            <w:r w:rsidRPr="00C5668F">
              <w:t xml:space="preserve"> 201</w:t>
            </w:r>
            <w:r w:rsidR="000925BB">
              <w:t>9</w:t>
            </w:r>
            <w:r w:rsidR="001029B2">
              <w:t xml:space="preserve"> </w:t>
            </w:r>
            <w:r w:rsidRPr="00C5668F">
              <w:t>г.</w:t>
            </w:r>
          </w:p>
          <w:p w:rsidR="00012715" w:rsidRPr="00FA5EFE" w:rsidRDefault="00012715" w:rsidP="00FA5EFE">
            <w:pPr>
              <w:autoSpaceDE w:val="0"/>
              <w:autoSpaceDN w:val="0"/>
              <w:adjustRightInd w:val="0"/>
              <w:jc w:val="both"/>
              <w:rPr>
                <w:sz w:val="22"/>
                <w:szCs w:val="22"/>
              </w:rPr>
            </w:pPr>
          </w:p>
        </w:tc>
      </w:tr>
      <w:tr w:rsidR="006C007F" w:rsidRPr="00A24DC3" w:rsidTr="00967DE8">
        <w:tc>
          <w:tcPr>
            <w:tcW w:w="567" w:type="dxa"/>
            <w:tcBorders>
              <w:top w:val="single" w:sz="4" w:space="0" w:color="000000"/>
              <w:left w:val="single" w:sz="4" w:space="0" w:color="000000"/>
              <w:bottom w:val="single" w:sz="4" w:space="0" w:color="000000"/>
            </w:tcBorders>
            <w:shd w:val="clear" w:color="auto" w:fill="auto"/>
          </w:tcPr>
          <w:p w:rsidR="006C007F" w:rsidRPr="00FA5EFE" w:rsidRDefault="006C007F" w:rsidP="00FA5EFE">
            <w:pPr>
              <w:pStyle w:val="a7"/>
              <w:rPr>
                <w:sz w:val="22"/>
                <w:szCs w:val="22"/>
              </w:rPr>
            </w:pPr>
            <w:r w:rsidRPr="00FA5EFE">
              <w:rPr>
                <w:sz w:val="22"/>
                <w:szCs w:val="22"/>
              </w:rPr>
              <w:t>34.</w:t>
            </w:r>
          </w:p>
        </w:tc>
        <w:tc>
          <w:tcPr>
            <w:tcW w:w="1305" w:type="dxa"/>
            <w:tcBorders>
              <w:top w:val="single" w:sz="4" w:space="0" w:color="000000"/>
              <w:left w:val="single" w:sz="4" w:space="0" w:color="000000"/>
              <w:bottom w:val="single" w:sz="4" w:space="0" w:color="000000"/>
            </w:tcBorders>
            <w:shd w:val="clear" w:color="auto" w:fill="auto"/>
          </w:tcPr>
          <w:p w:rsidR="006C007F" w:rsidRPr="00FA5EFE" w:rsidRDefault="006C007F" w:rsidP="00FA5EFE">
            <w:pPr>
              <w:pStyle w:val="a7"/>
              <w:rPr>
                <w:bCs/>
                <w:sz w:val="22"/>
                <w:szCs w:val="22"/>
              </w:rPr>
            </w:pPr>
            <w:r w:rsidRPr="00FA5EFE">
              <w:rPr>
                <w:sz w:val="22"/>
                <w:szCs w:val="22"/>
              </w:rPr>
              <w:t>Пункт 2.2.3</w:t>
            </w:r>
          </w:p>
        </w:tc>
        <w:tc>
          <w:tcPr>
            <w:tcW w:w="1986" w:type="dxa"/>
            <w:tcBorders>
              <w:top w:val="single" w:sz="4" w:space="0" w:color="000000"/>
              <w:left w:val="single" w:sz="4" w:space="0" w:color="000000"/>
              <w:bottom w:val="single" w:sz="4" w:space="0" w:color="000000"/>
            </w:tcBorders>
            <w:shd w:val="clear" w:color="auto" w:fill="auto"/>
          </w:tcPr>
          <w:p w:rsidR="006C007F" w:rsidRPr="00FA5EFE" w:rsidRDefault="006C007F" w:rsidP="00FA5EFE">
            <w:pPr>
              <w:autoSpaceDE w:val="0"/>
              <w:jc w:val="both"/>
              <w:rPr>
                <w:sz w:val="22"/>
                <w:szCs w:val="22"/>
              </w:rPr>
            </w:pPr>
            <w:r w:rsidRPr="00FA5EFE">
              <w:rPr>
                <w:bCs/>
                <w:sz w:val="22"/>
                <w:szCs w:val="22"/>
              </w:rPr>
              <w:t>Даты начала и окончания срока предоставления участникам электронного аукциона разъяснений положений настоящей документации об электронном аукционе</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6C007F" w:rsidRPr="00FA5EFE" w:rsidRDefault="00BB3603" w:rsidP="001029B2">
            <w:pPr>
              <w:autoSpaceDE w:val="0"/>
              <w:autoSpaceDN w:val="0"/>
              <w:adjustRightInd w:val="0"/>
              <w:jc w:val="both"/>
              <w:rPr>
                <w:sz w:val="22"/>
                <w:szCs w:val="22"/>
              </w:rPr>
            </w:pPr>
            <w:r>
              <w:rPr>
                <w:sz w:val="22"/>
                <w:szCs w:val="22"/>
              </w:rPr>
              <w:t xml:space="preserve">с </w:t>
            </w:r>
            <w:r w:rsidR="0025178E" w:rsidRPr="00C5668F">
              <w:t>«</w:t>
            </w:r>
            <w:r w:rsidR="001029B2">
              <w:t>08</w:t>
            </w:r>
            <w:r w:rsidR="0025178E" w:rsidRPr="00C5668F">
              <w:t xml:space="preserve">» </w:t>
            </w:r>
            <w:r w:rsidR="001029B2">
              <w:t>апреля</w:t>
            </w:r>
            <w:r w:rsidR="0025178E" w:rsidRPr="00C5668F">
              <w:t xml:space="preserve"> 201</w:t>
            </w:r>
            <w:r w:rsidR="000925BB">
              <w:t>9</w:t>
            </w:r>
            <w:r w:rsidR="001029B2">
              <w:t xml:space="preserve"> </w:t>
            </w:r>
            <w:r w:rsidR="0025178E" w:rsidRPr="00C5668F">
              <w:t>г.</w:t>
            </w:r>
            <w:r w:rsidR="0025178E">
              <w:t xml:space="preserve"> </w:t>
            </w:r>
            <w:r>
              <w:rPr>
                <w:sz w:val="22"/>
                <w:szCs w:val="22"/>
              </w:rPr>
              <w:t xml:space="preserve">до </w:t>
            </w:r>
            <w:r w:rsidR="0025178E" w:rsidRPr="00C5668F">
              <w:t>«</w:t>
            </w:r>
            <w:r w:rsidR="001029B2">
              <w:t>12</w:t>
            </w:r>
            <w:r w:rsidR="0025178E" w:rsidRPr="00C5668F">
              <w:t xml:space="preserve">» </w:t>
            </w:r>
            <w:r w:rsidR="001029B2">
              <w:t>апреля</w:t>
            </w:r>
            <w:r w:rsidR="0025178E" w:rsidRPr="00C5668F">
              <w:t xml:space="preserve"> 20</w:t>
            </w:r>
            <w:bookmarkStart w:id="6" w:name="_GoBack"/>
            <w:bookmarkEnd w:id="6"/>
            <w:r w:rsidR="0025178E" w:rsidRPr="00C5668F">
              <w:t>1</w:t>
            </w:r>
            <w:r w:rsidR="000925BB">
              <w:t>9</w:t>
            </w:r>
            <w:r w:rsidR="001029B2">
              <w:t xml:space="preserve"> </w:t>
            </w:r>
            <w:r w:rsidR="0025178E" w:rsidRPr="00C5668F">
              <w:t>г.</w:t>
            </w:r>
            <w:r w:rsidR="0025178E">
              <w:t xml:space="preserve"> </w:t>
            </w:r>
            <w:r>
              <w:rPr>
                <w:sz w:val="22"/>
                <w:szCs w:val="22"/>
              </w:rPr>
              <w:t>включительно</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35.</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967DE8">
            <w:pPr>
              <w:pStyle w:val="a7"/>
              <w:rPr>
                <w:sz w:val="22"/>
                <w:szCs w:val="22"/>
              </w:rPr>
            </w:pPr>
            <w:r w:rsidRPr="00FA5EFE">
              <w:rPr>
                <w:sz w:val="22"/>
                <w:szCs w:val="22"/>
              </w:rPr>
              <w:t>Пункты 1.13.1, 1.13.3</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967DE8">
            <w:pPr>
              <w:pStyle w:val="a7"/>
              <w:jc w:val="both"/>
              <w:rPr>
                <w:sz w:val="22"/>
                <w:szCs w:val="22"/>
              </w:rPr>
            </w:pPr>
            <w:r w:rsidRPr="00FA5EFE">
              <w:rPr>
                <w:sz w:val="22"/>
                <w:szCs w:val="22"/>
              </w:rPr>
              <w:t xml:space="preserve">Возможность заказчика при заключении контракта по согласованию с участником электронного аукциона, с которым заключается контракт,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FA5EFE" w:rsidRDefault="00E535D8" w:rsidP="000313AC">
            <w:pPr>
              <w:pStyle w:val="a7"/>
              <w:jc w:val="both"/>
              <w:rPr>
                <w:sz w:val="22"/>
                <w:szCs w:val="22"/>
              </w:rPr>
            </w:pPr>
            <w:r w:rsidRPr="00FA5EFE">
              <w:rPr>
                <w:sz w:val="22"/>
                <w:szCs w:val="22"/>
              </w:rPr>
              <w:t>В настоящем аукционе не предусмотрено</w:t>
            </w:r>
            <w:r w:rsidR="008B0223" w:rsidRPr="00FA5EFE">
              <w:rPr>
                <w:sz w:val="22"/>
                <w:szCs w:val="22"/>
              </w:rPr>
              <w:t>.</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36.</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AE0951">
            <w:pPr>
              <w:rPr>
                <w:sz w:val="22"/>
                <w:szCs w:val="22"/>
              </w:rPr>
            </w:pPr>
            <w:r w:rsidRPr="00FA5EFE">
              <w:rPr>
                <w:sz w:val="22"/>
                <w:szCs w:val="22"/>
              </w:rPr>
              <w:t>Пункт 1.13.4</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967DE8">
            <w:pPr>
              <w:pStyle w:val="a7"/>
              <w:jc w:val="both"/>
              <w:rPr>
                <w:sz w:val="22"/>
                <w:szCs w:val="22"/>
              </w:rPr>
            </w:pPr>
            <w:r w:rsidRPr="00FA5EFE">
              <w:rPr>
                <w:sz w:val="22"/>
                <w:szCs w:val="22"/>
              </w:rPr>
              <w:t xml:space="preserve">Возможность снижения цены контракта в ходе его исполнения без изменения предусмотренных контрактом количества товара, объема работы или услуги, качества поставляемого товара, выполняемой работы, </w:t>
            </w:r>
            <w:r w:rsidRPr="00FA5EFE">
              <w:rPr>
                <w:sz w:val="22"/>
                <w:szCs w:val="22"/>
              </w:rPr>
              <w:lastRenderedPageBreak/>
              <w:t>оказываемой услуги и иных условий контракта</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744D87" w:rsidRPr="001722D1" w:rsidRDefault="00744D87" w:rsidP="00744D87">
            <w:pPr>
              <w:pStyle w:val="a7"/>
              <w:jc w:val="both"/>
              <w:rPr>
                <w:sz w:val="22"/>
                <w:szCs w:val="22"/>
              </w:rPr>
            </w:pPr>
            <w:r w:rsidRPr="001722D1">
              <w:rPr>
                <w:sz w:val="22"/>
                <w:szCs w:val="22"/>
              </w:rPr>
              <w:lastRenderedPageBreak/>
              <w:t>Допускается по соглашению сторон.</w:t>
            </w:r>
          </w:p>
          <w:p w:rsidR="00012715" w:rsidRPr="00FA5EFE" w:rsidRDefault="00012715" w:rsidP="00744D87">
            <w:pPr>
              <w:pStyle w:val="a7"/>
              <w:jc w:val="both"/>
              <w:rPr>
                <w:sz w:val="22"/>
                <w:szCs w:val="22"/>
              </w:rPr>
            </w:pPr>
          </w:p>
        </w:tc>
      </w:tr>
      <w:tr w:rsidR="006C007F" w:rsidRPr="00A24DC3" w:rsidTr="00967DE8">
        <w:tc>
          <w:tcPr>
            <w:tcW w:w="567" w:type="dxa"/>
            <w:tcBorders>
              <w:top w:val="single" w:sz="4" w:space="0" w:color="000000"/>
              <w:left w:val="single" w:sz="4" w:space="0" w:color="000000"/>
              <w:bottom w:val="single" w:sz="4" w:space="0" w:color="000000"/>
            </w:tcBorders>
            <w:shd w:val="clear" w:color="auto" w:fill="auto"/>
          </w:tcPr>
          <w:p w:rsidR="006C007F" w:rsidRPr="00A24DC3" w:rsidRDefault="006C007F" w:rsidP="00967DE8">
            <w:pPr>
              <w:pStyle w:val="a7"/>
              <w:rPr>
                <w:sz w:val="22"/>
                <w:szCs w:val="22"/>
              </w:rPr>
            </w:pPr>
            <w:r w:rsidRPr="00A24DC3">
              <w:t>37.</w:t>
            </w:r>
          </w:p>
        </w:tc>
        <w:tc>
          <w:tcPr>
            <w:tcW w:w="1305" w:type="dxa"/>
            <w:tcBorders>
              <w:top w:val="single" w:sz="4" w:space="0" w:color="000000"/>
              <w:left w:val="single" w:sz="4" w:space="0" w:color="000000"/>
              <w:bottom w:val="single" w:sz="4" w:space="0" w:color="000000"/>
            </w:tcBorders>
            <w:shd w:val="clear" w:color="auto" w:fill="auto"/>
          </w:tcPr>
          <w:p w:rsidR="006C007F" w:rsidRPr="00FA5EFE" w:rsidRDefault="006C007F" w:rsidP="00967DE8">
            <w:pPr>
              <w:rPr>
                <w:sz w:val="22"/>
                <w:szCs w:val="22"/>
              </w:rPr>
            </w:pPr>
            <w:r w:rsidRPr="00FA5EFE">
              <w:rPr>
                <w:sz w:val="22"/>
                <w:szCs w:val="22"/>
              </w:rPr>
              <w:t>Пункт. 1.13.4</w:t>
            </w:r>
          </w:p>
        </w:tc>
        <w:tc>
          <w:tcPr>
            <w:tcW w:w="1986" w:type="dxa"/>
            <w:tcBorders>
              <w:top w:val="single" w:sz="4" w:space="0" w:color="000000"/>
              <w:left w:val="single" w:sz="4" w:space="0" w:color="000000"/>
              <w:bottom w:val="single" w:sz="4" w:space="0" w:color="000000"/>
            </w:tcBorders>
            <w:shd w:val="clear" w:color="auto" w:fill="auto"/>
          </w:tcPr>
          <w:p w:rsidR="006C007F" w:rsidRPr="00FA5EFE" w:rsidRDefault="006C007F" w:rsidP="00967DE8">
            <w:pPr>
              <w:pStyle w:val="a7"/>
              <w:jc w:val="both"/>
              <w:rPr>
                <w:sz w:val="22"/>
                <w:szCs w:val="22"/>
              </w:rPr>
            </w:pPr>
            <w:r w:rsidRPr="00FA5EFE">
              <w:rPr>
                <w:sz w:val="22"/>
                <w:szCs w:val="22"/>
              </w:rPr>
              <w:t>Возможность подачи предложения заказчиком об увеличении или уменьшении предусмотренных контрактом количества товара, объема работы или услуги не более чем на десять процент</w:t>
            </w:r>
            <w:r w:rsidR="00EE02D3">
              <w:rPr>
                <w:sz w:val="22"/>
                <w:szCs w:val="22"/>
              </w:rPr>
              <w:t>ов, в ходе исполнения контракта</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744D87" w:rsidRPr="001722D1" w:rsidRDefault="00744D87" w:rsidP="00744D87">
            <w:pPr>
              <w:pStyle w:val="a7"/>
              <w:jc w:val="both"/>
              <w:rPr>
                <w:sz w:val="22"/>
                <w:szCs w:val="22"/>
              </w:rPr>
            </w:pPr>
            <w:r w:rsidRPr="001722D1">
              <w:rPr>
                <w:sz w:val="22"/>
                <w:szCs w:val="22"/>
              </w:rPr>
              <w:t>Допускается по соглашению сторон.</w:t>
            </w:r>
          </w:p>
          <w:p w:rsidR="006C007F" w:rsidRPr="00FA5EFE" w:rsidRDefault="006C007F" w:rsidP="00744D87">
            <w:pPr>
              <w:pStyle w:val="a7"/>
              <w:tabs>
                <w:tab w:val="left" w:pos="4208"/>
              </w:tabs>
              <w:jc w:val="both"/>
              <w:rPr>
                <w:sz w:val="22"/>
                <w:szCs w:val="22"/>
              </w:rPr>
            </w:pP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38.</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C00B5F">
            <w:pPr>
              <w:rPr>
                <w:sz w:val="22"/>
                <w:szCs w:val="22"/>
              </w:rPr>
            </w:pPr>
            <w:r w:rsidRPr="00FA5EFE">
              <w:rPr>
                <w:sz w:val="22"/>
                <w:szCs w:val="22"/>
              </w:rPr>
              <w:t>Пункты 6.3.1, 1.12.1, 6.3.6.1</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967DE8">
            <w:pPr>
              <w:autoSpaceDE w:val="0"/>
              <w:jc w:val="both"/>
              <w:rPr>
                <w:sz w:val="22"/>
                <w:szCs w:val="22"/>
              </w:rPr>
            </w:pPr>
            <w:r w:rsidRPr="00FA5EFE">
              <w:rPr>
                <w:bCs/>
                <w:sz w:val="22"/>
                <w:szCs w:val="22"/>
              </w:rPr>
              <w:t>Размер обеспечения исполнения контракта</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FA5EFE" w:rsidRDefault="000925BB" w:rsidP="00651DE0">
            <w:pPr>
              <w:pStyle w:val="a7"/>
              <w:jc w:val="both"/>
              <w:rPr>
                <w:sz w:val="22"/>
                <w:szCs w:val="22"/>
              </w:rPr>
            </w:pPr>
            <w:r>
              <w:rPr>
                <w:sz w:val="22"/>
                <w:szCs w:val="22"/>
              </w:rPr>
              <w:t xml:space="preserve">10% начальной (максимальной) цены контракта в сумме </w:t>
            </w:r>
            <w:r w:rsidR="00651DE0">
              <w:rPr>
                <w:sz w:val="22"/>
                <w:szCs w:val="22"/>
              </w:rPr>
              <w:t>7 859,6</w:t>
            </w:r>
            <w:r>
              <w:rPr>
                <w:sz w:val="22"/>
                <w:szCs w:val="22"/>
              </w:rPr>
              <w:t xml:space="preserve"> руб. (</w:t>
            </w:r>
            <w:r w:rsidR="00651DE0">
              <w:rPr>
                <w:sz w:val="22"/>
                <w:szCs w:val="22"/>
              </w:rPr>
              <w:t>семь тысяч восемьсот пятьдесят девять рублей шестьдесят копеек</w:t>
            </w:r>
            <w:r>
              <w:rPr>
                <w:sz w:val="22"/>
                <w:szCs w:val="22"/>
              </w:rPr>
              <w:t>)</w:t>
            </w:r>
          </w:p>
        </w:tc>
      </w:tr>
      <w:tr w:rsidR="00012715" w:rsidRPr="00A24DC3" w:rsidTr="00C02859">
        <w:trPr>
          <w:trHeight w:val="132"/>
        </w:trPr>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39.</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C00B5F">
            <w:pPr>
              <w:rPr>
                <w:bCs/>
                <w:sz w:val="22"/>
                <w:szCs w:val="22"/>
              </w:rPr>
            </w:pPr>
            <w:r w:rsidRPr="00FA5EFE">
              <w:rPr>
                <w:sz w:val="22"/>
                <w:szCs w:val="22"/>
              </w:rPr>
              <w:t>Пункты 6.3.1, 6.3.5</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967DE8">
            <w:pPr>
              <w:autoSpaceDE w:val="0"/>
              <w:jc w:val="both"/>
              <w:rPr>
                <w:sz w:val="22"/>
                <w:szCs w:val="22"/>
              </w:rPr>
            </w:pPr>
            <w:r w:rsidRPr="00FA5EFE">
              <w:rPr>
                <w:sz w:val="22"/>
                <w:szCs w:val="22"/>
              </w:rPr>
              <w:t>Порядок предоставления обеспечения исполнения контракта</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FA5EFE" w:rsidRDefault="00012715" w:rsidP="00967DE8">
            <w:pPr>
              <w:pStyle w:val="a7"/>
              <w:ind w:firstLine="429"/>
              <w:jc w:val="both"/>
              <w:rPr>
                <w:sz w:val="22"/>
                <w:szCs w:val="22"/>
              </w:rPr>
            </w:pPr>
            <w:r w:rsidRPr="00FA5EFE">
              <w:rPr>
                <w:sz w:val="22"/>
                <w:szCs w:val="22"/>
              </w:rPr>
              <w:t>Обеспечение исполнения контракта предоставляется участником электронного аукциона, с которым заключается контракт, путем внесения денежных средств на расчетный счет Заказчика, указанный в документации об электронном аукционе или безотзывной банковской гарантией, выданной банком, включенным в перечень, указанный в пункте 6.3.5 части II "ИНСТРУКЦИЯ УЧАСТНИКАМ</w:t>
            </w:r>
            <w:r w:rsidR="00B4731D" w:rsidRPr="00FA5EFE">
              <w:rPr>
                <w:sz w:val="22"/>
                <w:szCs w:val="22"/>
              </w:rPr>
              <w:t xml:space="preserve"> АУКЦИОНА В ЭЛЕКТРОННОЙ ФОРМЕ".</w:t>
            </w:r>
          </w:p>
          <w:p w:rsidR="00012715" w:rsidRPr="00FA5EFE" w:rsidRDefault="00012715" w:rsidP="00967DE8">
            <w:pPr>
              <w:pStyle w:val="a7"/>
              <w:ind w:firstLine="429"/>
              <w:jc w:val="both"/>
              <w:rPr>
                <w:sz w:val="22"/>
                <w:szCs w:val="22"/>
              </w:rPr>
            </w:pPr>
            <w:r w:rsidRPr="00FA5EFE">
              <w:rPr>
                <w:sz w:val="22"/>
                <w:szCs w:val="22"/>
              </w:rPr>
              <w:t>Способ обеспечения исполнения контракта определяется участником электронного аукциона самостоятельно.</w:t>
            </w:r>
          </w:p>
          <w:p w:rsidR="00012715" w:rsidRPr="00FA5EFE" w:rsidRDefault="00012715" w:rsidP="00967DE8">
            <w:pPr>
              <w:pStyle w:val="a7"/>
              <w:ind w:firstLine="429"/>
              <w:jc w:val="both"/>
              <w:rPr>
                <w:sz w:val="22"/>
                <w:szCs w:val="22"/>
              </w:rPr>
            </w:pPr>
            <w:r w:rsidRPr="00FA5EFE">
              <w:rPr>
                <w:sz w:val="22"/>
                <w:szCs w:val="22"/>
              </w:rPr>
              <w:t>Участник электронного аукциона, с которым заключается контракт, размещает в ЕИС  документ, подтверждающий предоставление обеспечения исполнения контракта подписанный усиленной электронной подписью лица, имеющего право действовать от имени участника электронного аукциона с которым заключается контракт вместе с проектом контракта, подписанным указанным лицом.</w:t>
            </w:r>
          </w:p>
          <w:p w:rsidR="00B40289" w:rsidRPr="00B40289" w:rsidRDefault="00B40289" w:rsidP="00B40289">
            <w:pPr>
              <w:autoSpaceDE w:val="0"/>
              <w:autoSpaceDN w:val="0"/>
              <w:adjustRightInd w:val="0"/>
              <w:ind w:firstLine="540"/>
              <w:jc w:val="both"/>
              <w:rPr>
                <w:rFonts w:eastAsia="Calibri"/>
                <w:i/>
                <w:sz w:val="22"/>
                <w:szCs w:val="22"/>
              </w:rPr>
            </w:pPr>
            <w:r w:rsidRPr="00B40289">
              <w:rPr>
                <w:rFonts w:eastAsia="Calibri"/>
                <w:i/>
                <w:sz w:val="22"/>
                <w:szCs w:val="22"/>
              </w:rPr>
              <w:t>(Предоставление обеспечения исполнения контракта не требуется в случае:</w:t>
            </w:r>
          </w:p>
          <w:p w:rsidR="00B40289" w:rsidRPr="00B40289" w:rsidRDefault="00B40289" w:rsidP="00B40289">
            <w:pPr>
              <w:autoSpaceDE w:val="0"/>
              <w:autoSpaceDN w:val="0"/>
              <w:adjustRightInd w:val="0"/>
              <w:ind w:firstLine="540"/>
              <w:jc w:val="both"/>
              <w:rPr>
                <w:rFonts w:eastAsia="Calibri"/>
                <w:i/>
                <w:sz w:val="22"/>
                <w:szCs w:val="22"/>
              </w:rPr>
            </w:pPr>
            <w:r w:rsidRPr="00B40289">
              <w:rPr>
                <w:rFonts w:eastAsia="Calibri"/>
                <w:i/>
                <w:sz w:val="22"/>
                <w:szCs w:val="22"/>
              </w:rPr>
              <w:t>1) заключения контракта с участником закупки, который является государственным или муниципальным казенным учреждением;</w:t>
            </w:r>
          </w:p>
          <w:p w:rsidR="00012715" w:rsidRPr="00FA5EFE" w:rsidRDefault="0009141F" w:rsidP="000925BB">
            <w:pPr>
              <w:pStyle w:val="a7"/>
              <w:ind w:firstLine="540"/>
              <w:jc w:val="both"/>
              <w:rPr>
                <w:sz w:val="22"/>
                <w:szCs w:val="22"/>
              </w:rPr>
            </w:pPr>
            <w:r>
              <w:rPr>
                <w:rFonts w:eastAsia="Calibri"/>
                <w:i/>
                <w:sz w:val="22"/>
                <w:szCs w:val="22"/>
              </w:rPr>
              <w:t>2</w:t>
            </w:r>
            <w:r w:rsidR="00B40289" w:rsidRPr="00B40289">
              <w:rPr>
                <w:rFonts w:eastAsia="Calibri"/>
                <w:i/>
                <w:sz w:val="22"/>
                <w:szCs w:val="22"/>
              </w:rPr>
              <w:t>) если заказчик в 201</w:t>
            </w:r>
            <w:r w:rsidR="000925BB">
              <w:rPr>
                <w:rFonts w:eastAsia="Calibri"/>
                <w:i/>
                <w:sz w:val="22"/>
                <w:szCs w:val="22"/>
              </w:rPr>
              <w:t>9</w:t>
            </w:r>
            <w:r w:rsidR="00B40289" w:rsidRPr="00B40289">
              <w:rPr>
                <w:rFonts w:eastAsia="Calibri"/>
                <w:i/>
                <w:sz w:val="22"/>
                <w:szCs w:val="22"/>
              </w:rPr>
              <w:t xml:space="preserve"> году в извещении не установил требование об обеспечении исполнения контракта в случаях и при условиях определенных Правительством РФ.)</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pPr>
            <w:r w:rsidRPr="00A24DC3">
              <w:t>40.</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967DE8">
            <w:pPr>
              <w:rPr>
                <w:sz w:val="22"/>
                <w:szCs w:val="22"/>
              </w:rPr>
            </w:pPr>
            <w:r w:rsidRPr="00FA5EFE">
              <w:rPr>
                <w:sz w:val="22"/>
                <w:szCs w:val="22"/>
              </w:rPr>
              <w:t>Пункты 4.</w:t>
            </w:r>
            <w:r w:rsidR="000F18F0" w:rsidRPr="00FA5EFE">
              <w:rPr>
                <w:sz w:val="22"/>
                <w:szCs w:val="22"/>
              </w:rPr>
              <w:t>3</w:t>
            </w:r>
            <w:r w:rsidRPr="00FA5EFE">
              <w:rPr>
                <w:sz w:val="22"/>
                <w:szCs w:val="22"/>
              </w:rPr>
              <w:t>.4.2,</w:t>
            </w:r>
          </w:p>
          <w:p w:rsidR="00012715" w:rsidRPr="00FA5EFE" w:rsidRDefault="00012715" w:rsidP="00967DE8">
            <w:pPr>
              <w:rPr>
                <w:sz w:val="22"/>
                <w:szCs w:val="22"/>
              </w:rPr>
            </w:pPr>
            <w:r w:rsidRPr="00FA5EFE">
              <w:rPr>
                <w:sz w:val="22"/>
                <w:szCs w:val="22"/>
              </w:rPr>
              <w:t>6.3.2</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967DE8">
            <w:pPr>
              <w:autoSpaceDE w:val="0"/>
              <w:jc w:val="both"/>
              <w:rPr>
                <w:sz w:val="22"/>
                <w:szCs w:val="22"/>
              </w:rPr>
            </w:pPr>
            <w:r w:rsidRPr="00FA5EFE">
              <w:rPr>
                <w:sz w:val="22"/>
                <w:szCs w:val="22"/>
              </w:rPr>
              <w:t>Срок предоставления обеспечения исполнения контракта</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FA5EFE" w:rsidRDefault="00012715" w:rsidP="0025737C">
            <w:pPr>
              <w:pStyle w:val="a7"/>
              <w:jc w:val="both"/>
              <w:rPr>
                <w:sz w:val="22"/>
                <w:szCs w:val="22"/>
              </w:rPr>
            </w:pPr>
            <w:r w:rsidRPr="00FA5EFE">
              <w:rPr>
                <w:sz w:val="22"/>
                <w:szCs w:val="22"/>
              </w:rPr>
              <w:t xml:space="preserve">Документы, подтверждающие предоставление обеспечения исполнения контракта (платежное поручение, подтверждающее перечисление денежных средств в качестве обеспечения исполнения Контракта с отметкой банка, или заверенная банком копия этого платежного поручения либо включенная в </w:t>
            </w:r>
            <w:r w:rsidRPr="00FA5EFE">
              <w:rPr>
                <w:sz w:val="22"/>
                <w:szCs w:val="22"/>
                <w:shd w:val="clear" w:color="auto" w:fill="FFFFFF"/>
              </w:rPr>
              <w:t>реестр банковских гарантий безотзывная банковская гарантия) в</w:t>
            </w:r>
            <w:r w:rsidRPr="00FA5EFE">
              <w:rPr>
                <w:sz w:val="22"/>
                <w:szCs w:val="22"/>
              </w:rPr>
              <w:t xml:space="preserve"> размере, который предусмотрен </w:t>
            </w:r>
            <w:r w:rsidRPr="0004204D">
              <w:rPr>
                <w:sz w:val="22"/>
                <w:szCs w:val="22"/>
              </w:rPr>
              <w:t>пунктом 38</w:t>
            </w:r>
            <w:r w:rsidRPr="00FA5EFE">
              <w:rPr>
                <w:b/>
                <w:sz w:val="22"/>
                <w:szCs w:val="22"/>
              </w:rPr>
              <w:t xml:space="preserve"> </w:t>
            </w:r>
            <w:r w:rsidRPr="00FA5EFE">
              <w:rPr>
                <w:sz w:val="22"/>
                <w:szCs w:val="22"/>
              </w:rPr>
              <w:t xml:space="preserve">части II «ИНФОРМАЦИОННАЯ КАРТА АУКЦИОНА В ЭЛЕКТРОННОЙ ФОРМЕ», либо пп. 2 пункта 42 части II «ИНФОРМАЦИОННАЯ КАРТА АУКЦИОНА В </w:t>
            </w:r>
            <w:r w:rsidRPr="00FA5EFE">
              <w:rPr>
                <w:sz w:val="22"/>
                <w:szCs w:val="22"/>
              </w:rPr>
              <w:lastRenderedPageBreak/>
              <w:t>ЭЛЕКТРОННОЙ ФОРМЕ», должны быть предоставлены заказчику в срок, указанный в пункте 47 части II "ИНФОРМАЦИОННАЯ КАРТА АУКЦИОНА В ЭЛЕКТРОННОЙ ФОРМЕ", одновременно с проектом контракта, подписанным усиленной электронной подписью лица, имеющего право действовать от имени участника электронного аукциона с которым заключается контракт.</w:t>
            </w:r>
          </w:p>
        </w:tc>
      </w:tr>
      <w:tr w:rsidR="00012715" w:rsidRPr="003D6E1C" w:rsidTr="00967DE8">
        <w:tc>
          <w:tcPr>
            <w:tcW w:w="567" w:type="dxa"/>
            <w:tcBorders>
              <w:top w:val="single" w:sz="4" w:space="0" w:color="000000"/>
              <w:left w:val="single" w:sz="4" w:space="0" w:color="000000"/>
              <w:bottom w:val="single" w:sz="4" w:space="0" w:color="000000"/>
            </w:tcBorders>
            <w:shd w:val="clear" w:color="auto" w:fill="auto"/>
          </w:tcPr>
          <w:p w:rsidR="00012715" w:rsidRPr="003D6E1C" w:rsidRDefault="00012715" w:rsidP="00967DE8">
            <w:pPr>
              <w:pStyle w:val="a7"/>
              <w:rPr>
                <w:sz w:val="22"/>
                <w:szCs w:val="22"/>
              </w:rPr>
            </w:pPr>
            <w:r w:rsidRPr="003D6E1C">
              <w:rPr>
                <w:sz w:val="22"/>
                <w:szCs w:val="22"/>
                <w:lang w:val="en-US"/>
              </w:rPr>
              <w:lastRenderedPageBreak/>
              <w:t>41</w:t>
            </w:r>
            <w:r w:rsidRPr="003D6E1C">
              <w:rPr>
                <w:sz w:val="22"/>
                <w:szCs w:val="22"/>
              </w:rPr>
              <w:t>.</w:t>
            </w:r>
          </w:p>
        </w:tc>
        <w:tc>
          <w:tcPr>
            <w:tcW w:w="1305" w:type="dxa"/>
            <w:tcBorders>
              <w:top w:val="single" w:sz="4" w:space="0" w:color="000000"/>
              <w:left w:val="single" w:sz="4" w:space="0" w:color="000000"/>
              <w:bottom w:val="single" w:sz="4" w:space="0" w:color="000000"/>
            </w:tcBorders>
            <w:shd w:val="clear" w:color="auto" w:fill="auto"/>
          </w:tcPr>
          <w:p w:rsidR="00012715" w:rsidRPr="003D6E1C" w:rsidRDefault="00012715" w:rsidP="00967DE8">
            <w:pPr>
              <w:rPr>
                <w:sz w:val="22"/>
                <w:szCs w:val="22"/>
              </w:rPr>
            </w:pPr>
            <w:r w:rsidRPr="003D6E1C">
              <w:rPr>
                <w:sz w:val="22"/>
                <w:szCs w:val="22"/>
              </w:rPr>
              <w:t>Пункт 6.3.1</w:t>
            </w:r>
          </w:p>
        </w:tc>
        <w:tc>
          <w:tcPr>
            <w:tcW w:w="1986" w:type="dxa"/>
            <w:tcBorders>
              <w:top w:val="single" w:sz="4" w:space="0" w:color="000000"/>
              <w:left w:val="single" w:sz="4" w:space="0" w:color="000000"/>
              <w:bottom w:val="single" w:sz="4" w:space="0" w:color="000000"/>
            </w:tcBorders>
            <w:shd w:val="clear" w:color="auto" w:fill="auto"/>
          </w:tcPr>
          <w:p w:rsidR="00012715" w:rsidRPr="003D6E1C" w:rsidRDefault="00012715" w:rsidP="00967DE8">
            <w:pPr>
              <w:autoSpaceDE w:val="0"/>
              <w:jc w:val="both"/>
              <w:rPr>
                <w:sz w:val="22"/>
                <w:szCs w:val="22"/>
              </w:rPr>
            </w:pPr>
            <w:r w:rsidRPr="003D6E1C">
              <w:rPr>
                <w:sz w:val="22"/>
                <w:szCs w:val="22"/>
              </w:rPr>
              <w:t xml:space="preserve">Реквизиты счета для перечисления </w:t>
            </w:r>
            <w:r w:rsidRPr="003D6E1C">
              <w:rPr>
                <w:bCs/>
                <w:sz w:val="22"/>
                <w:szCs w:val="22"/>
              </w:rPr>
              <w:t>денежных средств в качестве обеспечения исполнения контракта</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925BB" w:rsidRPr="00407640" w:rsidRDefault="000925BB" w:rsidP="000925BB">
            <w:pPr>
              <w:autoSpaceDE w:val="0"/>
              <w:autoSpaceDN w:val="0"/>
            </w:pPr>
            <w:r w:rsidRPr="00407640">
              <w:t xml:space="preserve">Получатель: </w:t>
            </w:r>
          </w:p>
          <w:p w:rsidR="000925BB" w:rsidRPr="00407640" w:rsidRDefault="000925BB" w:rsidP="000925BB">
            <w:r w:rsidRPr="00407640">
              <w:rPr>
                <w:color w:val="0D0D0D"/>
              </w:rPr>
              <w:t>ИНН: 2710001098  КПП 271001001</w:t>
            </w:r>
            <w:r w:rsidRPr="00407640">
              <w:rPr>
                <w:color w:val="0D0D0D"/>
              </w:rPr>
              <w:br/>
            </w:r>
            <w:r w:rsidRPr="00407640">
              <w:t>УФК по Хабаровскому краю (Администрация Верхнебуреинского муниципального района Хабаровского края</w:t>
            </w:r>
            <w:r>
              <w:t xml:space="preserve"> ЛКС 05223101170</w:t>
            </w:r>
            <w:r w:rsidRPr="00407640">
              <w:t xml:space="preserve">)                           </w:t>
            </w:r>
          </w:p>
          <w:p w:rsidR="000925BB" w:rsidRPr="00407640" w:rsidRDefault="000925BB" w:rsidP="000925BB">
            <w:r w:rsidRPr="00407640">
              <w:t>Расчетный счет 40</w:t>
            </w:r>
            <w:r>
              <w:t>302810100003000376</w:t>
            </w:r>
            <w:r w:rsidRPr="00407640">
              <w:t xml:space="preserve">  в </w:t>
            </w:r>
            <w:r>
              <w:t xml:space="preserve">Отделении Хабаровска </w:t>
            </w:r>
            <w:r w:rsidRPr="00407640">
              <w:t xml:space="preserve"> г. Хабаровск      </w:t>
            </w:r>
            <w:r>
              <w:t>БИК 040813001</w:t>
            </w:r>
            <w:r w:rsidRPr="00407640">
              <w:t xml:space="preserve">                                               </w:t>
            </w:r>
          </w:p>
          <w:p w:rsidR="000925BB" w:rsidRPr="00582B4B" w:rsidRDefault="000925BB" w:rsidP="00897BBC">
            <w:pPr>
              <w:jc w:val="both"/>
              <w:rPr>
                <w:bCs/>
                <w:sz w:val="28"/>
                <w:szCs w:val="28"/>
              </w:rPr>
            </w:pPr>
            <w:r w:rsidRPr="00407640">
              <w:t>Назначение платежа: "</w:t>
            </w:r>
            <w:r w:rsidR="00651DE0">
              <w:t>Определение рыночной стоимости объектов муниципальной собственности Верхнебуреинского муниципального района Хабаровского края, подлежащих приватизации в 2019 году»</w:t>
            </w:r>
            <w:r w:rsidR="00897BBC" w:rsidRPr="00706C99">
              <w:rPr>
                <w:b/>
              </w:rPr>
              <w:t xml:space="preserve"> </w:t>
            </w:r>
            <w:r>
              <w:t xml:space="preserve"> (НДС не облагается)</w:t>
            </w:r>
            <w:r>
              <w:rPr>
                <w:bCs/>
              </w:rPr>
              <w:t xml:space="preserve"> </w:t>
            </w:r>
          </w:p>
          <w:p w:rsidR="00012715" w:rsidRPr="003D6E1C" w:rsidRDefault="00012715" w:rsidP="0004204D">
            <w:pPr>
              <w:autoSpaceDE w:val="0"/>
              <w:snapToGrid w:val="0"/>
              <w:jc w:val="both"/>
              <w:rPr>
                <w:sz w:val="22"/>
                <w:szCs w:val="22"/>
              </w:rPr>
            </w:pPr>
          </w:p>
        </w:tc>
      </w:tr>
      <w:tr w:rsidR="00012715" w:rsidRPr="008974A5" w:rsidTr="00967DE8">
        <w:tc>
          <w:tcPr>
            <w:tcW w:w="567" w:type="dxa"/>
            <w:tcBorders>
              <w:top w:val="single" w:sz="4" w:space="0" w:color="000000"/>
              <w:left w:val="single" w:sz="4" w:space="0" w:color="000000"/>
              <w:bottom w:val="single" w:sz="4" w:space="0" w:color="000000"/>
            </w:tcBorders>
            <w:shd w:val="clear" w:color="auto" w:fill="auto"/>
          </w:tcPr>
          <w:p w:rsidR="00012715" w:rsidRPr="008974A5" w:rsidRDefault="00012715" w:rsidP="00967DE8">
            <w:pPr>
              <w:pStyle w:val="a7"/>
              <w:rPr>
                <w:sz w:val="22"/>
                <w:szCs w:val="22"/>
              </w:rPr>
            </w:pPr>
            <w:r w:rsidRPr="008974A5">
              <w:rPr>
                <w:sz w:val="22"/>
                <w:szCs w:val="22"/>
              </w:rPr>
              <w:t>42.</w:t>
            </w:r>
          </w:p>
        </w:tc>
        <w:tc>
          <w:tcPr>
            <w:tcW w:w="1305" w:type="dxa"/>
            <w:tcBorders>
              <w:top w:val="single" w:sz="4" w:space="0" w:color="000000"/>
              <w:left w:val="single" w:sz="4" w:space="0" w:color="000000"/>
              <w:bottom w:val="single" w:sz="4" w:space="0" w:color="000000"/>
            </w:tcBorders>
            <w:shd w:val="clear" w:color="auto" w:fill="auto"/>
          </w:tcPr>
          <w:p w:rsidR="00012715" w:rsidRPr="008974A5" w:rsidRDefault="00012715" w:rsidP="00967DE8">
            <w:pPr>
              <w:rPr>
                <w:bCs/>
                <w:sz w:val="22"/>
                <w:szCs w:val="22"/>
              </w:rPr>
            </w:pPr>
            <w:r w:rsidRPr="008974A5">
              <w:rPr>
                <w:sz w:val="22"/>
                <w:szCs w:val="22"/>
              </w:rPr>
              <w:t>Пункты 6.3.1, 6.3.12, 6.3.13</w:t>
            </w:r>
          </w:p>
        </w:tc>
        <w:tc>
          <w:tcPr>
            <w:tcW w:w="1986" w:type="dxa"/>
            <w:tcBorders>
              <w:top w:val="single" w:sz="4" w:space="0" w:color="000000"/>
              <w:left w:val="single" w:sz="4" w:space="0" w:color="000000"/>
              <w:bottom w:val="single" w:sz="4" w:space="0" w:color="000000"/>
            </w:tcBorders>
            <w:shd w:val="clear" w:color="auto" w:fill="auto"/>
          </w:tcPr>
          <w:p w:rsidR="00012715" w:rsidRPr="008974A5" w:rsidRDefault="00012715" w:rsidP="00967DE8">
            <w:pPr>
              <w:autoSpaceDE w:val="0"/>
              <w:jc w:val="both"/>
              <w:rPr>
                <w:sz w:val="22"/>
                <w:szCs w:val="22"/>
              </w:rPr>
            </w:pPr>
            <w:r w:rsidRPr="008974A5">
              <w:rPr>
                <w:bCs/>
                <w:sz w:val="22"/>
                <w:szCs w:val="22"/>
              </w:rPr>
              <w:t>Требования к обеспечению исполнения контракта</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8974A5" w:rsidRDefault="00012715" w:rsidP="00967DE8">
            <w:pPr>
              <w:pStyle w:val="a7"/>
              <w:shd w:val="clear" w:color="auto" w:fill="FFFFFF"/>
              <w:ind w:firstLine="429"/>
              <w:jc w:val="both"/>
              <w:rPr>
                <w:sz w:val="22"/>
                <w:szCs w:val="22"/>
              </w:rPr>
            </w:pPr>
            <w:r w:rsidRPr="008974A5">
              <w:rPr>
                <w:sz w:val="22"/>
                <w:szCs w:val="22"/>
              </w:rPr>
              <w:t xml:space="preserve">1. В рамках предоставления обеспечения контракта должны быть обеспечены обязательства исполнителя по контракту по возмещению убытков заказчика, причиненных неисполнением или ненадлежащим исполнением обязательств по контракту, а также </w:t>
            </w:r>
            <w:r w:rsidRPr="008974A5">
              <w:rPr>
                <w:sz w:val="22"/>
                <w:szCs w:val="22"/>
                <w:shd w:val="clear" w:color="auto" w:fill="FFFFFF"/>
              </w:rPr>
              <w:t>обязанность выплаты неустойки, предусмотренной Контрактом.</w:t>
            </w:r>
          </w:p>
          <w:p w:rsidR="008974A5" w:rsidRPr="008974A5" w:rsidRDefault="00012715" w:rsidP="008974A5">
            <w:pPr>
              <w:pStyle w:val="a7"/>
              <w:ind w:firstLine="429"/>
              <w:jc w:val="both"/>
              <w:rPr>
                <w:sz w:val="22"/>
                <w:szCs w:val="22"/>
              </w:rPr>
            </w:pPr>
            <w:r w:rsidRPr="008974A5">
              <w:rPr>
                <w:sz w:val="22"/>
                <w:szCs w:val="22"/>
              </w:rPr>
              <w:t xml:space="preserve">2. </w:t>
            </w:r>
            <w:r w:rsidR="00404EDF" w:rsidRPr="008974A5">
              <w:rPr>
                <w:rFonts w:cs="Calibri"/>
                <w:sz w:val="22"/>
                <w:szCs w:val="22"/>
                <w:lang w:eastAsia="en-US"/>
              </w:rPr>
              <w:t>Если при проведении электронного аукциона начальная (максимальная) цена контракта, указанная в пункте 13</w:t>
            </w:r>
            <w:r w:rsidR="00404EDF" w:rsidRPr="008974A5">
              <w:rPr>
                <w:sz w:val="22"/>
                <w:szCs w:val="22"/>
              </w:rPr>
              <w:t xml:space="preserve"> части II "ИНФОРМАЦИОННАЯ КАРТА АУКЦИОНА В ЭЛЕКТРОННОЙ ФОРМЕ" составляет пятнадцать и менее миллионов рублей и участником электронного аукциона, с которым заключается контракт, предложена цена контракта, которая на двадцать пять и более процентов ниже начальной (максимальной) цены контракта, то в случае если участником электронного аукциона при направлении заказчику подписанного проекта контракта не предоставляется информация, подтверждающая его добросовестность, обеспечение исполнения контракта должно быть представлено в размере, в полтора раза превышающем размер обеспечения исполнения Контракта, указанный в пункте 38 части II "ИНФОРМАЦИОННАЯ КАРТА</w:t>
            </w:r>
            <w:r w:rsidR="00A405ED" w:rsidRPr="008974A5">
              <w:rPr>
                <w:sz w:val="22"/>
                <w:szCs w:val="22"/>
              </w:rPr>
              <w:t xml:space="preserve"> АУКЦИОНА В ЭЛЕКТРОННОЙ ФОРМЕ".</w:t>
            </w:r>
          </w:p>
          <w:p w:rsidR="008974A5" w:rsidRPr="008974A5" w:rsidRDefault="008974A5" w:rsidP="008974A5">
            <w:pPr>
              <w:pStyle w:val="a7"/>
              <w:ind w:firstLine="429"/>
              <w:jc w:val="both"/>
              <w:rPr>
                <w:sz w:val="22"/>
                <w:szCs w:val="22"/>
              </w:rPr>
            </w:pPr>
            <w:r w:rsidRPr="008974A5">
              <w:rPr>
                <w:sz w:val="22"/>
                <w:szCs w:val="22"/>
              </w:rPr>
              <w:t xml:space="preserve">3. </w:t>
            </w:r>
            <w:r w:rsidRPr="008974A5">
              <w:rPr>
                <w:rFonts w:cs="Calibri"/>
                <w:sz w:val="22"/>
                <w:szCs w:val="22"/>
                <w:lang w:eastAsia="en-US"/>
              </w:rPr>
              <w:t>Если при проведении электронного аукциона начальная (максимальная) цена контракта, указанная в пункте 13</w:t>
            </w:r>
            <w:r w:rsidRPr="008974A5">
              <w:rPr>
                <w:sz w:val="22"/>
                <w:szCs w:val="22"/>
              </w:rPr>
              <w:t xml:space="preserve"> части II "ИНФОРМАЦИОННАЯ КАРТА АУКЦИОНА В ЭЛЕКТРОННОЙ ФОРМЕ" составляет более чем пятнадцать миллионов рублей и участником электронного аукциона, с которым заключается контракт, предложена цена контракта, которая на двадцать пять и более процентов ниже начальной (максимальной) цены контракта, то обеспечение исполнения контракта должно быть представлено в размере, превышающем в полтора раза размер обеспечения исполнения контракта, указанный в пункте 38  части II "ИНФОРМАЦИОННАЯ КАРТА АУКЦИОНА В ЭЛЕКТРОННОЙ ФОРМЕ", но не менее чем в размере аванса (если контрактом предусмотрена выплата аванса).</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43.</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E5135A">
            <w:pPr>
              <w:rPr>
                <w:bCs/>
                <w:sz w:val="22"/>
                <w:szCs w:val="22"/>
              </w:rPr>
            </w:pPr>
            <w:r w:rsidRPr="00FA5EFE">
              <w:rPr>
                <w:sz w:val="22"/>
                <w:szCs w:val="22"/>
              </w:rPr>
              <w:t>Пункт</w:t>
            </w:r>
            <w:r w:rsidR="00E5135A" w:rsidRPr="00FA5EFE">
              <w:rPr>
                <w:sz w:val="22"/>
                <w:szCs w:val="22"/>
              </w:rPr>
              <w:t>ы</w:t>
            </w:r>
            <w:r w:rsidRPr="00FA5EFE">
              <w:rPr>
                <w:sz w:val="22"/>
                <w:szCs w:val="22"/>
              </w:rPr>
              <w:t xml:space="preserve"> 6.3.4 – 6.3.8</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967DE8">
            <w:pPr>
              <w:autoSpaceDE w:val="0"/>
              <w:jc w:val="both"/>
              <w:rPr>
                <w:rFonts w:eastAsia="Calibri"/>
                <w:sz w:val="22"/>
                <w:szCs w:val="22"/>
                <w:lang w:eastAsia="en-US"/>
              </w:rPr>
            </w:pPr>
            <w:r w:rsidRPr="00FA5EFE">
              <w:rPr>
                <w:bCs/>
                <w:sz w:val="22"/>
                <w:szCs w:val="22"/>
              </w:rPr>
              <w:t xml:space="preserve">Условия банковской гарантии, </w:t>
            </w:r>
            <w:r w:rsidRPr="00FA5EFE">
              <w:rPr>
                <w:bCs/>
                <w:sz w:val="22"/>
                <w:szCs w:val="22"/>
              </w:rPr>
              <w:lastRenderedPageBreak/>
              <w:t>представляемой в качестве обеспечения исполнения контракта</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E10AF8" w:rsidRPr="00F720EA" w:rsidRDefault="00E10AF8" w:rsidP="00E10AF8">
            <w:pPr>
              <w:autoSpaceDE w:val="0"/>
              <w:jc w:val="both"/>
              <w:rPr>
                <w:color w:val="000000"/>
              </w:rPr>
            </w:pPr>
            <w:r w:rsidRPr="00F720EA">
              <w:lastRenderedPageBreak/>
              <w:t>Банковская гарантия должна быть безотзывной и содержать:</w:t>
            </w:r>
          </w:p>
          <w:p w:rsidR="00E10AF8" w:rsidRPr="00F720EA" w:rsidRDefault="00E10AF8" w:rsidP="00E10AF8">
            <w:pPr>
              <w:autoSpaceDE w:val="0"/>
              <w:jc w:val="both"/>
              <w:rPr>
                <w:color w:val="000000"/>
              </w:rPr>
            </w:pPr>
            <w:r w:rsidRPr="00F720EA">
              <w:t xml:space="preserve">1) сумму банковской гарантии, указанную в пункте 35 части III «ИНФОРМАЦИОННАЯ КАРТА АУКЦИОНА В </w:t>
            </w:r>
            <w:r w:rsidRPr="00F720EA">
              <w:lastRenderedPageBreak/>
              <w:t>ЭЛЕКТРОННОЙ ФОРМЕ» и подлежащую уплате гарантом заказчику при ненадлежащем исполнении принципалом обязательств, указанных в подпункте 2 настоящего пункта части III «ИНФОРМАЦИОННАЯ КАРТА АУКЦИОНА В ЭЛЕКТРОННОЙ ФОРМЕ»;</w:t>
            </w:r>
          </w:p>
          <w:p w:rsidR="00E10AF8" w:rsidRPr="00F720EA" w:rsidRDefault="00E10AF8" w:rsidP="00E10AF8">
            <w:pPr>
              <w:autoSpaceDE w:val="0"/>
              <w:jc w:val="both"/>
              <w:rPr>
                <w:color w:val="000000"/>
              </w:rPr>
            </w:pPr>
            <w:r w:rsidRPr="00F720EA">
              <w:t>2) обязательства принципала, надлежащее исполнение которых обеспечивается банковской гарантией;</w:t>
            </w:r>
          </w:p>
          <w:p w:rsidR="00E10AF8" w:rsidRPr="00F720EA" w:rsidRDefault="00E10AF8" w:rsidP="00E10AF8">
            <w:pPr>
              <w:autoSpaceDE w:val="0"/>
              <w:jc w:val="both"/>
              <w:rPr>
                <w:color w:val="000000"/>
              </w:rPr>
            </w:pPr>
            <w:r w:rsidRPr="00F720EA">
              <w:t>3) обязанность гаранта уплатить заказчику неустойку в размере 0,1 процента денежной суммы, подлежащей уплате, за каждый день просрочки;</w:t>
            </w:r>
          </w:p>
          <w:p w:rsidR="00E10AF8" w:rsidRPr="00F720EA" w:rsidRDefault="00E10AF8" w:rsidP="00E10AF8">
            <w:pPr>
              <w:autoSpaceDE w:val="0"/>
              <w:jc w:val="both"/>
              <w:rPr>
                <w:color w:val="000000"/>
              </w:rPr>
            </w:pPr>
            <w:r w:rsidRPr="00F720EA">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10AF8" w:rsidRPr="00F720EA" w:rsidRDefault="00E10AF8" w:rsidP="00E10AF8">
            <w:pPr>
              <w:autoSpaceDE w:val="0"/>
              <w:jc w:val="both"/>
              <w:rPr>
                <w:color w:val="000000"/>
              </w:rPr>
            </w:pPr>
            <w:r w:rsidRPr="00F720EA">
              <w:t>5) срок действия банковской гарантии, указанный в пункте 41 части III «ИНФОРМАЦИОННАЯ КАРТА АУКЦИОНА В ЭЛЕКТРОННОЙ ФОРМЕ»;</w:t>
            </w:r>
          </w:p>
          <w:p w:rsidR="00E10AF8" w:rsidRPr="00F720EA" w:rsidRDefault="00E10AF8" w:rsidP="00E10AF8">
            <w:pPr>
              <w:autoSpaceDE w:val="0"/>
              <w:jc w:val="both"/>
              <w:rPr>
                <w:color w:val="000000"/>
              </w:rPr>
            </w:pPr>
            <w:r w:rsidRPr="00F720EA">
              <w:t>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E10AF8" w:rsidRPr="00F720EA" w:rsidRDefault="00E10AF8" w:rsidP="00E10AF8">
            <w:pPr>
              <w:autoSpaceDE w:val="0"/>
              <w:jc w:val="both"/>
              <w:rPr>
                <w:color w:val="000000"/>
              </w:rPr>
            </w:pPr>
            <w:r w:rsidRPr="00F720EA">
              <w:t>7) отлагательное условие, предусматривающее заключение контракта предоставления банковской гарантии по обязательствам принципала, возникшим из контракта при его заключении;</w:t>
            </w:r>
          </w:p>
          <w:p w:rsidR="00E10AF8" w:rsidRPr="00F720EA" w:rsidRDefault="00E10AF8" w:rsidP="00E10AF8">
            <w:pPr>
              <w:autoSpaceDE w:val="0"/>
              <w:jc w:val="both"/>
              <w:rPr>
                <w:color w:val="000000"/>
              </w:rPr>
            </w:pPr>
            <w:r w:rsidRPr="00F720EA">
              <w:t>8) право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E10AF8" w:rsidRPr="00F720EA" w:rsidRDefault="00E10AF8" w:rsidP="00E10AF8">
            <w:pPr>
              <w:jc w:val="both"/>
              <w:rPr>
                <w:color w:val="000000"/>
              </w:rPr>
            </w:pPr>
            <w:r w:rsidRPr="00F720EA">
              <w:t>Обязательные дополнительные требования к банковской гарантии, используемой для обеспечения исполнения контакта:</w:t>
            </w:r>
          </w:p>
          <w:p w:rsidR="00E10AF8" w:rsidRPr="00F720EA" w:rsidRDefault="00E10AF8" w:rsidP="00E10AF8">
            <w:pPr>
              <w:autoSpaceDE w:val="0"/>
              <w:autoSpaceDN w:val="0"/>
              <w:adjustRightInd w:val="0"/>
              <w:contextualSpacing/>
              <w:jc w:val="both"/>
              <w:rPr>
                <w:color w:val="000000"/>
              </w:rPr>
            </w:pPr>
            <w:r w:rsidRPr="00F720EA">
              <w:t xml:space="preserve">1) право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поставщиком (подрядчиком, исполнителем) обязательств, обеспеченных банковской гарантией; </w:t>
            </w:r>
          </w:p>
          <w:p w:rsidR="00E10AF8" w:rsidRPr="00F720EA" w:rsidRDefault="00E10AF8" w:rsidP="00E10AF8">
            <w:pPr>
              <w:autoSpaceDE w:val="0"/>
              <w:autoSpaceDN w:val="0"/>
              <w:adjustRightInd w:val="0"/>
              <w:jc w:val="both"/>
              <w:rPr>
                <w:color w:val="000000"/>
              </w:rPr>
            </w:pPr>
            <w:r w:rsidRPr="00F720EA">
              <w:t>2)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E10AF8" w:rsidRPr="00F720EA" w:rsidRDefault="00E10AF8" w:rsidP="00E10AF8">
            <w:pPr>
              <w:autoSpaceDE w:val="0"/>
              <w:autoSpaceDN w:val="0"/>
              <w:adjustRightInd w:val="0"/>
              <w:jc w:val="both"/>
              <w:rPr>
                <w:color w:val="000000"/>
              </w:rPr>
            </w:pPr>
            <w:r w:rsidRPr="00F720EA">
              <w:t>3) условие о том, что расходы, возникающие в связи с перечислением денежных средств гарантом по банковской гарантии, несет гарант;</w:t>
            </w:r>
          </w:p>
          <w:p w:rsidR="00E10AF8" w:rsidRPr="00F720EA" w:rsidRDefault="00E10AF8" w:rsidP="00E10AF8">
            <w:pPr>
              <w:autoSpaceDE w:val="0"/>
              <w:autoSpaceDN w:val="0"/>
              <w:adjustRightInd w:val="0"/>
              <w:jc w:val="both"/>
              <w:rPr>
                <w:color w:val="000000"/>
              </w:rPr>
            </w:pPr>
            <w:r w:rsidRPr="00F720EA">
              <w:t>4)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E10AF8" w:rsidRPr="00F720EA" w:rsidRDefault="00E10AF8" w:rsidP="00E10AF8">
            <w:pPr>
              <w:autoSpaceDE w:val="0"/>
              <w:autoSpaceDN w:val="0"/>
              <w:adjustRightInd w:val="0"/>
              <w:jc w:val="both"/>
              <w:rPr>
                <w:color w:val="000000"/>
              </w:rPr>
            </w:pPr>
            <w:r w:rsidRPr="00F720EA">
              <w:lastRenderedPageBreak/>
              <w:t>Запрещается включение в условия банковской гарантии:</w:t>
            </w:r>
          </w:p>
          <w:p w:rsidR="00E10AF8" w:rsidRPr="00F720EA" w:rsidRDefault="00E10AF8" w:rsidP="00E10AF8">
            <w:pPr>
              <w:autoSpaceDE w:val="0"/>
              <w:autoSpaceDN w:val="0"/>
              <w:adjustRightInd w:val="0"/>
              <w:jc w:val="both"/>
              <w:rPr>
                <w:color w:val="000000"/>
              </w:rPr>
            </w:pPr>
            <w:r w:rsidRPr="00F720EA">
              <w:t>-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E10AF8" w:rsidRPr="00F720EA" w:rsidRDefault="00E10AF8" w:rsidP="00E10AF8">
            <w:pPr>
              <w:autoSpaceDE w:val="0"/>
              <w:autoSpaceDN w:val="0"/>
              <w:adjustRightInd w:val="0"/>
              <w:jc w:val="both"/>
              <w:rPr>
                <w:color w:val="000000"/>
              </w:rPr>
            </w:pPr>
            <w:r w:rsidRPr="00F720EA">
              <w:t>- 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(подрядчиком, исполнителем) условий контракта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E10AF8" w:rsidRPr="00F720EA" w:rsidRDefault="00E10AF8" w:rsidP="00E10AF8">
            <w:pPr>
              <w:autoSpaceDE w:val="0"/>
              <w:autoSpaceDN w:val="0"/>
              <w:adjustRightInd w:val="0"/>
              <w:jc w:val="both"/>
              <w:rPr>
                <w:color w:val="000000"/>
              </w:rPr>
            </w:pPr>
            <w:r w:rsidRPr="00F720EA">
              <w:t>- требований о предоставлении заказчиком гаранту отчета об исполнении контракта;</w:t>
            </w:r>
          </w:p>
          <w:p w:rsidR="00E10AF8" w:rsidRPr="00F720EA" w:rsidRDefault="00E10AF8" w:rsidP="00E10AF8">
            <w:pPr>
              <w:autoSpaceDE w:val="0"/>
              <w:autoSpaceDN w:val="0"/>
              <w:adjustRightInd w:val="0"/>
              <w:jc w:val="both"/>
              <w:rPr>
                <w:color w:val="000000"/>
              </w:rPr>
            </w:pPr>
            <w:r w:rsidRPr="00F720EA">
              <w:t>-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E10AF8" w:rsidRPr="00F720EA" w:rsidRDefault="00E10AF8" w:rsidP="00E10AF8">
            <w:pPr>
              <w:autoSpaceDE w:val="0"/>
              <w:autoSpaceDN w:val="0"/>
              <w:adjustRightInd w:val="0"/>
              <w:jc w:val="both"/>
              <w:rPr>
                <w:color w:val="000000"/>
              </w:rPr>
            </w:pPr>
            <w:r w:rsidRPr="00F720EA">
              <w:t xml:space="preserve">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ст. 45 Федерального закона № 44-ФЗ. В случае ее оформления в письменной форме на бумажном носителе на нескольких листах все листы банковской гарантии обязательно должны быть пронумерованы, прошиты, подписаны и скреплены печатью гаранта. </w:t>
            </w:r>
          </w:p>
          <w:p w:rsidR="00E10AF8" w:rsidRPr="00F720EA" w:rsidRDefault="00E10AF8" w:rsidP="00E10AF8">
            <w:pPr>
              <w:autoSpaceDE w:val="0"/>
              <w:jc w:val="both"/>
              <w:rPr>
                <w:color w:val="000000"/>
              </w:rPr>
            </w:pPr>
            <w:r w:rsidRPr="00F720EA">
              <w:t>Заказчик рассматривает поступившую в качестве обеспечения исполнения контракта банковскую гарантию в срок, не превышающий трех рабочих дней со дня ее поступления.</w:t>
            </w:r>
          </w:p>
          <w:p w:rsidR="00E10AF8" w:rsidRPr="00F720EA" w:rsidRDefault="00E10AF8" w:rsidP="00E10AF8">
            <w:pPr>
              <w:autoSpaceDE w:val="0"/>
              <w:jc w:val="both"/>
              <w:rPr>
                <w:color w:val="000000"/>
              </w:rPr>
            </w:pPr>
            <w:r w:rsidRPr="00F720EA">
              <w:t>Основанием для отказа в принятии банковской гарантии заказчиком является:</w:t>
            </w:r>
          </w:p>
          <w:p w:rsidR="00E10AF8" w:rsidRPr="00F720EA" w:rsidRDefault="00E10AF8" w:rsidP="00E10AF8">
            <w:pPr>
              <w:autoSpaceDE w:val="0"/>
              <w:jc w:val="both"/>
              <w:rPr>
                <w:color w:val="000000"/>
              </w:rPr>
            </w:pPr>
            <w:r w:rsidRPr="00F720EA">
              <w:t>1) отсутствие информации о банковской гарантии в реестре банковских гарантий;</w:t>
            </w:r>
          </w:p>
          <w:p w:rsidR="00E10AF8" w:rsidRPr="00F720EA" w:rsidRDefault="00E10AF8" w:rsidP="00E10AF8">
            <w:pPr>
              <w:autoSpaceDE w:val="0"/>
              <w:jc w:val="both"/>
              <w:rPr>
                <w:color w:val="000000"/>
              </w:rPr>
            </w:pPr>
            <w:r w:rsidRPr="00F720EA">
              <w:t>2) несоответствие банковской гарантии условиям, указанным в настоящем пункте части III "ИНФОРМАЦИОННАЯ КАРТА АУКЦИОНА В ЭЛЕКТРОННОЙ ФОРМЕ";</w:t>
            </w:r>
          </w:p>
          <w:p w:rsidR="00E10AF8" w:rsidRPr="00F720EA" w:rsidRDefault="00E10AF8" w:rsidP="00E10AF8">
            <w:pPr>
              <w:autoSpaceDE w:val="0"/>
              <w:jc w:val="both"/>
              <w:rPr>
                <w:color w:val="000000"/>
              </w:rPr>
            </w:pPr>
            <w:r w:rsidRPr="00F720EA">
              <w:t>3) несоответствие банковской гарантии требованиям, содержащимся в извещении о проведении электронного аукциона, настоящей документации об электронном аукционе.</w:t>
            </w:r>
          </w:p>
          <w:p w:rsidR="00E10AF8" w:rsidRDefault="00E10AF8" w:rsidP="00E10AF8">
            <w:pPr>
              <w:autoSpaceDE w:val="0"/>
              <w:ind w:firstLine="429"/>
              <w:jc w:val="both"/>
              <w:rPr>
                <w:rFonts w:eastAsia="Calibri"/>
                <w:sz w:val="22"/>
                <w:szCs w:val="22"/>
                <w:lang w:eastAsia="en-US"/>
              </w:rPr>
            </w:pPr>
            <w:r w:rsidRPr="00F720EA">
              <w:t xml:space="preserve">В случае отказа в принятии банковской гарантии заказчик в срок, не превышающий трех рабочих дней со дня ее поступления, информирует в письменной форме или в форме электронного документа об этом лицо, </w:t>
            </w:r>
            <w:r w:rsidRPr="00F720EA">
              <w:lastRenderedPageBreak/>
              <w:t>предоставившее банковскую гарантию, с указанием причин, послуживших основанием для отказа.</w:t>
            </w:r>
          </w:p>
          <w:p w:rsidR="00012715" w:rsidRPr="00FA5EFE" w:rsidRDefault="00012715" w:rsidP="00A44E4F">
            <w:pPr>
              <w:autoSpaceDE w:val="0"/>
              <w:ind w:firstLine="429"/>
              <w:jc w:val="both"/>
              <w:rPr>
                <w:sz w:val="22"/>
                <w:szCs w:val="22"/>
              </w:rPr>
            </w:pP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lastRenderedPageBreak/>
              <w:t>44.</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rPr>
                <w:bCs/>
                <w:sz w:val="22"/>
                <w:szCs w:val="22"/>
              </w:rPr>
            </w:pPr>
            <w:r w:rsidRPr="00FA5EFE">
              <w:rPr>
                <w:sz w:val="22"/>
                <w:szCs w:val="22"/>
              </w:rPr>
              <w:t>Пункт 6.3.4</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autoSpaceDE w:val="0"/>
              <w:jc w:val="both"/>
              <w:rPr>
                <w:rFonts w:eastAsia="Calibri"/>
                <w:sz w:val="22"/>
                <w:szCs w:val="22"/>
                <w:lang w:eastAsia="en-US"/>
              </w:rPr>
            </w:pPr>
            <w:r w:rsidRPr="00FA5EFE">
              <w:rPr>
                <w:bCs/>
                <w:sz w:val="22"/>
                <w:szCs w:val="22"/>
              </w:rPr>
              <w:t>Срок действия банковской гарантии, представляемой в качестве обеспечения исполнения контракта</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FA5EFE" w:rsidRDefault="00012715" w:rsidP="00FA5EFE">
            <w:pPr>
              <w:autoSpaceDE w:val="0"/>
              <w:ind w:firstLine="540"/>
              <w:jc w:val="both"/>
              <w:rPr>
                <w:sz w:val="22"/>
                <w:szCs w:val="22"/>
              </w:rPr>
            </w:pPr>
            <w:r w:rsidRPr="00FA5EFE">
              <w:rPr>
                <w:rFonts w:eastAsia="Calibri"/>
                <w:sz w:val="22"/>
                <w:szCs w:val="22"/>
                <w:lang w:eastAsia="en-US"/>
              </w:rPr>
              <w:t>Срок действия банковской гарантии должен превышать срок действия контракта не менее чем на один месяц.</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45.</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bCs/>
                <w:sz w:val="22"/>
                <w:szCs w:val="22"/>
              </w:rPr>
            </w:pPr>
            <w:r w:rsidRPr="00FA5EFE">
              <w:rPr>
                <w:sz w:val="22"/>
                <w:szCs w:val="22"/>
              </w:rPr>
              <w:t>Пункт 1.13.19</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autoSpaceDE w:val="0"/>
              <w:jc w:val="both"/>
              <w:rPr>
                <w:bCs/>
                <w:i/>
                <w:sz w:val="22"/>
                <w:szCs w:val="22"/>
              </w:rPr>
            </w:pPr>
            <w:r w:rsidRPr="00FA5EFE">
              <w:rPr>
                <w:bCs/>
                <w:sz w:val="22"/>
                <w:szCs w:val="22"/>
              </w:rPr>
              <w:t>Информация о банковском сопровождении контракта</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FA5EFE" w:rsidRDefault="00C008B2" w:rsidP="005273A0">
            <w:pPr>
              <w:autoSpaceDE w:val="0"/>
              <w:jc w:val="both"/>
              <w:rPr>
                <w:sz w:val="22"/>
                <w:szCs w:val="22"/>
              </w:rPr>
            </w:pPr>
            <w:r>
              <w:rPr>
                <w:sz w:val="22"/>
                <w:szCs w:val="22"/>
              </w:rPr>
              <w:t>нет</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AE6E01">
            <w:pPr>
              <w:pStyle w:val="a7"/>
              <w:rPr>
                <w:sz w:val="22"/>
                <w:szCs w:val="22"/>
              </w:rPr>
            </w:pPr>
            <w:r w:rsidRPr="00A24DC3">
              <w:t>46.</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AE6E01">
            <w:pPr>
              <w:pStyle w:val="a7"/>
              <w:rPr>
                <w:bCs/>
                <w:sz w:val="22"/>
                <w:szCs w:val="22"/>
              </w:rPr>
            </w:pPr>
            <w:r w:rsidRPr="00FA5EFE">
              <w:rPr>
                <w:sz w:val="22"/>
                <w:szCs w:val="22"/>
              </w:rPr>
              <w:t>Пункт 7.14</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AE6E01">
            <w:pPr>
              <w:autoSpaceDE w:val="0"/>
              <w:jc w:val="both"/>
              <w:rPr>
                <w:sz w:val="22"/>
                <w:szCs w:val="22"/>
                <w:u w:val="single"/>
              </w:rPr>
            </w:pPr>
            <w:r w:rsidRPr="00FA5EFE">
              <w:rPr>
                <w:bCs/>
                <w:sz w:val="22"/>
                <w:szCs w:val="22"/>
              </w:rPr>
              <w:t>Информация о контрактной службе, ответственной за заключение контракта</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C8434B" w:rsidRPr="00D71D7F" w:rsidRDefault="00C8434B" w:rsidP="00C8434B">
            <w:pPr>
              <w:suppressAutoHyphens/>
              <w:jc w:val="both"/>
              <w:rPr>
                <w:lang w:eastAsia="ar-SA"/>
              </w:rPr>
            </w:pPr>
            <w:r>
              <w:rPr>
                <w:lang w:eastAsia="ar-SA"/>
              </w:rPr>
              <w:t>Сектор муниципальных закупок а</w:t>
            </w:r>
            <w:r w:rsidRPr="00D71D7F">
              <w:rPr>
                <w:lang w:eastAsia="ar-SA"/>
              </w:rPr>
              <w:t>дминистраци</w:t>
            </w:r>
            <w:r>
              <w:rPr>
                <w:lang w:eastAsia="ar-SA"/>
              </w:rPr>
              <w:t>и</w:t>
            </w:r>
            <w:r w:rsidRPr="00D71D7F">
              <w:rPr>
                <w:lang w:eastAsia="ar-SA"/>
              </w:rPr>
              <w:t xml:space="preserve"> Верхнебуреинского муниципального района Хабаровского края</w:t>
            </w:r>
          </w:p>
          <w:p w:rsidR="00C8434B" w:rsidRPr="00D71D7F" w:rsidRDefault="00C8434B" w:rsidP="00C8434B">
            <w:pPr>
              <w:suppressAutoHyphens/>
              <w:jc w:val="both"/>
              <w:rPr>
                <w:lang w:eastAsia="ar-SA"/>
              </w:rPr>
            </w:pPr>
            <w:r w:rsidRPr="00D71D7F">
              <w:rPr>
                <w:lang w:eastAsia="ar-SA"/>
              </w:rPr>
              <w:t>682030, Хабаровский край Верхнебуреинский район, п. Чегдомын, ул. Центральная, 49 тел/факс: 8 (42149) 5-27-27 доб. 119</w:t>
            </w:r>
          </w:p>
          <w:p w:rsidR="00C8434B" w:rsidRPr="00D71D7F" w:rsidRDefault="00C8434B" w:rsidP="00C8434B">
            <w:pPr>
              <w:widowControl w:val="0"/>
              <w:autoSpaceDE w:val="0"/>
              <w:autoSpaceDN w:val="0"/>
              <w:adjustRightInd w:val="0"/>
              <w:jc w:val="both"/>
              <w:rPr>
                <w:lang w:eastAsia="ar-SA"/>
              </w:rPr>
            </w:pPr>
            <w:r w:rsidRPr="00D71D7F">
              <w:rPr>
                <w:lang w:eastAsia="ar-SA"/>
              </w:rPr>
              <w:t>Ответственное должностное лицо: Павленко Ирина Витальевна</w:t>
            </w:r>
          </w:p>
          <w:p w:rsidR="00012715" w:rsidRPr="00FA5EFE" w:rsidRDefault="00C8434B" w:rsidP="00C8434B">
            <w:pPr>
              <w:jc w:val="both"/>
              <w:rPr>
                <w:sz w:val="22"/>
                <w:szCs w:val="22"/>
              </w:rPr>
            </w:pPr>
            <w:r w:rsidRPr="00D71D7F">
              <w:rPr>
                <w:rFonts w:eastAsia="Calibri"/>
                <w:lang w:eastAsia="ar-SA"/>
              </w:rPr>
              <w:t xml:space="preserve">Адрес электронной почты: </w:t>
            </w:r>
            <w:r w:rsidRPr="00D71D7F">
              <w:rPr>
                <w:rFonts w:eastAsia="Calibri"/>
                <w:lang w:val="en-US" w:eastAsia="ar-SA"/>
              </w:rPr>
              <w:t>irinap</w:t>
            </w:r>
            <w:r w:rsidRPr="00D71D7F">
              <w:rPr>
                <w:rFonts w:eastAsia="Calibri"/>
                <w:lang w:eastAsia="ar-SA"/>
              </w:rPr>
              <w:t>@</w:t>
            </w:r>
            <w:r w:rsidRPr="00D71D7F">
              <w:rPr>
                <w:rFonts w:eastAsia="Calibri"/>
                <w:lang w:val="en-US" w:eastAsia="ar-SA"/>
              </w:rPr>
              <w:t>mail</w:t>
            </w:r>
            <w:r w:rsidRPr="00D71D7F">
              <w:rPr>
                <w:rFonts w:eastAsia="Calibri"/>
                <w:lang w:eastAsia="ar-SA"/>
              </w:rPr>
              <w:t>.</w:t>
            </w:r>
            <w:r w:rsidRPr="00D71D7F">
              <w:rPr>
                <w:rFonts w:eastAsia="Calibri"/>
                <w:lang w:val="en-US" w:eastAsia="ar-SA"/>
              </w:rPr>
              <w:t>ru</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47.</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bCs/>
                <w:sz w:val="22"/>
                <w:szCs w:val="22"/>
              </w:rPr>
            </w:pPr>
            <w:r w:rsidRPr="00FA5EFE">
              <w:rPr>
                <w:sz w:val="22"/>
                <w:szCs w:val="22"/>
              </w:rPr>
              <w:t>Пункт</w:t>
            </w:r>
            <w:r w:rsidR="00E5135A" w:rsidRPr="00FA5EFE">
              <w:rPr>
                <w:sz w:val="22"/>
                <w:szCs w:val="22"/>
              </w:rPr>
              <w:t>ы</w:t>
            </w:r>
            <w:r w:rsidRPr="00FA5EFE">
              <w:rPr>
                <w:sz w:val="22"/>
                <w:szCs w:val="22"/>
              </w:rPr>
              <w:t xml:space="preserve"> 6.1.3, 6.1.6, 6.2.1.5, 6.2.2.4, 6.2.3.4</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autoSpaceDE w:val="0"/>
              <w:jc w:val="both"/>
              <w:rPr>
                <w:sz w:val="22"/>
                <w:szCs w:val="22"/>
              </w:rPr>
            </w:pPr>
            <w:r w:rsidRPr="00FA5EFE">
              <w:rPr>
                <w:bCs/>
                <w:sz w:val="22"/>
                <w:szCs w:val="22"/>
              </w:rPr>
              <w:t>Срок, в течение которого победитель электронного аукциона или иной участник, с которым заключается контракт при уклонении победителя электронного аукциона от заключения контракта должен подписать контракт</w:t>
            </w:r>
          </w:p>
        </w:tc>
        <w:tc>
          <w:tcPr>
            <w:tcW w:w="6490" w:type="dxa"/>
            <w:tcBorders>
              <w:top w:val="single" w:sz="4" w:space="0" w:color="000000"/>
              <w:left w:val="single" w:sz="4" w:space="0" w:color="000000"/>
              <w:bottom w:val="single" w:sz="4" w:space="0" w:color="auto"/>
              <w:right w:val="single" w:sz="4" w:space="0" w:color="000000"/>
            </w:tcBorders>
            <w:shd w:val="clear" w:color="auto" w:fill="auto"/>
          </w:tcPr>
          <w:p w:rsidR="00AB5BF3" w:rsidRDefault="00AB5BF3" w:rsidP="00AB5BF3">
            <w:pPr>
              <w:autoSpaceDE w:val="0"/>
              <w:jc w:val="both"/>
            </w:pPr>
            <w:r w:rsidRPr="00F720EA">
              <w:t xml:space="preserve">1. Победитель электронного аукциона должен подписать </w:t>
            </w:r>
            <w:r w:rsidRPr="00F720EA">
              <w:rPr>
                <w:shd w:val="clear" w:color="auto" w:fill="FFFFFF"/>
              </w:rPr>
              <w:t xml:space="preserve">контракт в течение </w:t>
            </w:r>
            <w:r w:rsidRPr="00F720EA">
              <w:t xml:space="preserve">пяти дней со дня получения проекта контракта, подготовленного </w:t>
            </w:r>
          </w:p>
          <w:p w:rsidR="00012715" w:rsidRPr="00FA5EFE" w:rsidRDefault="00AB5BF3" w:rsidP="00AB5BF3">
            <w:pPr>
              <w:autoSpaceDE w:val="0"/>
              <w:jc w:val="both"/>
              <w:rPr>
                <w:sz w:val="22"/>
                <w:szCs w:val="22"/>
              </w:rPr>
            </w:pPr>
            <w:r w:rsidRPr="00F720EA">
              <w:t xml:space="preserve">2. Иной участник электронного аукциона, с которым заключается контракт при уклонении победителя электронного аукциона, в случае согласия этого участника заключить контракт, признанный победителем электронного аукциона, вправе подписать контракт и передать его заказчику в порядке и в сроки, которые предусмотрены </w:t>
            </w:r>
            <w:r>
              <w:t xml:space="preserve"> частью</w:t>
            </w:r>
            <w:r w:rsidRPr="00F720EA">
              <w:t> II "ИНСТРУКЦИЯ УЧАСТНИКАМ АУКЦИОНА В ЭЛЕКТРОННОЙ ФОРМЕ", или отказаться от заключения контракта. Одновременно с подписанным экземпляром контракта такой победитель электронного аукциона обязан предоставить обеспечение исполнения контракта, а в случае, предусмотренном пунктом 5.2.17 части II "ИНСТРУКЦИЯ УЧАСТНИКАМ АУКЦИОНА В ЭЛЕКТРОННОЙ ФОРМЕ",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48.</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bCs/>
                <w:sz w:val="22"/>
                <w:szCs w:val="22"/>
              </w:rPr>
            </w:pPr>
            <w:r w:rsidRPr="00FA5EFE">
              <w:rPr>
                <w:sz w:val="22"/>
                <w:szCs w:val="22"/>
              </w:rPr>
              <w:t>Пункт</w:t>
            </w:r>
            <w:r w:rsidR="00E5135A" w:rsidRPr="00FA5EFE">
              <w:rPr>
                <w:sz w:val="22"/>
                <w:szCs w:val="22"/>
              </w:rPr>
              <w:t>ы</w:t>
            </w:r>
            <w:r w:rsidRPr="00FA5EFE">
              <w:rPr>
                <w:sz w:val="22"/>
                <w:szCs w:val="22"/>
              </w:rPr>
              <w:t xml:space="preserve"> 6.1.12, 6.2.1.5, 6.2.2.4, 6.2.3.4, 6.3.2</w:t>
            </w:r>
          </w:p>
        </w:tc>
        <w:tc>
          <w:tcPr>
            <w:tcW w:w="1986" w:type="dxa"/>
            <w:tcBorders>
              <w:top w:val="single" w:sz="4" w:space="0" w:color="000000"/>
              <w:left w:val="single" w:sz="4" w:space="0" w:color="000000"/>
              <w:bottom w:val="single" w:sz="4" w:space="0" w:color="000000"/>
              <w:right w:val="single" w:sz="4" w:space="0" w:color="auto"/>
            </w:tcBorders>
            <w:shd w:val="clear" w:color="auto" w:fill="auto"/>
          </w:tcPr>
          <w:p w:rsidR="00012715" w:rsidRPr="00FA5EFE" w:rsidRDefault="00012715" w:rsidP="00FA5EFE">
            <w:pPr>
              <w:autoSpaceDE w:val="0"/>
              <w:jc w:val="both"/>
              <w:rPr>
                <w:sz w:val="22"/>
                <w:szCs w:val="22"/>
              </w:rPr>
            </w:pPr>
            <w:r w:rsidRPr="00FA5EFE">
              <w:rPr>
                <w:bCs/>
                <w:sz w:val="22"/>
                <w:szCs w:val="22"/>
              </w:rPr>
              <w:t xml:space="preserve">Условия признания победителя электронного аукциона или иного участника электронного аукциона уклонившимися </w:t>
            </w:r>
            <w:r w:rsidRPr="00FA5EFE">
              <w:rPr>
                <w:bCs/>
                <w:sz w:val="22"/>
                <w:szCs w:val="22"/>
              </w:rPr>
              <w:lastRenderedPageBreak/>
              <w:t>от заключения контракта</w:t>
            </w:r>
          </w:p>
        </w:tc>
        <w:tc>
          <w:tcPr>
            <w:tcW w:w="6490" w:type="dxa"/>
            <w:tcBorders>
              <w:top w:val="single" w:sz="4" w:space="0" w:color="auto"/>
              <w:left w:val="single" w:sz="4" w:space="0" w:color="auto"/>
              <w:bottom w:val="single" w:sz="4" w:space="0" w:color="auto"/>
              <w:right w:val="single" w:sz="4" w:space="0" w:color="auto"/>
            </w:tcBorders>
            <w:shd w:val="clear" w:color="auto" w:fill="auto"/>
          </w:tcPr>
          <w:p w:rsidR="00012715" w:rsidRPr="00FA5EFE" w:rsidRDefault="00D67FD2" w:rsidP="00FA5EFE">
            <w:pPr>
              <w:autoSpaceDE w:val="0"/>
              <w:ind w:firstLine="540"/>
              <w:jc w:val="both"/>
              <w:rPr>
                <w:sz w:val="22"/>
                <w:szCs w:val="22"/>
              </w:rPr>
            </w:pPr>
            <w:r w:rsidRPr="00F720EA">
              <w:lastRenderedPageBreak/>
              <w:t xml:space="preserve">Победитель электронного аукциона и иные участники электронного аукциона, признаются уклонившимся от заключения контракта в случае, если в сроки, предусмотренные пунктом 6.1 части II "ИНСТРУКЦИЯ УЧАСТНИКАМ АУКЦИОНА В ЭЛЕКТРОННОЙ ФОРМЕ", не направили заказчику проект контракта, подписанный лицом, имеющим право действовать от имени победителя электронного аукциона, или направили протокол </w:t>
            </w:r>
            <w:r w:rsidRPr="00F720EA">
              <w:lastRenderedPageBreak/>
              <w:t>разногласий, предусмотренный пунктом 6.1.4 части II "ИНСТРУКЦИЯ УЧАСТНИКАМ АУКЦИОНА В ЭЛЕКТРОННОЙ ФОРМЕ", по истечении тринадцати дней с даты размещения в ЕИС протокола, указанного в пунктом 5.3.8 части II "ИНСТРУКЦИЯ УЧАСТНИКАМ АУКЦИОНА В ЭЛЕКТРОННОЙ ФОРМЕ", или не исполнили требования, предусмотренные пунктом 1.12 части II "ИНСТРУКЦИЯ УЧАСТНИКАМ АУКЦИОНА В ЭЛЕКТРОННОЙ ФОРМЕ" (в случае снижения при проведении такого аукциона цены контракта на двадцать пять процентов и более от начальной (максимальной) цены контракта).</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0"/>
                <w:szCs w:val="20"/>
              </w:rPr>
            </w:pPr>
            <w:r w:rsidRPr="00A24DC3">
              <w:lastRenderedPageBreak/>
              <w:t>49.</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Пункт 8.2</w:t>
            </w:r>
          </w:p>
        </w:tc>
        <w:tc>
          <w:tcPr>
            <w:tcW w:w="1986" w:type="dxa"/>
            <w:tcBorders>
              <w:top w:val="single" w:sz="4" w:space="0" w:color="000000"/>
              <w:left w:val="single" w:sz="4" w:space="0" w:color="000000"/>
              <w:bottom w:val="single" w:sz="4" w:space="0" w:color="000000"/>
              <w:right w:val="single" w:sz="4" w:space="0" w:color="auto"/>
            </w:tcBorders>
            <w:shd w:val="clear" w:color="auto" w:fill="auto"/>
          </w:tcPr>
          <w:p w:rsidR="00012715" w:rsidRPr="00FA5EFE" w:rsidRDefault="00012715" w:rsidP="00FA5EFE">
            <w:pPr>
              <w:pStyle w:val="a7"/>
              <w:jc w:val="both"/>
              <w:rPr>
                <w:sz w:val="22"/>
                <w:szCs w:val="22"/>
              </w:rPr>
            </w:pPr>
            <w:r w:rsidRPr="00FA5EFE">
              <w:rPr>
                <w:sz w:val="22"/>
                <w:szCs w:val="22"/>
              </w:rPr>
              <w:t xml:space="preserve">Информация о возможности одностороннего отказа от исполнения контракта </w:t>
            </w:r>
          </w:p>
        </w:tc>
        <w:tc>
          <w:tcPr>
            <w:tcW w:w="6490" w:type="dxa"/>
            <w:tcBorders>
              <w:top w:val="single" w:sz="4" w:space="0" w:color="auto"/>
              <w:left w:val="single" w:sz="4" w:space="0" w:color="auto"/>
              <w:bottom w:val="single" w:sz="4" w:space="0" w:color="auto"/>
              <w:right w:val="single" w:sz="4" w:space="0" w:color="auto"/>
            </w:tcBorders>
            <w:shd w:val="clear" w:color="auto" w:fill="auto"/>
          </w:tcPr>
          <w:p w:rsidR="008B40BE" w:rsidRPr="001722D1" w:rsidRDefault="008B40BE" w:rsidP="008B40BE">
            <w:pPr>
              <w:pStyle w:val="a7"/>
              <w:jc w:val="both"/>
              <w:rPr>
                <w:b/>
                <w:sz w:val="22"/>
                <w:szCs w:val="22"/>
              </w:rPr>
            </w:pPr>
            <w:r w:rsidRPr="001722D1">
              <w:rPr>
                <w:sz w:val="22"/>
                <w:szCs w:val="22"/>
              </w:rPr>
              <w:t xml:space="preserve">Заказчик вправе принять решение об одностороннем отказе от исполнения </w:t>
            </w:r>
            <w:r w:rsidRPr="001722D1">
              <w:rPr>
                <w:sz w:val="22"/>
                <w:szCs w:val="22"/>
                <w:shd w:val="clear" w:color="auto" w:fill="FFFFFF"/>
              </w:rPr>
              <w:t xml:space="preserve">контракта </w:t>
            </w:r>
            <w:r w:rsidRPr="001722D1">
              <w:rPr>
                <w:bCs/>
                <w:sz w:val="22"/>
                <w:szCs w:val="22"/>
                <w:shd w:val="clear" w:color="auto" w:fill="FFFFFF"/>
              </w:rPr>
              <w:t>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1722D1">
              <w:rPr>
                <w:sz w:val="22"/>
                <w:szCs w:val="22"/>
                <w:shd w:val="clear" w:color="auto" w:fill="FFFFFF"/>
              </w:rPr>
              <w:t xml:space="preserve"> пр</w:t>
            </w:r>
            <w:r w:rsidRPr="001722D1">
              <w:rPr>
                <w:sz w:val="22"/>
                <w:szCs w:val="22"/>
              </w:rPr>
              <w:t>и условии, если это было предусмотрено контрактом</w:t>
            </w:r>
          </w:p>
          <w:p w:rsidR="00447BF6" w:rsidRPr="00FA5EFE" w:rsidRDefault="008B40BE" w:rsidP="00367073">
            <w:pPr>
              <w:pStyle w:val="a7"/>
              <w:pBdr>
                <w:bottom w:val="single" w:sz="12" w:space="1" w:color="000000"/>
              </w:pBdr>
              <w:jc w:val="both"/>
              <w:rPr>
                <w:sz w:val="22"/>
                <w:szCs w:val="22"/>
              </w:rPr>
            </w:pPr>
            <w:r w:rsidRPr="001722D1">
              <w:rPr>
                <w:sz w:val="22"/>
                <w:szCs w:val="22"/>
              </w:rPr>
              <w:t>Заказчик обязан принять решение об одностороннем отказе от исполнения контракта, если в ходе исполнения контракта установлено, что поставщик (подрядчик, исполнитель) не соответствует установленным пунктами 22, 22.1 и 25 части III "ИНФОРМАЦИОННАЯ КАРТА АУКЦИОНА В ЭЛЕКТРОННОЙ ФОРМЕ"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50.</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Пункт</w:t>
            </w:r>
            <w:r w:rsidR="00D746C7" w:rsidRPr="00FA5EFE">
              <w:rPr>
                <w:sz w:val="22"/>
                <w:szCs w:val="22"/>
              </w:rPr>
              <w:t>ы</w:t>
            </w:r>
            <w:r w:rsidRPr="00FA5EFE">
              <w:rPr>
                <w:sz w:val="22"/>
                <w:szCs w:val="22"/>
              </w:rPr>
              <w:t xml:space="preserve"> 1.10.1, 3.3.1.5</w:t>
            </w:r>
          </w:p>
        </w:tc>
        <w:tc>
          <w:tcPr>
            <w:tcW w:w="1986" w:type="dxa"/>
            <w:tcBorders>
              <w:top w:val="single" w:sz="4" w:space="0" w:color="000000"/>
              <w:left w:val="single" w:sz="4" w:space="0" w:color="000000"/>
              <w:bottom w:val="single" w:sz="4" w:space="0" w:color="000000"/>
              <w:right w:val="single" w:sz="4" w:space="0" w:color="auto"/>
            </w:tcBorders>
            <w:shd w:val="clear" w:color="auto" w:fill="auto"/>
          </w:tcPr>
          <w:p w:rsidR="00012715" w:rsidRPr="00FA5EFE" w:rsidRDefault="00012715" w:rsidP="00FA5EFE">
            <w:pPr>
              <w:autoSpaceDE w:val="0"/>
              <w:jc w:val="both"/>
              <w:rPr>
                <w:i/>
                <w:sz w:val="22"/>
                <w:szCs w:val="22"/>
              </w:rPr>
            </w:pPr>
            <w:r w:rsidRPr="00FA5EFE">
              <w:rPr>
                <w:sz w:val="22"/>
                <w:szCs w:val="22"/>
              </w:rPr>
              <w:t>Преимущества учреждениям и предприятиям уголовно-исполнительной системы в отношении предлагаемой ими цены контракта в размере до 15 процентов</w:t>
            </w:r>
          </w:p>
        </w:tc>
        <w:tc>
          <w:tcPr>
            <w:tcW w:w="6490" w:type="dxa"/>
            <w:tcBorders>
              <w:top w:val="single" w:sz="4" w:space="0" w:color="auto"/>
              <w:left w:val="single" w:sz="4" w:space="0" w:color="auto"/>
              <w:bottom w:val="single" w:sz="4" w:space="0" w:color="auto"/>
              <w:right w:val="single" w:sz="4" w:space="0" w:color="auto"/>
            </w:tcBorders>
            <w:shd w:val="clear" w:color="auto" w:fill="auto"/>
          </w:tcPr>
          <w:p w:rsidR="00012715" w:rsidRPr="00FA5EFE" w:rsidRDefault="00012715" w:rsidP="00EC52CC">
            <w:pPr>
              <w:autoSpaceDE w:val="0"/>
              <w:jc w:val="both"/>
              <w:rPr>
                <w:sz w:val="22"/>
                <w:szCs w:val="22"/>
              </w:rPr>
            </w:pPr>
            <w:r w:rsidRPr="00FA5EFE">
              <w:rPr>
                <w:sz w:val="22"/>
                <w:szCs w:val="22"/>
              </w:rPr>
              <w:t>Не установлены</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51.</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rPr>
                <w:sz w:val="22"/>
                <w:szCs w:val="22"/>
              </w:rPr>
            </w:pPr>
            <w:r w:rsidRPr="00FA5EFE">
              <w:rPr>
                <w:sz w:val="22"/>
                <w:szCs w:val="22"/>
              </w:rPr>
              <w:t>Пункт 1.10.1, 3.3.1.5</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autoSpaceDE w:val="0"/>
              <w:jc w:val="both"/>
              <w:rPr>
                <w:i/>
                <w:sz w:val="22"/>
                <w:szCs w:val="22"/>
              </w:rPr>
            </w:pPr>
            <w:r w:rsidRPr="00FA5EFE">
              <w:rPr>
                <w:sz w:val="22"/>
                <w:szCs w:val="22"/>
              </w:rPr>
              <w:t>Преимущества организациям инвалидов в отношении предлагаемой ими цены контракта в размере до 15 процентов</w:t>
            </w:r>
          </w:p>
        </w:tc>
        <w:tc>
          <w:tcPr>
            <w:tcW w:w="6490" w:type="dxa"/>
            <w:tcBorders>
              <w:top w:val="single" w:sz="4" w:space="0" w:color="auto"/>
              <w:left w:val="single" w:sz="4" w:space="0" w:color="000000"/>
              <w:bottom w:val="single" w:sz="4" w:space="0" w:color="000000"/>
              <w:right w:val="single" w:sz="4" w:space="0" w:color="000000"/>
            </w:tcBorders>
            <w:shd w:val="clear" w:color="auto" w:fill="auto"/>
          </w:tcPr>
          <w:p w:rsidR="00012715" w:rsidRPr="00FA5EFE" w:rsidRDefault="00012715" w:rsidP="00EC52CC">
            <w:pPr>
              <w:autoSpaceDE w:val="0"/>
              <w:jc w:val="both"/>
              <w:rPr>
                <w:sz w:val="22"/>
                <w:szCs w:val="22"/>
              </w:rPr>
            </w:pPr>
            <w:r w:rsidRPr="00FA5EFE">
              <w:rPr>
                <w:sz w:val="22"/>
                <w:szCs w:val="22"/>
              </w:rPr>
              <w:t>Не установлены</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52.</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rPr>
                <w:sz w:val="22"/>
                <w:szCs w:val="22"/>
              </w:rPr>
            </w:pPr>
            <w:r w:rsidRPr="00FA5EFE">
              <w:rPr>
                <w:sz w:val="22"/>
                <w:szCs w:val="22"/>
              </w:rPr>
              <w:t>Пункт 1.10.1</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autoSpaceDE w:val="0"/>
              <w:jc w:val="both"/>
              <w:rPr>
                <w:i/>
                <w:sz w:val="22"/>
                <w:szCs w:val="22"/>
              </w:rPr>
            </w:pPr>
            <w:r w:rsidRPr="00FA5EFE">
              <w:rPr>
                <w:sz w:val="22"/>
                <w:szCs w:val="22"/>
              </w:rPr>
              <w:t xml:space="preserve">Требование к поставщику (подрядчику, исполнителю), не являющемуся субъектом малого предпринимательства или социально ориентированной </w:t>
            </w:r>
            <w:r w:rsidRPr="00FA5EFE">
              <w:rPr>
                <w:sz w:val="22"/>
                <w:szCs w:val="22"/>
              </w:rPr>
              <w:lastRenderedPageBreak/>
              <w:t>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FA5EFE" w:rsidRDefault="00367073" w:rsidP="00EC52CC">
            <w:pPr>
              <w:autoSpaceDE w:val="0"/>
              <w:jc w:val="both"/>
              <w:rPr>
                <w:sz w:val="22"/>
                <w:szCs w:val="22"/>
              </w:rPr>
            </w:pPr>
            <w:r>
              <w:rPr>
                <w:sz w:val="22"/>
                <w:szCs w:val="22"/>
              </w:rPr>
              <w:lastRenderedPageBreak/>
              <w:t>нет</w:t>
            </w:r>
          </w:p>
        </w:tc>
      </w:tr>
      <w:tr w:rsidR="00940F8F" w:rsidRPr="00A24DC3" w:rsidTr="00967DE8">
        <w:tc>
          <w:tcPr>
            <w:tcW w:w="567" w:type="dxa"/>
            <w:tcBorders>
              <w:top w:val="single" w:sz="4" w:space="0" w:color="000000"/>
              <w:left w:val="single" w:sz="4" w:space="0" w:color="000000"/>
              <w:bottom w:val="single" w:sz="4" w:space="0" w:color="000000"/>
            </w:tcBorders>
            <w:shd w:val="clear" w:color="auto" w:fill="auto"/>
          </w:tcPr>
          <w:p w:rsidR="00940F8F" w:rsidRPr="00A24DC3" w:rsidRDefault="00940F8F" w:rsidP="00967DE8">
            <w:pPr>
              <w:pStyle w:val="a7"/>
              <w:rPr>
                <w:sz w:val="22"/>
                <w:szCs w:val="22"/>
              </w:rPr>
            </w:pPr>
            <w:r w:rsidRPr="00A24DC3">
              <w:t>53.</w:t>
            </w:r>
          </w:p>
        </w:tc>
        <w:tc>
          <w:tcPr>
            <w:tcW w:w="1305" w:type="dxa"/>
            <w:tcBorders>
              <w:top w:val="single" w:sz="4" w:space="0" w:color="000000"/>
              <w:left w:val="single" w:sz="4" w:space="0" w:color="000000"/>
              <w:bottom w:val="single" w:sz="4" w:space="0" w:color="000000"/>
            </w:tcBorders>
            <w:shd w:val="clear" w:color="auto" w:fill="auto"/>
          </w:tcPr>
          <w:p w:rsidR="00940F8F" w:rsidRPr="00FA5EFE" w:rsidRDefault="00940F8F" w:rsidP="00FA5EFE">
            <w:pPr>
              <w:pStyle w:val="a7"/>
              <w:rPr>
                <w:sz w:val="22"/>
                <w:szCs w:val="22"/>
              </w:rPr>
            </w:pPr>
            <w:r w:rsidRPr="00FA5EFE">
              <w:rPr>
                <w:sz w:val="22"/>
                <w:szCs w:val="22"/>
              </w:rPr>
              <w:t>Пункты 1.15.1 – 1.15.3</w:t>
            </w:r>
          </w:p>
        </w:tc>
        <w:tc>
          <w:tcPr>
            <w:tcW w:w="1986" w:type="dxa"/>
            <w:tcBorders>
              <w:top w:val="single" w:sz="4" w:space="0" w:color="000000"/>
              <w:left w:val="single" w:sz="4" w:space="0" w:color="000000"/>
              <w:bottom w:val="single" w:sz="4" w:space="0" w:color="000000"/>
            </w:tcBorders>
            <w:shd w:val="clear" w:color="auto" w:fill="auto"/>
          </w:tcPr>
          <w:p w:rsidR="00940F8F" w:rsidRPr="00FA5EFE" w:rsidRDefault="00940F8F" w:rsidP="00FA5EFE">
            <w:pPr>
              <w:autoSpaceDE w:val="0"/>
              <w:rPr>
                <w:i/>
                <w:sz w:val="22"/>
                <w:szCs w:val="22"/>
              </w:rPr>
            </w:pPr>
            <w:r w:rsidRPr="00FA5EFE">
              <w:rPr>
                <w:sz w:val="22"/>
                <w:szCs w:val="22"/>
              </w:rPr>
              <w:t>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940F8F" w:rsidRPr="00367073" w:rsidRDefault="00367073" w:rsidP="00460CCF">
            <w:pPr>
              <w:autoSpaceDE w:val="0"/>
              <w:autoSpaceDN w:val="0"/>
              <w:adjustRightInd w:val="0"/>
              <w:jc w:val="both"/>
              <w:rPr>
                <w:bCs/>
                <w:sz w:val="22"/>
                <w:szCs w:val="22"/>
              </w:rPr>
            </w:pPr>
            <w:r w:rsidRPr="00367073">
              <w:rPr>
                <w:bCs/>
                <w:sz w:val="22"/>
                <w:szCs w:val="22"/>
              </w:rPr>
              <w:t>нет</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rPr>
                <w:sz w:val="22"/>
                <w:szCs w:val="22"/>
              </w:rPr>
            </w:pPr>
            <w:r w:rsidRPr="00A24DC3">
              <w:t>54.</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rFonts w:eastAsia="Calibri"/>
                <w:sz w:val="22"/>
                <w:szCs w:val="22"/>
                <w:lang w:eastAsia="en-US"/>
              </w:rPr>
            </w:pPr>
            <w:r w:rsidRPr="00FA5EFE">
              <w:rPr>
                <w:sz w:val="22"/>
                <w:szCs w:val="22"/>
              </w:rPr>
              <w:t>Пункт</w:t>
            </w:r>
            <w:r w:rsidR="00C90B7C" w:rsidRPr="00FA5EFE">
              <w:rPr>
                <w:sz w:val="22"/>
                <w:szCs w:val="22"/>
              </w:rPr>
              <w:t>ы</w:t>
            </w:r>
            <w:r w:rsidRPr="00FA5EFE">
              <w:rPr>
                <w:sz w:val="22"/>
                <w:szCs w:val="22"/>
              </w:rPr>
              <w:t xml:space="preserve"> 1.13.15, 1.13.14</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i/>
                <w:sz w:val="22"/>
                <w:szCs w:val="22"/>
              </w:rPr>
            </w:pPr>
            <w:r w:rsidRPr="00FA5EFE">
              <w:rPr>
                <w:rFonts w:eastAsia="Calibri"/>
                <w:sz w:val="22"/>
                <w:szCs w:val="22"/>
                <w:lang w:eastAsia="en-US"/>
              </w:rPr>
              <w:t>Дополнительные условия исполнения контракта, в том числе не связанные с предметом контракта</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012715" w:rsidRPr="00FA5EFE" w:rsidRDefault="00367073" w:rsidP="008F02EF">
            <w:pPr>
              <w:autoSpaceDE w:val="0"/>
              <w:autoSpaceDN w:val="0"/>
              <w:adjustRightInd w:val="0"/>
              <w:jc w:val="both"/>
              <w:rPr>
                <w:sz w:val="22"/>
                <w:szCs w:val="22"/>
              </w:rPr>
            </w:pPr>
            <w:r>
              <w:rPr>
                <w:sz w:val="22"/>
                <w:szCs w:val="22"/>
              </w:rPr>
              <w:t>нет</w:t>
            </w:r>
          </w:p>
        </w:tc>
      </w:tr>
      <w:tr w:rsidR="00012715" w:rsidRPr="00A24DC3" w:rsidTr="00967DE8">
        <w:tc>
          <w:tcPr>
            <w:tcW w:w="567" w:type="dxa"/>
            <w:tcBorders>
              <w:top w:val="single" w:sz="4" w:space="0" w:color="000000"/>
              <w:left w:val="single" w:sz="4" w:space="0" w:color="000000"/>
              <w:bottom w:val="single" w:sz="4" w:space="0" w:color="000000"/>
            </w:tcBorders>
            <w:shd w:val="clear" w:color="auto" w:fill="auto"/>
          </w:tcPr>
          <w:p w:rsidR="00012715" w:rsidRPr="00A24DC3" w:rsidRDefault="00012715" w:rsidP="00967DE8">
            <w:pPr>
              <w:pStyle w:val="a7"/>
            </w:pPr>
            <w:r w:rsidRPr="00A24DC3">
              <w:t>55.</w:t>
            </w:r>
          </w:p>
        </w:tc>
        <w:tc>
          <w:tcPr>
            <w:tcW w:w="1305" w:type="dxa"/>
            <w:tcBorders>
              <w:top w:val="single" w:sz="4" w:space="0" w:color="000000"/>
              <w:left w:val="single" w:sz="4" w:space="0" w:color="000000"/>
              <w:bottom w:val="single" w:sz="4" w:space="0" w:color="000000"/>
            </w:tcBorders>
            <w:shd w:val="clear" w:color="auto" w:fill="auto"/>
          </w:tcPr>
          <w:p w:rsidR="00012715" w:rsidRPr="00FA5EFE" w:rsidRDefault="00012715" w:rsidP="00FA5EFE">
            <w:pPr>
              <w:pStyle w:val="a7"/>
              <w:rPr>
                <w:sz w:val="22"/>
                <w:szCs w:val="22"/>
              </w:rPr>
            </w:pPr>
            <w:r w:rsidRPr="00FA5EFE">
              <w:rPr>
                <w:sz w:val="22"/>
                <w:szCs w:val="22"/>
              </w:rPr>
              <w:t>Пункт</w:t>
            </w:r>
            <w:r w:rsidR="00C90B7C" w:rsidRPr="00FA5EFE">
              <w:rPr>
                <w:sz w:val="22"/>
                <w:szCs w:val="22"/>
              </w:rPr>
              <w:t>ы</w:t>
            </w:r>
            <w:r w:rsidRPr="00FA5EFE">
              <w:rPr>
                <w:sz w:val="22"/>
                <w:szCs w:val="22"/>
              </w:rPr>
              <w:t xml:space="preserve"> 1.1.2, 5.3.6.2</w:t>
            </w:r>
          </w:p>
        </w:tc>
        <w:tc>
          <w:tcPr>
            <w:tcW w:w="1986" w:type="dxa"/>
            <w:tcBorders>
              <w:top w:val="single" w:sz="4" w:space="0" w:color="000000"/>
              <w:left w:val="single" w:sz="4" w:space="0" w:color="000000"/>
              <w:bottom w:val="single" w:sz="4" w:space="0" w:color="000000"/>
            </w:tcBorders>
            <w:shd w:val="clear" w:color="auto" w:fill="auto"/>
          </w:tcPr>
          <w:p w:rsidR="00012715" w:rsidRPr="00FA5EFE" w:rsidRDefault="00012715" w:rsidP="00DF7363">
            <w:pPr>
              <w:pStyle w:val="a7"/>
              <w:rPr>
                <w:sz w:val="22"/>
                <w:szCs w:val="22"/>
                <w:shd w:val="clear" w:color="auto" w:fill="FFFFFF"/>
              </w:rPr>
            </w:pPr>
            <w:r w:rsidRPr="00FA5EFE">
              <w:rPr>
                <w:rFonts w:eastAsia="Calibri"/>
                <w:sz w:val="22"/>
                <w:szCs w:val="22"/>
                <w:shd w:val="clear" w:color="auto" w:fill="FFFFFF"/>
                <w:lang w:eastAsia="en-US"/>
              </w:rPr>
              <w:t xml:space="preserve">Требование об отсутствии в предусмотренном </w:t>
            </w:r>
            <w:r w:rsidR="00DF7363" w:rsidRPr="00DF7363">
              <w:rPr>
                <w:rFonts w:eastAsia="Calibri"/>
                <w:sz w:val="22"/>
                <w:szCs w:val="22"/>
                <w:shd w:val="clear" w:color="auto" w:fill="FFFFFF"/>
                <w:lang w:eastAsia="en-US"/>
              </w:rPr>
              <w:t>Федеральн</w:t>
            </w:r>
            <w:r w:rsidR="00DF7363">
              <w:rPr>
                <w:rFonts w:eastAsia="Calibri"/>
                <w:sz w:val="22"/>
                <w:szCs w:val="22"/>
                <w:shd w:val="clear" w:color="auto" w:fill="FFFFFF"/>
                <w:lang w:eastAsia="en-US"/>
              </w:rPr>
              <w:t xml:space="preserve">ым </w:t>
            </w:r>
            <w:r w:rsidR="00DF7363" w:rsidRPr="00DF7363">
              <w:rPr>
                <w:rFonts w:eastAsia="Calibri"/>
                <w:sz w:val="22"/>
                <w:szCs w:val="22"/>
                <w:shd w:val="clear" w:color="auto" w:fill="FFFFFF"/>
                <w:lang w:eastAsia="en-US"/>
              </w:rPr>
              <w:t>закон</w:t>
            </w:r>
            <w:r w:rsidR="00DF7363">
              <w:rPr>
                <w:rFonts w:eastAsia="Calibri"/>
                <w:sz w:val="22"/>
                <w:szCs w:val="22"/>
                <w:shd w:val="clear" w:color="auto" w:fill="FFFFFF"/>
                <w:lang w:eastAsia="en-US"/>
              </w:rPr>
              <w:t>ом</w:t>
            </w:r>
            <w:r w:rsidR="00DF7363" w:rsidRPr="00DF7363">
              <w:rPr>
                <w:rFonts w:eastAsia="Calibri"/>
                <w:sz w:val="22"/>
                <w:szCs w:val="22"/>
                <w:shd w:val="clear" w:color="auto" w:fill="FFFFFF"/>
                <w:lang w:eastAsia="en-US"/>
              </w:rPr>
              <w:t xml:space="preserve"> № 44-ФЗ </w:t>
            </w:r>
            <w:r w:rsidRPr="00FA5EFE">
              <w:rPr>
                <w:rFonts w:eastAsia="Calibri"/>
                <w:sz w:val="22"/>
                <w:szCs w:val="22"/>
                <w:lang w:eastAsia="en-US"/>
              </w:rPr>
              <w:t xml:space="preserve">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w:t>
            </w:r>
            <w:r w:rsidRPr="00FA5EFE">
              <w:rPr>
                <w:rFonts w:eastAsia="Calibri"/>
                <w:sz w:val="22"/>
                <w:szCs w:val="22"/>
                <w:lang w:eastAsia="en-US"/>
              </w:rPr>
              <w:lastRenderedPageBreak/>
              <w:t>исполняющем функции единоличного исполнительного органа участника закупки - юридического лица</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7A682C" w:rsidRPr="00C5668F" w:rsidRDefault="007A682C" w:rsidP="007A682C">
            <w:pPr>
              <w:pStyle w:val="a7"/>
              <w:rPr>
                <w:b/>
                <w:sz w:val="24"/>
                <w:szCs w:val="24"/>
              </w:rPr>
            </w:pPr>
            <w:r w:rsidRPr="00C5668F">
              <w:rPr>
                <w:sz w:val="24"/>
                <w:szCs w:val="24"/>
                <w:shd w:val="clear" w:color="auto" w:fill="FFFFFF"/>
              </w:rPr>
              <w:lastRenderedPageBreak/>
              <w:t>Информация должна отсутствовать</w:t>
            </w:r>
          </w:p>
          <w:p w:rsidR="00012715" w:rsidRPr="00FA5EFE" w:rsidRDefault="00012715" w:rsidP="00FA5EFE">
            <w:pPr>
              <w:pStyle w:val="a7"/>
              <w:ind w:firstLine="429"/>
              <w:jc w:val="both"/>
              <w:rPr>
                <w:sz w:val="22"/>
                <w:szCs w:val="22"/>
              </w:rPr>
            </w:pPr>
          </w:p>
        </w:tc>
      </w:tr>
    </w:tbl>
    <w:p w:rsidR="00905520" w:rsidRPr="00142150" w:rsidRDefault="00905520" w:rsidP="00905520">
      <w:pPr>
        <w:pStyle w:val="10"/>
        <w:pageBreakBefore/>
        <w:suppressAutoHyphens/>
        <w:spacing w:before="240" w:after="60" w:line="240" w:lineRule="auto"/>
        <w:ind w:left="142"/>
        <w:jc w:val="center"/>
        <w:rPr>
          <w:b w:val="0"/>
          <w:sz w:val="24"/>
          <w:szCs w:val="24"/>
        </w:rPr>
      </w:pPr>
      <w:bookmarkStart w:id="7" w:name="_Ref167096467"/>
      <w:bookmarkStart w:id="8" w:name="__RefHeading__24_627227024"/>
      <w:bookmarkStart w:id="9" w:name="_Ref167122428"/>
      <w:bookmarkEnd w:id="7"/>
      <w:bookmarkEnd w:id="8"/>
      <w:bookmarkEnd w:id="9"/>
      <w:r w:rsidRPr="00142150">
        <w:rPr>
          <w:b w:val="0"/>
          <w:sz w:val="24"/>
          <w:szCs w:val="24"/>
        </w:rPr>
        <w:lastRenderedPageBreak/>
        <w:t xml:space="preserve">Приложение № 1 к части </w:t>
      </w:r>
      <w:r w:rsidRPr="00142150">
        <w:rPr>
          <w:b w:val="0"/>
          <w:sz w:val="24"/>
          <w:szCs w:val="24"/>
          <w:lang w:val="en-US"/>
        </w:rPr>
        <w:t>II</w:t>
      </w:r>
      <w:r w:rsidRPr="00142150">
        <w:rPr>
          <w:b w:val="0"/>
          <w:sz w:val="24"/>
          <w:szCs w:val="24"/>
        </w:rPr>
        <w:t xml:space="preserve"> «ИНФОРМАЦИОННАЯ КАРТА АУКЦИОНА В ЭЛЕКТРОННОЙ ФОРМЕ»</w:t>
      </w:r>
    </w:p>
    <w:p w:rsidR="00905520" w:rsidRDefault="00905520" w:rsidP="00905520">
      <w:pPr>
        <w:ind w:right="-1"/>
        <w:contextualSpacing/>
        <w:jc w:val="center"/>
        <w:rPr>
          <w:b/>
          <w:kern w:val="28"/>
        </w:rPr>
      </w:pPr>
    </w:p>
    <w:p w:rsidR="008C29CD" w:rsidRDefault="00905520" w:rsidP="00367073">
      <w:pPr>
        <w:ind w:right="-1"/>
        <w:contextualSpacing/>
        <w:jc w:val="center"/>
        <w:rPr>
          <w:b/>
        </w:rPr>
      </w:pPr>
      <w:r w:rsidRPr="00743D0A">
        <w:rPr>
          <w:b/>
          <w:kern w:val="28"/>
        </w:rPr>
        <w:t xml:space="preserve">Обоснование начальной (максимальной) цены </w:t>
      </w:r>
      <w:r>
        <w:rPr>
          <w:b/>
          <w:kern w:val="28"/>
        </w:rPr>
        <w:t>контракта</w:t>
      </w:r>
      <w:r w:rsidRPr="00F93285">
        <w:rPr>
          <w:b/>
          <w:kern w:val="28"/>
        </w:rPr>
        <w:t xml:space="preserve"> на </w:t>
      </w:r>
      <w:r w:rsidRPr="009521BB">
        <w:rPr>
          <w:b/>
        </w:rPr>
        <w:t xml:space="preserve">выполнение работ </w:t>
      </w:r>
    </w:p>
    <w:p w:rsidR="00367073" w:rsidRDefault="00367073" w:rsidP="00367073">
      <w:pPr>
        <w:ind w:right="-1"/>
        <w:contextualSpacing/>
        <w:jc w:val="center"/>
        <w:rPr>
          <w:b/>
        </w:rPr>
      </w:pPr>
    </w:p>
    <w:p w:rsidR="00B51BD4" w:rsidRPr="00B51BD4" w:rsidRDefault="00B51BD4" w:rsidP="00B51BD4">
      <w:pPr>
        <w:jc w:val="both"/>
      </w:pPr>
      <w:r w:rsidRPr="00B51BD4">
        <w:t xml:space="preserve">Применяемый метод обоснования НМЦК – АНАЛИЗ РЫНКА </w:t>
      </w:r>
      <w:r w:rsidR="00F745C4">
        <w:t xml:space="preserve"> (сведения взяты из реестра контрактов аналогичных видов работ, которые исполнены без нареканий, опубликованного в ЕИС (Единой информационной системе закупок </w:t>
      </w:r>
      <w:r w:rsidR="00F745C4">
        <w:rPr>
          <w:lang w:val="en-US"/>
        </w:rPr>
        <w:t>www</w:t>
      </w:r>
      <w:r w:rsidR="00F745C4" w:rsidRPr="00F745C4">
        <w:t>.</w:t>
      </w:r>
      <w:r w:rsidR="00F745C4">
        <w:rPr>
          <w:lang w:val="en-US"/>
        </w:rPr>
        <w:t>zakupki</w:t>
      </w:r>
      <w:r w:rsidR="00F745C4" w:rsidRPr="00F745C4">
        <w:t>.</w:t>
      </w:r>
      <w:r w:rsidR="00F745C4">
        <w:rPr>
          <w:lang w:val="en-US"/>
        </w:rPr>
        <w:t>gov</w:t>
      </w:r>
      <w:r w:rsidR="00F745C4" w:rsidRPr="00F745C4">
        <w:t>.</w:t>
      </w:r>
      <w:r w:rsidR="00F745C4">
        <w:rPr>
          <w:lang w:val="en-US"/>
        </w:rPr>
        <w:t>ru</w:t>
      </w:r>
      <w:r w:rsidR="00F745C4">
        <w:t xml:space="preserve">). </w:t>
      </w:r>
    </w:p>
    <w:p w:rsidR="00B51BD4" w:rsidRPr="00B51BD4" w:rsidRDefault="00B51BD4" w:rsidP="00B51BD4">
      <w:pPr>
        <w:jc w:val="both"/>
      </w:pPr>
    </w:p>
    <w:p w:rsidR="00B51BD4" w:rsidRPr="00B51BD4" w:rsidRDefault="00B51BD4" w:rsidP="00B51BD4">
      <w:pPr>
        <w:jc w:val="both"/>
      </w:pPr>
      <w:r w:rsidRPr="00B51BD4">
        <w:t xml:space="preserve">Реестровый номер контракта </w:t>
      </w:r>
      <w:r w:rsidR="00482B53">
        <w:t xml:space="preserve">0359300014914000001 – 72 887,87 </w:t>
      </w:r>
      <w:r w:rsidRPr="00B51BD4">
        <w:t>руб.</w:t>
      </w:r>
    </w:p>
    <w:p w:rsidR="00B51BD4" w:rsidRPr="00B51BD4" w:rsidRDefault="00B51BD4" w:rsidP="00B51BD4">
      <w:pPr>
        <w:jc w:val="both"/>
      </w:pPr>
      <w:r w:rsidRPr="00B51BD4">
        <w:t xml:space="preserve">Реестровый номер контракта – </w:t>
      </w:r>
      <w:r w:rsidR="00482B53">
        <w:t>1184100497518000081 – 75 900</w:t>
      </w:r>
      <w:r w:rsidRPr="00B51BD4">
        <w:t xml:space="preserve"> руб.</w:t>
      </w:r>
    </w:p>
    <w:p w:rsidR="00B51BD4" w:rsidRPr="00B51BD4" w:rsidRDefault="00B51BD4" w:rsidP="00B51BD4">
      <w:pPr>
        <w:jc w:val="both"/>
      </w:pPr>
      <w:r w:rsidRPr="00B51BD4">
        <w:t xml:space="preserve">Реестровый номер контракта </w:t>
      </w:r>
      <w:r w:rsidR="00482B53">
        <w:t>2222101717218000030 – 87 000</w:t>
      </w:r>
      <w:r w:rsidRPr="00B51BD4">
        <w:t xml:space="preserve"> руб.</w:t>
      </w:r>
    </w:p>
    <w:p w:rsidR="00B51BD4" w:rsidRDefault="00B51BD4" w:rsidP="00B51BD4">
      <w:pPr>
        <w:jc w:val="both"/>
        <w:rPr>
          <w:sz w:val="28"/>
          <w:szCs w:val="28"/>
        </w:rPr>
      </w:pPr>
    </w:p>
    <w:p w:rsidR="00B51BD4" w:rsidRPr="00A04606" w:rsidRDefault="00B51BD4" w:rsidP="00B51BD4">
      <w:r w:rsidRPr="00A04606">
        <w:t>Значение максимальной цены на товар устанавливается на момент проведения расчетов. Расчет осуществляется в следующее порядке. Максимальная цена каждого вида товара определяется как средняя арифметическая величина по следующей формуле:</w:t>
      </w:r>
    </w:p>
    <w:p w:rsidR="00B51BD4" w:rsidRPr="00A04606" w:rsidRDefault="00B51BD4" w:rsidP="00B51BD4">
      <w:r w:rsidRPr="00A04606">
        <w:fldChar w:fldCharType="begin"/>
      </w:r>
      <w:r w:rsidRPr="00A04606">
        <w:instrText xml:space="preserve"> INCLUDEPICTURE "http://www.gz.amurobl.ru/static/File/calc/X.JPG" \* MERGEFORMATINET </w:instrText>
      </w:r>
      <w:r w:rsidRPr="00A04606">
        <w:fldChar w:fldCharType="separate"/>
      </w:r>
      <w:r w:rsidR="00342748">
        <w:fldChar w:fldCharType="begin"/>
      </w:r>
      <w:r w:rsidR="00342748">
        <w:instrText xml:space="preserve"> INCLUDEPICTURE  "http://www.gz.amurobl.ru/static/File/calc/X.JPG" \* MERGEFORMATINET </w:instrText>
      </w:r>
      <w:r w:rsidR="00342748">
        <w:fldChar w:fldCharType="separate"/>
      </w:r>
      <w:r w:rsidR="00651DE0">
        <w:fldChar w:fldCharType="begin"/>
      </w:r>
      <w:r w:rsidR="00651DE0">
        <w:instrText xml:space="preserve"> INCLUDEPICTURE  "http://www.gz.amurobl.ru/static/File/calc/X.JPG" \* MERGEFORMATINET </w:instrText>
      </w:r>
      <w:r w:rsidR="00651DE0">
        <w:fldChar w:fldCharType="separate"/>
      </w:r>
      <w:r w:rsidR="00CD4EEE">
        <w:fldChar w:fldCharType="begin"/>
      </w:r>
      <w:r w:rsidR="00CD4EEE">
        <w:instrText xml:space="preserve"> INCLUDEPICTURE  "http://www.gz.amurobl.ru/static/File/calc/X.JPG" \* MERGEFORMATINET </w:instrText>
      </w:r>
      <w:r w:rsidR="00CD4EEE">
        <w:fldChar w:fldCharType="separate"/>
      </w:r>
      <w:r w:rsidR="00261CD5">
        <w:fldChar w:fldCharType="begin"/>
      </w:r>
      <w:r w:rsidR="00261CD5">
        <w:instrText xml:space="preserve"> </w:instrText>
      </w:r>
      <w:r w:rsidR="00261CD5">
        <w:instrText>INCLUDEPICTURE  "http://www.gz.amurobl.ru/static/File/calc/X.JPG" \* MERGEFORMATINET</w:instrText>
      </w:r>
      <w:r w:rsidR="00261CD5">
        <w:instrText xml:space="preserve"> </w:instrText>
      </w:r>
      <w:r w:rsidR="00261CD5">
        <w:fldChar w:fldCharType="separate"/>
      </w:r>
      <w:r w:rsidR="00261CD5">
        <w:pict>
          <v:shape id="_x0000_i1026" type="#_x0000_t75" style="width:126.75pt;height:34.5pt">
            <v:imagedata r:id="rId8" r:href="rId9"/>
          </v:shape>
        </w:pict>
      </w:r>
      <w:r w:rsidR="00261CD5">
        <w:fldChar w:fldCharType="end"/>
      </w:r>
      <w:r w:rsidR="00CD4EEE">
        <w:fldChar w:fldCharType="end"/>
      </w:r>
      <w:r w:rsidR="00651DE0">
        <w:fldChar w:fldCharType="end"/>
      </w:r>
      <w:r w:rsidR="00342748">
        <w:fldChar w:fldCharType="end"/>
      </w:r>
      <w:r w:rsidRPr="00A04606">
        <w:fldChar w:fldCharType="end"/>
      </w:r>
      <w:r w:rsidRPr="00A04606">
        <w:t>, где X – средняя арифметическая величина, x1,x2,x3,xn - цены на товары различных поставщиков, n - количество поставщиков, цены которых использовались при расчете.</w:t>
      </w:r>
    </w:p>
    <w:p w:rsidR="00B51BD4" w:rsidRPr="00A04606" w:rsidRDefault="00B51BD4" w:rsidP="00B51BD4">
      <w:r w:rsidRPr="00A04606">
        <w:t>Для объективной характеристики анализируемой совокупности цен на конкретный товар и оценки средней цены конкретного товара дополнительно определяется коэффициент вариации цены, характеризующий однородность совокупности цен по следующей формуле:</w:t>
      </w:r>
    </w:p>
    <w:p w:rsidR="00B51BD4" w:rsidRPr="00A04606" w:rsidRDefault="00B51BD4" w:rsidP="00B51BD4">
      <w:r w:rsidRPr="00A04606">
        <w:fldChar w:fldCharType="begin"/>
      </w:r>
      <w:r w:rsidRPr="00A04606">
        <w:instrText xml:space="preserve"> INCLUDEPICTURE "http://www.gz.amurobl.ru/static/File/calc/V.JPG" \* MERGEFORMATINET </w:instrText>
      </w:r>
      <w:r w:rsidRPr="00A04606">
        <w:fldChar w:fldCharType="separate"/>
      </w:r>
      <w:r w:rsidR="00342748">
        <w:fldChar w:fldCharType="begin"/>
      </w:r>
      <w:r w:rsidR="00342748">
        <w:instrText xml:space="preserve"> INCLUDEPICTURE  "http://www.gz.amurobl.ru/static/File/calc/V.JPG" \* MERGEFORMATINET </w:instrText>
      </w:r>
      <w:r w:rsidR="00342748">
        <w:fldChar w:fldCharType="separate"/>
      </w:r>
      <w:r w:rsidR="00651DE0">
        <w:fldChar w:fldCharType="begin"/>
      </w:r>
      <w:r w:rsidR="00651DE0">
        <w:instrText xml:space="preserve"> INCLUDEPICTURE  "http://www.gz.amurobl.ru/static/File/calc/V.JPG" \* MERGEFORMATINET </w:instrText>
      </w:r>
      <w:r w:rsidR="00651DE0">
        <w:fldChar w:fldCharType="separate"/>
      </w:r>
      <w:r w:rsidR="00CD4EEE">
        <w:fldChar w:fldCharType="begin"/>
      </w:r>
      <w:r w:rsidR="00CD4EEE">
        <w:instrText xml:space="preserve"> INCLUDEPICTURE  "http://www.gz.amurobl.ru/static/File/calc/V.JPG" \* MERGEFORMATINET </w:instrText>
      </w:r>
      <w:r w:rsidR="00CD4EEE">
        <w:fldChar w:fldCharType="separate"/>
      </w:r>
      <w:r w:rsidR="00261CD5">
        <w:fldChar w:fldCharType="begin"/>
      </w:r>
      <w:r w:rsidR="00261CD5">
        <w:instrText xml:space="preserve"> </w:instrText>
      </w:r>
      <w:r w:rsidR="00261CD5">
        <w:instrText>INCLUDEPICTURE  "http://www.gz.amurobl.ru/static/File/calc/V.JPG" \* MERGEFORMATINET</w:instrText>
      </w:r>
      <w:r w:rsidR="00261CD5">
        <w:instrText xml:space="preserve"> </w:instrText>
      </w:r>
      <w:r w:rsidR="00261CD5">
        <w:fldChar w:fldCharType="separate"/>
      </w:r>
      <w:r w:rsidR="00261CD5">
        <w:pict>
          <v:shape id="_x0000_i1027" type="#_x0000_t75" style="width:114pt;height:39pt">
            <v:imagedata r:id="rId10" r:href="rId11"/>
          </v:shape>
        </w:pict>
      </w:r>
      <w:r w:rsidR="00261CD5">
        <w:fldChar w:fldCharType="end"/>
      </w:r>
      <w:r w:rsidR="00CD4EEE">
        <w:fldChar w:fldCharType="end"/>
      </w:r>
      <w:r w:rsidR="00651DE0">
        <w:fldChar w:fldCharType="end"/>
      </w:r>
      <w:r w:rsidR="00342748">
        <w:fldChar w:fldCharType="end"/>
      </w:r>
      <w:r w:rsidRPr="00A04606">
        <w:fldChar w:fldCharType="end"/>
      </w:r>
      <w:r w:rsidRPr="00A04606">
        <w:t xml:space="preserve">, где </w:t>
      </w:r>
      <w:r w:rsidRPr="00A04606">
        <w:br/>
        <w:t xml:space="preserve">V - коэффициент вариации цены, </w:t>
      </w:r>
      <w:r w:rsidRPr="00A04606">
        <w:br/>
        <w:t xml:space="preserve">Д - среднее квадратическое отклонение, </w:t>
      </w:r>
      <w:r w:rsidRPr="00A04606">
        <w:br/>
        <w:t>X - средняя арифметическая величина.</w:t>
      </w:r>
    </w:p>
    <w:p w:rsidR="00B51BD4" w:rsidRPr="00A04606" w:rsidRDefault="00B51BD4" w:rsidP="00B51BD4">
      <w:r w:rsidRPr="00A04606">
        <w:t>Среднее квадратическое отклонение представляет собой корень квадратный из дисперсии (отклонение вариантов значений признака от средней величины):</w:t>
      </w:r>
    </w:p>
    <w:p w:rsidR="00B51BD4" w:rsidRPr="00A04606" w:rsidRDefault="00B51BD4" w:rsidP="00B51BD4">
      <w:r w:rsidRPr="00A04606">
        <w:fldChar w:fldCharType="begin"/>
      </w:r>
      <w:r w:rsidRPr="00A04606">
        <w:instrText xml:space="preserve"> INCLUDEPICTURE "http://www.gz.amurobl.ru/static/File/calc/D2.JPG" \* MERGEFORMATINET </w:instrText>
      </w:r>
      <w:r w:rsidRPr="00A04606">
        <w:fldChar w:fldCharType="separate"/>
      </w:r>
      <w:r w:rsidR="00342748">
        <w:fldChar w:fldCharType="begin"/>
      </w:r>
      <w:r w:rsidR="00342748">
        <w:instrText xml:space="preserve"> INCLUDEPICTURE  "http://www.gz.amurobl.ru/static/File/calc/D2.JPG" \* MERGEFORMATINET </w:instrText>
      </w:r>
      <w:r w:rsidR="00342748">
        <w:fldChar w:fldCharType="separate"/>
      </w:r>
      <w:r w:rsidR="00651DE0">
        <w:fldChar w:fldCharType="begin"/>
      </w:r>
      <w:r w:rsidR="00651DE0">
        <w:instrText xml:space="preserve"> INCLUDEPICTURE  "http://www.gz.amurobl.ru/static/File/calc/D2.JPG" \* MERGEFORMATINET </w:instrText>
      </w:r>
      <w:r w:rsidR="00651DE0">
        <w:fldChar w:fldCharType="separate"/>
      </w:r>
      <w:r w:rsidR="00CD4EEE">
        <w:fldChar w:fldCharType="begin"/>
      </w:r>
      <w:r w:rsidR="00CD4EEE">
        <w:instrText xml:space="preserve"> INCLUDEPICTURE  "http://www.gz.amurobl.ru/static/File/calc/D2.JPG" \* MERGEFORMATINET </w:instrText>
      </w:r>
      <w:r w:rsidR="00CD4EEE">
        <w:fldChar w:fldCharType="separate"/>
      </w:r>
      <w:r w:rsidR="00261CD5">
        <w:fldChar w:fldCharType="begin"/>
      </w:r>
      <w:r w:rsidR="00261CD5">
        <w:instrText xml:space="preserve"> </w:instrText>
      </w:r>
      <w:r w:rsidR="00261CD5">
        <w:instrText>INCLUDEPICTURE  "http://www.gz.amurobl.ru/static/File/calc/D2.JPG" \* MERGEFORMATINET</w:instrText>
      </w:r>
      <w:r w:rsidR="00261CD5">
        <w:instrText xml:space="preserve"> </w:instrText>
      </w:r>
      <w:r w:rsidR="00261CD5">
        <w:fldChar w:fldCharType="separate"/>
      </w:r>
      <w:r w:rsidR="00261CD5">
        <w:pict>
          <v:shape id="_x0000_i1028" type="#_x0000_t75" style="width:137.25pt;height:51.75pt">
            <v:imagedata r:id="rId12" r:href="rId13"/>
          </v:shape>
        </w:pict>
      </w:r>
      <w:r w:rsidR="00261CD5">
        <w:fldChar w:fldCharType="end"/>
      </w:r>
      <w:r w:rsidR="00CD4EEE">
        <w:fldChar w:fldCharType="end"/>
      </w:r>
      <w:r w:rsidR="00651DE0">
        <w:fldChar w:fldCharType="end"/>
      </w:r>
      <w:r w:rsidR="00342748">
        <w:fldChar w:fldCharType="end"/>
      </w:r>
      <w:r w:rsidRPr="00A04606">
        <w:fldChar w:fldCharType="end"/>
      </w:r>
    </w:p>
    <w:p w:rsidR="00B51BD4" w:rsidRPr="00A04606" w:rsidRDefault="00B51BD4" w:rsidP="00B51BD4">
      <w:r w:rsidRPr="00A04606">
        <w:t>Чем больше значение коэффициента вариации, тем относительно больший разброс и меньшая выравненность исследуемых значений. Если коэффициент вариации меньше 10%, то изменчивость вариационного ряда принято считать незначительной, от 10% до 20% относится к средней, больше 20% и меньше 33% к значительной и если коэффициент вариации превышает 33%, то это говорит о неоднородности информации и необходимости исключения самых больших и самых маленьких значений.</w:t>
      </w:r>
    </w:p>
    <w:p w:rsidR="00B51BD4" w:rsidRDefault="00B51BD4" w:rsidP="00B51BD4">
      <w:pPr>
        <w:jc w:val="both"/>
        <w:rPr>
          <w:spacing w:val="-4"/>
          <w:sz w:val="28"/>
          <w:szCs w:val="28"/>
        </w:rPr>
      </w:pPr>
    </w:p>
    <w:p w:rsidR="00B51BD4" w:rsidRPr="00732F68" w:rsidRDefault="00B51BD4" w:rsidP="00B51BD4">
      <w:pPr>
        <w:jc w:val="both"/>
        <w:rPr>
          <w:spacing w:val="-4"/>
        </w:rPr>
      </w:pPr>
      <w:r w:rsidRPr="00732F68">
        <w:rPr>
          <w:spacing w:val="-4"/>
        </w:rPr>
        <w:t>Расчет НМЦК: (</w:t>
      </w:r>
      <w:r w:rsidR="00482B53">
        <w:rPr>
          <w:spacing w:val="-4"/>
        </w:rPr>
        <w:t>72 887,87+ 75 900+87 000</w:t>
      </w:r>
      <w:r w:rsidRPr="00732F68">
        <w:rPr>
          <w:spacing w:val="-4"/>
        </w:rPr>
        <w:t>) :</w:t>
      </w:r>
      <w:r>
        <w:rPr>
          <w:spacing w:val="-4"/>
        </w:rPr>
        <w:t>3</w:t>
      </w:r>
      <w:r w:rsidRPr="00732F68">
        <w:rPr>
          <w:spacing w:val="-4"/>
        </w:rPr>
        <w:t>=</w:t>
      </w:r>
      <w:r w:rsidR="00482B53">
        <w:rPr>
          <w:spacing w:val="-4"/>
        </w:rPr>
        <w:t>78 595,96</w:t>
      </w:r>
      <w:r w:rsidRPr="00732F68">
        <w:rPr>
          <w:spacing w:val="-4"/>
        </w:rPr>
        <w:t xml:space="preserve"> руб.</w:t>
      </w:r>
    </w:p>
    <w:p w:rsidR="00B51BD4" w:rsidRPr="00732F68" w:rsidRDefault="00B51BD4" w:rsidP="00B51BD4">
      <w:pPr>
        <w:jc w:val="both"/>
        <w:rPr>
          <w:spacing w:val="-4"/>
        </w:rPr>
      </w:pPr>
    </w:p>
    <w:p w:rsidR="00B51BD4" w:rsidRPr="00732F68" w:rsidRDefault="00B51BD4" w:rsidP="00B51BD4">
      <w:pPr>
        <w:jc w:val="both"/>
        <w:rPr>
          <w:spacing w:val="-4"/>
        </w:rPr>
      </w:pPr>
      <w:r w:rsidRPr="00732F68">
        <w:rPr>
          <w:spacing w:val="-4"/>
        </w:rPr>
        <w:t xml:space="preserve">  Расчет начальной (максимальной) цены контракта был произведен методом сопоставимых рыночных цен (анализа рынка) исходя из данных о рыночных ценах идентичных </w:t>
      </w:r>
      <w:r>
        <w:rPr>
          <w:spacing w:val="-4"/>
        </w:rPr>
        <w:t>товаров</w:t>
      </w:r>
      <w:r w:rsidRPr="00732F68">
        <w:rPr>
          <w:spacing w:val="-4"/>
        </w:rPr>
        <w:t xml:space="preserve">. </w:t>
      </w:r>
    </w:p>
    <w:p w:rsidR="00B51BD4" w:rsidRPr="00732F68" w:rsidRDefault="00B51BD4" w:rsidP="00B51BD4">
      <w:pPr>
        <w:jc w:val="both"/>
      </w:pPr>
      <w:r w:rsidRPr="00732F68">
        <w:rPr>
          <w:spacing w:val="-4"/>
        </w:rPr>
        <w:t xml:space="preserve">          Среднее квадратическое отклонение – </w:t>
      </w:r>
      <w:r w:rsidR="00474475">
        <w:rPr>
          <w:spacing w:val="-4"/>
        </w:rPr>
        <w:t>7432,26</w:t>
      </w:r>
      <w:r w:rsidRPr="00732F68">
        <w:rPr>
          <w:spacing w:val="-4"/>
        </w:rPr>
        <w:t>.  Коэффициент вариации по закупаемому товару –</w:t>
      </w:r>
      <w:r w:rsidR="00474475">
        <w:rPr>
          <w:spacing w:val="-4"/>
        </w:rPr>
        <w:t>9,46</w:t>
      </w:r>
      <w:r w:rsidRPr="00732F68">
        <w:rPr>
          <w:spacing w:val="-4"/>
        </w:rPr>
        <w:t>% (не превышает 33 %). Совокупность значений, используемых в расчете при определении начальной (максимальной) цены контракта, является однородной</w:t>
      </w:r>
    </w:p>
    <w:p w:rsidR="00B51BD4" w:rsidRPr="00732F68" w:rsidRDefault="00B51BD4" w:rsidP="00B51BD4">
      <w:pPr>
        <w:jc w:val="both"/>
        <w:rPr>
          <w:spacing w:val="-1"/>
        </w:rPr>
      </w:pPr>
    </w:p>
    <w:p w:rsidR="006F5AD1" w:rsidRDefault="006F5AD1" w:rsidP="001F3A8D">
      <w:pPr>
        <w:pStyle w:val="10"/>
        <w:pageBreakBefore/>
        <w:numPr>
          <w:ilvl w:val="0"/>
          <w:numId w:val="25"/>
        </w:numPr>
        <w:shd w:val="clear" w:color="auto" w:fill="FFFFFF"/>
        <w:suppressAutoHyphens/>
        <w:spacing w:before="0" w:after="0"/>
        <w:ind w:left="0" w:firstLine="0"/>
        <w:jc w:val="center"/>
        <w:rPr>
          <w:sz w:val="24"/>
          <w:szCs w:val="24"/>
        </w:rPr>
      </w:pPr>
      <w:r w:rsidRPr="001F3A8D">
        <w:rPr>
          <w:sz w:val="24"/>
          <w:szCs w:val="24"/>
        </w:rPr>
        <w:lastRenderedPageBreak/>
        <w:t>ОПИСАНИЕ ОБЪЕКТА ЗАКУПКИ</w:t>
      </w:r>
    </w:p>
    <w:p w:rsidR="00D342B3" w:rsidRDefault="00D342B3" w:rsidP="00D342B3">
      <w:pPr>
        <w:tabs>
          <w:tab w:val="left" w:pos="0"/>
        </w:tabs>
        <w:jc w:val="center"/>
      </w:pPr>
      <w:r w:rsidRPr="003E40FF">
        <w:t>ТЕХНИЧЕСКОЕ ЗАДАНИЕ</w:t>
      </w:r>
    </w:p>
    <w:p w:rsidR="008E54CE" w:rsidRPr="003E40FF" w:rsidRDefault="008E54CE" w:rsidP="00D342B3">
      <w:pPr>
        <w:tabs>
          <w:tab w:val="left" w:pos="0"/>
        </w:tabs>
        <w:jc w:val="center"/>
      </w:pPr>
    </w:p>
    <w:p w:rsidR="008E54CE" w:rsidRPr="00596C3E" w:rsidRDefault="008E54CE" w:rsidP="008E54CE">
      <w:pPr>
        <w:jc w:val="center"/>
        <w:rPr>
          <w:b/>
          <w:sz w:val="20"/>
          <w:szCs w:val="20"/>
        </w:rPr>
      </w:pPr>
      <w:r w:rsidRPr="00596C3E">
        <w:rPr>
          <w:b/>
          <w:sz w:val="20"/>
          <w:szCs w:val="20"/>
        </w:rPr>
        <w:t>1.Основание для производства работ</w:t>
      </w:r>
    </w:p>
    <w:p w:rsidR="008E54CE" w:rsidRPr="00596C3E" w:rsidRDefault="008E54CE" w:rsidP="008E54CE">
      <w:pPr>
        <w:numPr>
          <w:ilvl w:val="0"/>
          <w:numId w:val="49"/>
        </w:numPr>
        <w:tabs>
          <w:tab w:val="left" w:pos="567"/>
          <w:tab w:val="left" w:pos="709"/>
          <w:tab w:val="left" w:pos="993"/>
        </w:tabs>
        <w:ind w:left="0" w:firstLine="0"/>
        <w:jc w:val="both"/>
        <w:rPr>
          <w:sz w:val="20"/>
          <w:szCs w:val="20"/>
        </w:rPr>
      </w:pPr>
      <w:r w:rsidRPr="00596C3E">
        <w:rPr>
          <w:sz w:val="20"/>
          <w:szCs w:val="20"/>
        </w:rPr>
        <w:t>Гражданский кодекс Российской Федерации. Часть первая от 30.11.1994 № 51-ФЗ (в действующей редакции) / СЗ РФ от 5 декабря 1994г., № 32. Ст. 3301;</w:t>
      </w:r>
    </w:p>
    <w:p w:rsidR="008E54CE" w:rsidRPr="00596C3E" w:rsidRDefault="008E54CE" w:rsidP="008E54CE">
      <w:pPr>
        <w:numPr>
          <w:ilvl w:val="0"/>
          <w:numId w:val="49"/>
        </w:numPr>
        <w:tabs>
          <w:tab w:val="left" w:pos="567"/>
          <w:tab w:val="left" w:pos="709"/>
          <w:tab w:val="left" w:pos="993"/>
        </w:tabs>
        <w:ind w:left="0" w:firstLine="0"/>
        <w:jc w:val="both"/>
        <w:rPr>
          <w:sz w:val="20"/>
          <w:szCs w:val="20"/>
        </w:rPr>
      </w:pPr>
      <w:r w:rsidRPr="00596C3E">
        <w:rPr>
          <w:sz w:val="20"/>
          <w:szCs w:val="20"/>
        </w:rPr>
        <w:t>Налоговый кодекс Российской Федерации. Часть первая от 31.07.1998 № 146-ФЗ (в действующей редакции) / Российская газета, N 148-149, 06.08.1998;</w:t>
      </w:r>
    </w:p>
    <w:p w:rsidR="008E54CE" w:rsidRPr="008E2B5D" w:rsidRDefault="008E54CE" w:rsidP="008E54CE">
      <w:pPr>
        <w:numPr>
          <w:ilvl w:val="0"/>
          <w:numId w:val="49"/>
        </w:numPr>
        <w:tabs>
          <w:tab w:val="left" w:pos="567"/>
          <w:tab w:val="left" w:pos="709"/>
          <w:tab w:val="left" w:pos="993"/>
        </w:tabs>
        <w:ind w:left="0" w:firstLine="0"/>
        <w:jc w:val="both"/>
        <w:rPr>
          <w:sz w:val="20"/>
          <w:szCs w:val="20"/>
        </w:rPr>
      </w:pPr>
      <w:r w:rsidRPr="008E2B5D">
        <w:rPr>
          <w:sz w:val="20"/>
          <w:szCs w:val="20"/>
        </w:rPr>
        <w:t>Федеральный закон от 29.07.1998 г. № 135-ФЗ «Об оценочной деятельности в Российской Федерации»;</w:t>
      </w:r>
    </w:p>
    <w:p w:rsidR="008E54CE" w:rsidRPr="008E2B5D" w:rsidRDefault="008E54CE" w:rsidP="008E54CE">
      <w:pPr>
        <w:numPr>
          <w:ilvl w:val="0"/>
          <w:numId w:val="49"/>
        </w:numPr>
        <w:tabs>
          <w:tab w:val="left" w:pos="567"/>
          <w:tab w:val="left" w:pos="709"/>
          <w:tab w:val="left" w:pos="993"/>
        </w:tabs>
        <w:ind w:left="0" w:firstLine="0"/>
        <w:jc w:val="both"/>
        <w:rPr>
          <w:sz w:val="20"/>
          <w:szCs w:val="20"/>
        </w:rPr>
      </w:pPr>
      <w:r w:rsidRPr="008E2B5D">
        <w:rPr>
          <w:sz w:val="20"/>
          <w:szCs w:val="20"/>
        </w:rPr>
        <w:t>Федеральный стандарт оценки «Общие понятия оценки, подходы и требования к проведению оценки (ФСО № 1)», утвержденный Приказом М</w:t>
      </w:r>
      <w:r>
        <w:rPr>
          <w:sz w:val="20"/>
          <w:szCs w:val="20"/>
        </w:rPr>
        <w:t>инэкономразвития РФ</w:t>
      </w:r>
      <w:r w:rsidRPr="008E2B5D">
        <w:rPr>
          <w:sz w:val="20"/>
          <w:szCs w:val="20"/>
        </w:rPr>
        <w:t xml:space="preserve"> от 20 мая 2015 г.  № 297;</w:t>
      </w:r>
    </w:p>
    <w:p w:rsidR="008E54CE" w:rsidRPr="008E2B5D" w:rsidRDefault="008E54CE" w:rsidP="008E54CE">
      <w:pPr>
        <w:numPr>
          <w:ilvl w:val="0"/>
          <w:numId w:val="49"/>
        </w:numPr>
        <w:tabs>
          <w:tab w:val="left" w:pos="567"/>
          <w:tab w:val="left" w:pos="709"/>
          <w:tab w:val="left" w:pos="993"/>
        </w:tabs>
        <w:ind w:left="0" w:firstLine="0"/>
        <w:jc w:val="both"/>
        <w:rPr>
          <w:sz w:val="20"/>
          <w:szCs w:val="20"/>
        </w:rPr>
      </w:pPr>
      <w:r w:rsidRPr="008E2B5D">
        <w:rPr>
          <w:sz w:val="20"/>
          <w:szCs w:val="20"/>
        </w:rPr>
        <w:t>Федеральный стандарт оценки «Цель оценки и виды стоимости (ФСО № 2)» утвержденный Приказом М</w:t>
      </w:r>
      <w:r>
        <w:rPr>
          <w:sz w:val="20"/>
          <w:szCs w:val="20"/>
        </w:rPr>
        <w:t>инэкономразвития РФ</w:t>
      </w:r>
      <w:r w:rsidRPr="008E2B5D">
        <w:rPr>
          <w:sz w:val="20"/>
          <w:szCs w:val="20"/>
        </w:rPr>
        <w:t xml:space="preserve"> от 20 мая 2015 г.  № 298; </w:t>
      </w:r>
    </w:p>
    <w:p w:rsidR="008E54CE" w:rsidRPr="008E2B5D" w:rsidRDefault="008E54CE" w:rsidP="008E54CE">
      <w:pPr>
        <w:numPr>
          <w:ilvl w:val="0"/>
          <w:numId w:val="49"/>
        </w:numPr>
        <w:tabs>
          <w:tab w:val="left" w:pos="567"/>
          <w:tab w:val="left" w:pos="709"/>
          <w:tab w:val="left" w:pos="993"/>
        </w:tabs>
        <w:ind w:left="0" w:firstLine="0"/>
        <w:jc w:val="both"/>
        <w:rPr>
          <w:sz w:val="20"/>
          <w:szCs w:val="20"/>
        </w:rPr>
      </w:pPr>
      <w:r w:rsidRPr="008E2B5D">
        <w:rPr>
          <w:sz w:val="20"/>
          <w:szCs w:val="20"/>
        </w:rPr>
        <w:t>Федеральный стандарт оценки «Требования к отчету об оценке (ФСО № 3)» утвержденный Приказом М</w:t>
      </w:r>
      <w:r>
        <w:rPr>
          <w:sz w:val="20"/>
          <w:szCs w:val="20"/>
        </w:rPr>
        <w:t>инэкономразвития РФ</w:t>
      </w:r>
      <w:r w:rsidRPr="008E2B5D">
        <w:rPr>
          <w:sz w:val="20"/>
          <w:szCs w:val="20"/>
        </w:rPr>
        <w:t xml:space="preserve"> от 20 мая 2015 г.  № 299;</w:t>
      </w:r>
    </w:p>
    <w:p w:rsidR="008E54CE" w:rsidRPr="008E2B5D" w:rsidRDefault="008E54CE" w:rsidP="008E54CE">
      <w:pPr>
        <w:pStyle w:val="af4"/>
        <w:numPr>
          <w:ilvl w:val="0"/>
          <w:numId w:val="49"/>
        </w:numPr>
        <w:spacing w:after="0"/>
        <w:ind w:right="-1"/>
        <w:jc w:val="both"/>
        <w:rPr>
          <w:sz w:val="20"/>
        </w:rPr>
      </w:pPr>
      <w:r w:rsidRPr="008E2B5D">
        <w:rPr>
          <w:sz w:val="20"/>
        </w:rPr>
        <w:t>Федеральный стандарт оценки «Оценка недвижимости (ФСО № 7)», утвержденный приказом Минэкономразвития России от 25.09.2014г. № 611;</w:t>
      </w:r>
    </w:p>
    <w:p w:rsidR="008E54CE" w:rsidRPr="00596C3E" w:rsidRDefault="008E54CE" w:rsidP="008E54CE">
      <w:pPr>
        <w:numPr>
          <w:ilvl w:val="0"/>
          <w:numId w:val="49"/>
        </w:numPr>
        <w:jc w:val="both"/>
        <w:rPr>
          <w:sz w:val="20"/>
          <w:szCs w:val="20"/>
        </w:rPr>
      </w:pPr>
      <w:r w:rsidRPr="00596C3E">
        <w:rPr>
          <w:sz w:val="20"/>
          <w:szCs w:val="20"/>
        </w:rPr>
        <w:t>Стандарты ССО РОО 201</w:t>
      </w:r>
      <w:r>
        <w:rPr>
          <w:sz w:val="20"/>
          <w:szCs w:val="20"/>
        </w:rPr>
        <w:t>5</w:t>
      </w:r>
      <w:r w:rsidRPr="00596C3E">
        <w:rPr>
          <w:sz w:val="20"/>
          <w:szCs w:val="20"/>
        </w:rPr>
        <w:t>г.</w:t>
      </w:r>
    </w:p>
    <w:p w:rsidR="008E54CE" w:rsidRPr="00596C3E" w:rsidRDefault="008E54CE" w:rsidP="008E54CE">
      <w:pPr>
        <w:rPr>
          <w:sz w:val="20"/>
          <w:szCs w:val="20"/>
        </w:rPr>
      </w:pPr>
      <w:r>
        <w:rPr>
          <w:sz w:val="20"/>
          <w:szCs w:val="20"/>
        </w:rPr>
        <w:t xml:space="preserve">     </w:t>
      </w:r>
      <w:r w:rsidRPr="00596C3E">
        <w:rPr>
          <w:sz w:val="20"/>
          <w:szCs w:val="20"/>
        </w:rPr>
        <w:t>Заказчик работ: Верхнебуреинский муниципальный район Хабаровского края</w:t>
      </w:r>
    </w:p>
    <w:p w:rsidR="008E54CE" w:rsidRDefault="008E54CE" w:rsidP="008E54CE">
      <w:pPr>
        <w:jc w:val="both"/>
        <w:rPr>
          <w:sz w:val="20"/>
          <w:szCs w:val="20"/>
        </w:rPr>
      </w:pPr>
      <w:r>
        <w:rPr>
          <w:sz w:val="20"/>
          <w:szCs w:val="20"/>
        </w:rPr>
        <w:t xml:space="preserve">     </w:t>
      </w:r>
      <w:r w:rsidRPr="00596C3E">
        <w:rPr>
          <w:sz w:val="20"/>
          <w:szCs w:val="20"/>
        </w:rPr>
        <w:t>Источники финансирования: Бюджет Верхнебуреинского муниципального района Хабаровского края</w:t>
      </w:r>
    </w:p>
    <w:p w:rsidR="008E54CE" w:rsidRPr="00596C3E" w:rsidRDefault="008E54CE" w:rsidP="008E54CE">
      <w:pPr>
        <w:jc w:val="both"/>
        <w:rPr>
          <w:sz w:val="20"/>
          <w:szCs w:val="20"/>
        </w:rPr>
      </w:pPr>
      <w:r>
        <w:rPr>
          <w:sz w:val="20"/>
          <w:szCs w:val="20"/>
        </w:rPr>
        <w:t xml:space="preserve">     </w:t>
      </w:r>
      <w:r w:rsidRPr="00596C3E">
        <w:rPr>
          <w:sz w:val="20"/>
          <w:szCs w:val="20"/>
        </w:rPr>
        <w:t>При выполнении работ руководствоваться следующими документами:</w:t>
      </w:r>
    </w:p>
    <w:p w:rsidR="008E54CE" w:rsidRDefault="008E54CE" w:rsidP="008E54CE">
      <w:pPr>
        <w:ind w:right="-36"/>
        <w:jc w:val="both"/>
        <w:rPr>
          <w:sz w:val="20"/>
          <w:szCs w:val="20"/>
        </w:rPr>
      </w:pPr>
      <w:r>
        <w:rPr>
          <w:sz w:val="20"/>
          <w:szCs w:val="20"/>
        </w:rPr>
        <w:t>Свод стандартов Российского общества оценщиков (ССО РОО 2015), утвержден Советом РОО 23.12.2015, протоколом № 07-р, действует с 01.01.2016г.:</w:t>
      </w:r>
    </w:p>
    <w:p w:rsidR="008E54CE" w:rsidRDefault="008E54CE" w:rsidP="008E54CE">
      <w:pPr>
        <w:ind w:right="-36"/>
        <w:jc w:val="both"/>
        <w:rPr>
          <w:sz w:val="20"/>
          <w:szCs w:val="20"/>
        </w:rPr>
      </w:pPr>
      <w:r>
        <w:rPr>
          <w:sz w:val="20"/>
          <w:szCs w:val="20"/>
        </w:rPr>
        <w:t>ССО РОО 1-01-2015</w:t>
      </w:r>
      <w:r>
        <w:rPr>
          <w:color w:val="000000"/>
          <w:sz w:val="20"/>
          <w:szCs w:val="20"/>
        </w:rPr>
        <w:t>. Общие</w:t>
      </w:r>
      <w:r>
        <w:rPr>
          <w:sz w:val="20"/>
          <w:szCs w:val="20"/>
        </w:rPr>
        <w:t xml:space="preserve"> понятия оценки, подходы и требования к проведению оценки </w:t>
      </w:r>
    </w:p>
    <w:p w:rsidR="008E54CE" w:rsidRDefault="008E54CE" w:rsidP="008E54CE">
      <w:pPr>
        <w:ind w:right="-36"/>
        <w:jc w:val="both"/>
        <w:rPr>
          <w:sz w:val="20"/>
          <w:szCs w:val="20"/>
        </w:rPr>
      </w:pPr>
      <w:r>
        <w:rPr>
          <w:sz w:val="20"/>
          <w:szCs w:val="20"/>
        </w:rPr>
        <w:t xml:space="preserve">ССО РОО 1-02-2015. Цель оценки и виды стоимости </w:t>
      </w:r>
    </w:p>
    <w:p w:rsidR="008E54CE" w:rsidRDefault="008E54CE" w:rsidP="008E54CE">
      <w:pPr>
        <w:ind w:right="-36"/>
        <w:jc w:val="both"/>
        <w:rPr>
          <w:sz w:val="20"/>
          <w:szCs w:val="20"/>
        </w:rPr>
      </w:pPr>
      <w:r>
        <w:rPr>
          <w:sz w:val="20"/>
          <w:szCs w:val="20"/>
        </w:rPr>
        <w:t xml:space="preserve">ССО РОО 1-03-2015. Требования к отчету об оценке </w:t>
      </w:r>
    </w:p>
    <w:p w:rsidR="008E54CE" w:rsidRDefault="008E54CE" w:rsidP="008E54CE">
      <w:pPr>
        <w:ind w:right="-36"/>
        <w:jc w:val="both"/>
        <w:rPr>
          <w:sz w:val="20"/>
          <w:szCs w:val="20"/>
        </w:rPr>
      </w:pPr>
      <w:r>
        <w:rPr>
          <w:sz w:val="20"/>
          <w:szCs w:val="20"/>
        </w:rPr>
        <w:t>ССО РОО 1-07-2015. Оценка недвижимости</w:t>
      </w:r>
    </w:p>
    <w:p w:rsidR="008E54CE" w:rsidRDefault="008E54CE" w:rsidP="008E54CE">
      <w:pPr>
        <w:pStyle w:val="af4"/>
        <w:ind w:right="-1" w:firstLine="284"/>
        <w:rPr>
          <w:sz w:val="20"/>
        </w:rPr>
      </w:pPr>
      <w:r>
        <w:rPr>
          <w:sz w:val="20"/>
        </w:rPr>
        <w:t>Оценщик, принимавший участие в работе, является членом РОО и в своей работе придерживается Стандартов РОО (на дату оценки ССО РОО 2015), выбранных из общего перечня в соответствии с целями оценки и особенностями оцениваемого объекта.</w:t>
      </w:r>
    </w:p>
    <w:p w:rsidR="008E54CE" w:rsidRPr="00596C3E" w:rsidRDefault="008E54CE" w:rsidP="008E54CE">
      <w:pPr>
        <w:jc w:val="center"/>
        <w:rPr>
          <w:b/>
          <w:sz w:val="20"/>
          <w:szCs w:val="20"/>
        </w:rPr>
      </w:pPr>
      <w:r w:rsidRPr="00596C3E">
        <w:rPr>
          <w:b/>
          <w:sz w:val="20"/>
          <w:szCs w:val="20"/>
        </w:rPr>
        <w:t>2.Цели и задачи работ:</w:t>
      </w:r>
    </w:p>
    <w:p w:rsidR="008E54CE" w:rsidRPr="002E2FBC" w:rsidRDefault="008E54CE" w:rsidP="008E54CE">
      <w:pPr>
        <w:jc w:val="both"/>
        <w:rPr>
          <w:sz w:val="28"/>
          <w:szCs w:val="28"/>
        </w:rPr>
      </w:pPr>
      <w:r w:rsidRPr="00596C3E">
        <w:rPr>
          <w:sz w:val="20"/>
          <w:szCs w:val="20"/>
        </w:rPr>
        <w:t>2.1.</w:t>
      </w:r>
      <w:r w:rsidRPr="00553F52">
        <w:rPr>
          <w:sz w:val="20"/>
          <w:szCs w:val="20"/>
        </w:rPr>
        <w:t xml:space="preserve"> </w:t>
      </w:r>
      <w:r w:rsidRPr="00596C3E">
        <w:rPr>
          <w:sz w:val="20"/>
          <w:szCs w:val="20"/>
        </w:rPr>
        <w:t xml:space="preserve">Необходимо выполнить рыночную оценку </w:t>
      </w:r>
      <w:r>
        <w:rPr>
          <w:sz w:val="20"/>
          <w:szCs w:val="20"/>
        </w:rPr>
        <w:t>стоимости объектов муниципальной собственности, подлежащие приватизации,  согласно приложению.</w:t>
      </w:r>
    </w:p>
    <w:p w:rsidR="008E54CE" w:rsidRPr="00596C3E" w:rsidRDefault="008E54CE" w:rsidP="008E54CE">
      <w:pPr>
        <w:rPr>
          <w:sz w:val="20"/>
          <w:szCs w:val="20"/>
        </w:rPr>
      </w:pPr>
      <w:r w:rsidRPr="00596C3E">
        <w:rPr>
          <w:sz w:val="20"/>
          <w:szCs w:val="20"/>
        </w:rPr>
        <w:t xml:space="preserve">2.2.Сформировать отчет об оценке рыночной стоимости </w:t>
      </w:r>
      <w:r>
        <w:rPr>
          <w:sz w:val="20"/>
          <w:szCs w:val="20"/>
        </w:rPr>
        <w:t>объектов муниципальной собственности</w:t>
      </w:r>
      <w:r w:rsidRPr="00596C3E">
        <w:rPr>
          <w:sz w:val="20"/>
          <w:szCs w:val="20"/>
        </w:rPr>
        <w:t>.</w:t>
      </w:r>
    </w:p>
    <w:p w:rsidR="008E54CE" w:rsidRPr="00596C3E" w:rsidRDefault="008E54CE" w:rsidP="008E54CE">
      <w:pPr>
        <w:tabs>
          <w:tab w:val="left" w:pos="567"/>
          <w:tab w:val="left" w:pos="709"/>
          <w:tab w:val="left" w:pos="993"/>
        </w:tabs>
        <w:jc w:val="both"/>
        <w:rPr>
          <w:sz w:val="20"/>
          <w:szCs w:val="20"/>
        </w:rPr>
      </w:pPr>
      <w:r w:rsidRPr="00596C3E">
        <w:rPr>
          <w:sz w:val="20"/>
          <w:szCs w:val="20"/>
        </w:rPr>
        <w:t>2.3.Отчет, сформированный в соответствие с требованиями  Федерального закона от 29.07.1998 г. № 135-ФЗ «Об оценочной деятельности в Российской Федерации».</w:t>
      </w:r>
    </w:p>
    <w:p w:rsidR="008E54CE" w:rsidRPr="00596C3E" w:rsidRDefault="008E54CE" w:rsidP="008E54CE">
      <w:pPr>
        <w:tabs>
          <w:tab w:val="left" w:pos="567"/>
          <w:tab w:val="left" w:pos="709"/>
          <w:tab w:val="left" w:pos="993"/>
        </w:tabs>
        <w:jc w:val="center"/>
        <w:rPr>
          <w:b/>
          <w:sz w:val="20"/>
          <w:szCs w:val="20"/>
        </w:rPr>
      </w:pPr>
      <w:r w:rsidRPr="00596C3E">
        <w:rPr>
          <w:b/>
          <w:sz w:val="20"/>
          <w:szCs w:val="20"/>
        </w:rPr>
        <w:t>3.Состав работ:</w:t>
      </w:r>
    </w:p>
    <w:p w:rsidR="008E54CE" w:rsidRPr="00596C3E" w:rsidRDefault="008E54CE" w:rsidP="008E54CE">
      <w:pPr>
        <w:pStyle w:val="ad"/>
        <w:jc w:val="both"/>
        <w:rPr>
          <w:sz w:val="20"/>
          <w:szCs w:val="20"/>
        </w:rPr>
      </w:pPr>
      <w:r w:rsidRPr="00596C3E">
        <w:rPr>
          <w:sz w:val="20"/>
          <w:szCs w:val="20"/>
        </w:rPr>
        <w:t>3.1.Подготовительные работы:</w:t>
      </w:r>
    </w:p>
    <w:p w:rsidR="008E54CE" w:rsidRPr="00596C3E" w:rsidRDefault="008E54CE" w:rsidP="008E54CE">
      <w:pPr>
        <w:autoSpaceDN w:val="0"/>
        <w:jc w:val="both"/>
        <w:rPr>
          <w:sz w:val="20"/>
          <w:szCs w:val="20"/>
        </w:rPr>
      </w:pPr>
      <w:r w:rsidRPr="00596C3E">
        <w:rPr>
          <w:sz w:val="20"/>
          <w:szCs w:val="20"/>
        </w:rPr>
        <w:t>- Заключение договора на проведение оценки, включающего задание на оценку;</w:t>
      </w:r>
    </w:p>
    <w:p w:rsidR="008E54CE" w:rsidRDefault="008E54CE" w:rsidP="008E54CE">
      <w:pPr>
        <w:autoSpaceDN w:val="0"/>
        <w:jc w:val="both"/>
        <w:rPr>
          <w:sz w:val="20"/>
          <w:szCs w:val="20"/>
        </w:rPr>
      </w:pPr>
      <w:r w:rsidRPr="00596C3E">
        <w:rPr>
          <w:sz w:val="20"/>
          <w:szCs w:val="20"/>
        </w:rPr>
        <w:t>- Сбор и анализ информации, необходимой для проведения оценки;</w:t>
      </w:r>
    </w:p>
    <w:p w:rsidR="008E54CE" w:rsidRDefault="008E54CE" w:rsidP="008E54CE">
      <w:pPr>
        <w:autoSpaceDN w:val="0"/>
        <w:jc w:val="both"/>
        <w:rPr>
          <w:sz w:val="20"/>
          <w:szCs w:val="20"/>
        </w:rPr>
      </w:pPr>
      <w:r>
        <w:rPr>
          <w:sz w:val="20"/>
          <w:szCs w:val="20"/>
        </w:rPr>
        <w:t>- Обязательный осмотр Объекта.</w:t>
      </w:r>
    </w:p>
    <w:p w:rsidR="008E54CE" w:rsidRDefault="008E54CE" w:rsidP="008E54CE">
      <w:pPr>
        <w:autoSpaceDN w:val="0"/>
        <w:jc w:val="both"/>
        <w:rPr>
          <w:sz w:val="20"/>
          <w:szCs w:val="20"/>
        </w:rPr>
      </w:pPr>
      <w:r w:rsidRPr="00596C3E">
        <w:rPr>
          <w:sz w:val="20"/>
          <w:szCs w:val="20"/>
        </w:rPr>
        <w:t>3.2.Составление Отчета об оценке:</w:t>
      </w:r>
    </w:p>
    <w:p w:rsidR="008E54CE" w:rsidRPr="00596C3E" w:rsidRDefault="008E54CE" w:rsidP="008E54CE">
      <w:pPr>
        <w:autoSpaceDN w:val="0"/>
        <w:jc w:val="both"/>
        <w:rPr>
          <w:sz w:val="20"/>
          <w:szCs w:val="20"/>
        </w:rPr>
      </w:pPr>
      <w:r w:rsidRPr="00596C3E">
        <w:rPr>
          <w:sz w:val="20"/>
          <w:szCs w:val="20"/>
        </w:rPr>
        <w:t xml:space="preserve"> - Применение подходов к оценке, включая выбор методов оценки и осуществление необходимых расчетов;</w:t>
      </w:r>
    </w:p>
    <w:p w:rsidR="008E54CE" w:rsidRDefault="008E54CE" w:rsidP="008E54CE">
      <w:pPr>
        <w:autoSpaceDN w:val="0"/>
        <w:jc w:val="both"/>
        <w:rPr>
          <w:sz w:val="20"/>
          <w:szCs w:val="20"/>
        </w:rPr>
      </w:pPr>
      <w:r>
        <w:rPr>
          <w:sz w:val="20"/>
          <w:szCs w:val="20"/>
        </w:rPr>
        <w:t xml:space="preserve"> </w:t>
      </w:r>
      <w:r w:rsidRPr="00596C3E">
        <w:rPr>
          <w:sz w:val="20"/>
          <w:szCs w:val="20"/>
        </w:rPr>
        <w:t xml:space="preserve">- Согласование результатов применения подходов к оценке и определение итоговой величины стоимости </w:t>
      </w:r>
      <w:r>
        <w:rPr>
          <w:sz w:val="20"/>
          <w:szCs w:val="20"/>
        </w:rPr>
        <w:t>объектов муниципальной собственности.</w:t>
      </w:r>
    </w:p>
    <w:p w:rsidR="008E54CE" w:rsidRPr="00596C3E" w:rsidRDefault="008E54CE" w:rsidP="008E54CE">
      <w:pPr>
        <w:autoSpaceDN w:val="0"/>
        <w:jc w:val="center"/>
        <w:rPr>
          <w:b/>
          <w:sz w:val="20"/>
          <w:szCs w:val="20"/>
        </w:rPr>
      </w:pPr>
      <w:r w:rsidRPr="00596C3E">
        <w:rPr>
          <w:b/>
          <w:sz w:val="20"/>
          <w:szCs w:val="20"/>
        </w:rPr>
        <w:t>4.Технические требования к выполнению работ</w:t>
      </w:r>
    </w:p>
    <w:p w:rsidR="008E54CE" w:rsidRPr="00596C3E" w:rsidRDefault="008E54CE" w:rsidP="008E54CE">
      <w:pPr>
        <w:autoSpaceDN w:val="0"/>
        <w:rPr>
          <w:sz w:val="20"/>
          <w:szCs w:val="20"/>
        </w:rPr>
      </w:pPr>
      <w:r w:rsidRPr="00596C3E">
        <w:rPr>
          <w:sz w:val="20"/>
          <w:szCs w:val="20"/>
        </w:rPr>
        <w:t xml:space="preserve">             Работы проводятся в соответствии с техническими условиями и требованиями, установленными</w:t>
      </w:r>
      <w:r>
        <w:rPr>
          <w:sz w:val="20"/>
          <w:szCs w:val="20"/>
        </w:rPr>
        <w:t xml:space="preserve"> для данного вида работ.</w:t>
      </w:r>
    </w:p>
    <w:p w:rsidR="008E54CE" w:rsidRPr="00596C3E" w:rsidRDefault="008E54CE" w:rsidP="008E54CE">
      <w:pPr>
        <w:autoSpaceDN w:val="0"/>
        <w:jc w:val="center"/>
        <w:rPr>
          <w:b/>
          <w:sz w:val="20"/>
          <w:szCs w:val="20"/>
        </w:rPr>
      </w:pPr>
      <w:r w:rsidRPr="00596C3E">
        <w:rPr>
          <w:b/>
          <w:sz w:val="20"/>
          <w:szCs w:val="20"/>
        </w:rPr>
        <w:t>5.Исходные материалы</w:t>
      </w:r>
    </w:p>
    <w:tbl>
      <w:tblPr>
        <w:tblW w:w="9359" w:type="dxa"/>
        <w:tblInd w:w="108" w:type="dxa"/>
        <w:tblLook w:val="0000" w:firstRow="0" w:lastRow="0" w:firstColumn="0" w:lastColumn="0" w:noHBand="0" w:noVBand="0"/>
      </w:tblPr>
      <w:tblGrid>
        <w:gridCol w:w="9359"/>
      </w:tblGrid>
      <w:tr w:rsidR="008E54CE" w:rsidRPr="00596C3E" w:rsidTr="005576D5">
        <w:trPr>
          <w:trHeight w:val="345"/>
        </w:trPr>
        <w:tc>
          <w:tcPr>
            <w:tcW w:w="9359" w:type="dxa"/>
            <w:tcBorders>
              <w:top w:val="nil"/>
              <w:left w:val="nil"/>
              <w:bottom w:val="nil"/>
              <w:right w:val="nil"/>
            </w:tcBorders>
            <w:shd w:val="clear" w:color="auto" w:fill="auto"/>
            <w:noWrap/>
            <w:vAlign w:val="center"/>
          </w:tcPr>
          <w:p w:rsidR="008E54CE" w:rsidRPr="00596C3E" w:rsidRDefault="008E54CE" w:rsidP="005576D5">
            <w:pPr>
              <w:rPr>
                <w:sz w:val="20"/>
                <w:szCs w:val="20"/>
              </w:rPr>
            </w:pPr>
            <w:r w:rsidRPr="00596C3E">
              <w:rPr>
                <w:sz w:val="20"/>
                <w:szCs w:val="20"/>
              </w:rPr>
              <w:t>5.1.Технически</w:t>
            </w:r>
            <w:r>
              <w:rPr>
                <w:sz w:val="20"/>
                <w:szCs w:val="20"/>
              </w:rPr>
              <w:t>е</w:t>
            </w:r>
            <w:r w:rsidRPr="00596C3E">
              <w:rPr>
                <w:sz w:val="20"/>
                <w:szCs w:val="20"/>
              </w:rPr>
              <w:t xml:space="preserve"> паспорт</w:t>
            </w:r>
            <w:r>
              <w:rPr>
                <w:sz w:val="20"/>
                <w:szCs w:val="20"/>
              </w:rPr>
              <w:t xml:space="preserve">а </w:t>
            </w:r>
            <w:r w:rsidRPr="00596C3E">
              <w:rPr>
                <w:sz w:val="20"/>
                <w:szCs w:val="20"/>
              </w:rPr>
              <w:t xml:space="preserve"> на </w:t>
            </w:r>
            <w:r>
              <w:rPr>
                <w:sz w:val="20"/>
                <w:szCs w:val="20"/>
              </w:rPr>
              <w:t>объекты.</w:t>
            </w:r>
          </w:p>
        </w:tc>
      </w:tr>
      <w:tr w:rsidR="008E54CE" w:rsidRPr="00596C3E" w:rsidTr="005576D5">
        <w:trPr>
          <w:trHeight w:val="315"/>
        </w:trPr>
        <w:tc>
          <w:tcPr>
            <w:tcW w:w="9359" w:type="dxa"/>
            <w:tcBorders>
              <w:top w:val="nil"/>
              <w:left w:val="nil"/>
              <w:bottom w:val="nil"/>
              <w:right w:val="nil"/>
            </w:tcBorders>
            <w:shd w:val="clear" w:color="auto" w:fill="auto"/>
            <w:noWrap/>
            <w:vAlign w:val="center"/>
          </w:tcPr>
          <w:p w:rsidR="008E54CE" w:rsidRPr="00596C3E" w:rsidRDefault="008E54CE" w:rsidP="005576D5">
            <w:pPr>
              <w:rPr>
                <w:sz w:val="20"/>
                <w:szCs w:val="20"/>
              </w:rPr>
            </w:pPr>
            <w:r w:rsidRPr="00596C3E">
              <w:rPr>
                <w:sz w:val="20"/>
                <w:szCs w:val="20"/>
              </w:rPr>
              <w:t>5.2.Свидетельств</w:t>
            </w:r>
            <w:r>
              <w:rPr>
                <w:sz w:val="20"/>
                <w:szCs w:val="20"/>
              </w:rPr>
              <w:t>а</w:t>
            </w:r>
            <w:r w:rsidRPr="00596C3E">
              <w:rPr>
                <w:sz w:val="20"/>
                <w:szCs w:val="20"/>
              </w:rPr>
              <w:t xml:space="preserve"> о государственной регистрации прав</w:t>
            </w:r>
          </w:p>
        </w:tc>
      </w:tr>
      <w:tr w:rsidR="008E54CE" w:rsidRPr="00596C3E" w:rsidTr="005576D5">
        <w:trPr>
          <w:trHeight w:val="315"/>
        </w:trPr>
        <w:tc>
          <w:tcPr>
            <w:tcW w:w="9359" w:type="dxa"/>
            <w:tcBorders>
              <w:top w:val="nil"/>
              <w:left w:val="nil"/>
              <w:bottom w:val="nil"/>
              <w:right w:val="nil"/>
            </w:tcBorders>
            <w:shd w:val="clear" w:color="auto" w:fill="auto"/>
            <w:noWrap/>
            <w:vAlign w:val="center"/>
          </w:tcPr>
          <w:p w:rsidR="008E54CE" w:rsidRPr="00596C3E" w:rsidRDefault="008E54CE" w:rsidP="005576D5">
            <w:pPr>
              <w:rPr>
                <w:sz w:val="20"/>
                <w:szCs w:val="20"/>
              </w:rPr>
            </w:pPr>
            <w:r w:rsidRPr="00596C3E">
              <w:rPr>
                <w:sz w:val="20"/>
                <w:szCs w:val="20"/>
              </w:rPr>
              <w:t>5.3. Выписк</w:t>
            </w:r>
            <w:r>
              <w:rPr>
                <w:sz w:val="20"/>
                <w:szCs w:val="20"/>
              </w:rPr>
              <w:t>и</w:t>
            </w:r>
            <w:r w:rsidRPr="00596C3E">
              <w:rPr>
                <w:sz w:val="20"/>
                <w:szCs w:val="20"/>
              </w:rPr>
              <w:t xml:space="preserve"> из Реестра муниципального имущества</w:t>
            </w:r>
          </w:p>
        </w:tc>
      </w:tr>
      <w:tr w:rsidR="008E54CE" w:rsidRPr="00596C3E" w:rsidTr="005576D5">
        <w:trPr>
          <w:trHeight w:val="315"/>
        </w:trPr>
        <w:tc>
          <w:tcPr>
            <w:tcW w:w="9359" w:type="dxa"/>
            <w:tcBorders>
              <w:top w:val="nil"/>
              <w:left w:val="nil"/>
              <w:bottom w:val="nil"/>
              <w:right w:val="nil"/>
            </w:tcBorders>
            <w:shd w:val="clear" w:color="auto" w:fill="auto"/>
            <w:noWrap/>
            <w:vAlign w:val="center"/>
          </w:tcPr>
          <w:p w:rsidR="008E54CE" w:rsidRPr="00596C3E" w:rsidRDefault="008E54CE" w:rsidP="005576D5">
            <w:pPr>
              <w:rPr>
                <w:sz w:val="20"/>
                <w:szCs w:val="20"/>
              </w:rPr>
            </w:pPr>
          </w:p>
        </w:tc>
      </w:tr>
    </w:tbl>
    <w:p w:rsidR="008E54CE" w:rsidRDefault="008E54CE" w:rsidP="008E54CE">
      <w:pPr>
        <w:tabs>
          <w:tab w:val="left" w:pos="567"/>
          <w:tab w:val="left" w:pos="709"/>
          <w:tab w:val="left" w:pos="993"/>
        </w:tabs>
        <w:jc w:val="center"/>
        <w:rPr>
          <w:b/>
          <w:sz w:val="20"/>
          <w:szCs w:val="20"/>
        </w:rPr>
      </w:pPr>
      <w:r w:rsidRPr="00596C3E">
        <w:rPr>
          <w:b/>
          <w:sz w:val="20"/>
          <w:szCs w:val="20"/>
        </w:rPr>
        <w:t>6.Выходной материал</w:t>
      </w:r>
    </w:p>
    <w:p w:rsidR="008E54CE" w:rsidRPr="00596C3E" w:rsidRDefault="008E54CE" w:rsidP="008E54CE">
      <w:pPr>
        <w:tabs>
          <w:tab w:val="left" w:pos="567"/>
          <w:tab w:val="left" w:pos="709"/>
          <w:tab w:val="left" w:pos="993"/>
        </w:tabs>
        <w:jc w:val="center"/>
        <w:rPr>
          <w:b/>
          <w:sz w:val="20"/>
          <w:szCs w:val="20"/>
        </w:rPr>
      </w:pPr>
    </w:p>
    <w:p w:rsidR="008E54CE" w:rsidRDefault="008E54CE" w:rsidP="008E54CE">
      <w:pPr>
        <w:rPr>
          <w:sz w:val="20"/>
          <w:szCs w:val="20"/>
        </w:rPr>
      </w:pPr>
      <w:r w:rsidRPr="00596C3E">
        <w:rPr>
          <w:sz w:val="20"/>
          <w:szCs w:val="20"/>
        </w:rPr>
        <w:t>6.1.Отчет</w:t>
      </w:r>
      <w:r>
        <w:rPr>
          <w:sz w:val="20"/>
          <w:szCs w:val="20"/>
        </w:rPr>
        <w:t>ы</w:t>
      </w:r>
      <w:r w:rsidRPr="00596C3E">
        <w:rPr>
          <w:sz w:val="20"/>
          <w:szCs w:val="20"/>
        </w:rPr>
        <w:t xml:space="preserve"> об оценке рыночной стоимости </w:t>
      </w:r>
      <w:r>
        <w:rPr>
          <w:sz w:val="20"/>
          <w:szCs w:val="20"/>
        </w:rPr>
        <w:t>объекта оценки в количестве 1 шт.</w:t>
      </w:r>
    </w:p>
    <w:p w:rsidR="008E54CE" w:rsidRDefault="008E54CE" w:rsidP="008E54CE">
      <w:pPr>
        <w:rPr>
          <w:sz w:val="20"/>
          <w:szCs w:val="20"/>
        </w:rPr>
      </w:pPr>
    </w:p>
    <w:p w:rsidR="008E54CE" w:rsidRDefault="008E54CE" w:rsidP="00562D20">
      <w:pPr>
        <w:shd w:val="clear" w:color="auto" w:fill="FFFFFF"/>
        <w:jc w:val="both"/>
        <w:rPr>
          <w:sz w:val="26"/>
          <w:szCs w:val="26"/>
        </w:rPr>
      </w:pPr>
    </w:p>
    <w:p w:rsidR="008E54CE" w:rsidRPr="00837F77" w:rsidRDefault="008E54CE" w:rsidP="008E54CE">
      <w:pPr>
        <w:jc w:val="center"/>
      </w:pPr>
      <w:r>
        <w:t xml:space="preserve">ПЕРЕЧЕНЬ </w:t>
      </w:r>
      <w:r w:rsidRPr="00837F77">
        <w:t>ОБЪЕКТ</w:t>
      </w:r>
      <w:r>
        <w:t>ОВ</w:t>
      </w:r>
    </w:p>
    <w:tbl>
      <w:tblPr>
        <w:tblW w:w="10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3236"/>
        <w:gridCol w:w="3995"/>
        <w:gridCol w:w="1276"/>
        <w:gridCol w:w="1280"/>
      </w:tblGrid>
      <w:tr w:rsidR="008E54CE" w:rsidRPr="00837F77" w:rsidTr="008E54CE">
        <w:tc>
          <w:tcPr>
            <w:tcW w:w="532" w:type="dxa"/>
            <w:tcBorders>
              <w:bottom w:val="single" w:sz="4" w:space="0" w:color="auto"/>
            </w:tcBorders>
            <w:vAlign w:val="center"/>
          </w:tcPr>
          <w:p w:rsidR="008E54CE" w:rsidRPr="00837F77" w:rsidRDefault="008E54CE" w:rsidP="005576D5">
            <w:pPr>
              <w:pStyle w:val="ad"/>
              <w:jc w:val="center"/>
            </w:pPr>
            <w:r w:rsidRPr="00837F77">
              <w:lastRenderedPageBreak/>
              <w:t>№ п/п</w:t>
            </w:r>
          </w:p>
        </w:tc>
        <w:tc>
          <w:tcPr>
            <w:tcW w:w="3236" w:type="dxa"/>
            <w:tcBorders>
              <w:bottom w:val="single" w:sz="4" w:space="0" w:color="auto"/>
            </w:tcBorders>
          </w:tcPr>
          <w:p w:rsidR="008E54CE" w:rsidRPr="00837F77" w:rsidRDefault="008E54CE" w:rsidP="005576D5">
            <w:pPr>
              <w:pStyle w:val="ad"/>
              <w:jc w:val="center"/>
            </w:pPr>
            <w:r w:rsidRPr="00837F77">
              <w:t>Наименование объекта, кадастровый номер</w:t>
            </w:r>
          </w:p>
        </w:tc>
        <w:tc>
          <w:tcPr>
            <w:tcW w:w="3995" w:type="dxa"/>
            <w:tcBorders>
              <w:bottom w:val="single" w:sz="4" w:space="0" w:color="auto"/>
            </w:tcBorders>
          </w:tcPr>
          <w:p w:rsidR="008E54CE" w:rsidRPr="00837F77" w:rsidRDefault="008E54CE" w:rsidP="005576D5">
            <w:pPr>
              <w:pStyle w:val="ad"/>
              <w:jc w:val="center"/>
            </w:pPr>
            <w:r w:rsidRPr="00837F77">
              <w:t>Местоположение объекта</w:t>
            </w:r>
          </w:p>
        </w:tc>
        <w:tc>
          <w:tcPr>
            <w:tcW w:w="1276" w:type="dxa"/>
            <w:tcBorders>
              <w:bottom w:val="single" w:sz="4" w:space="0" w:color="auto"/>
            </w:tcBorders>
          </w:tcPr>
          <w:p w:rsidR="008E54CE" w:rsidRPr="00837F77" w:rsidRDefault="008E54CE" w:rsidP="005576D5">
            <w:pPr>
              <w:pStyle w:val="ad"/>
              <w:jc w:val="center"/>
            </w:pPr>
            <w:r w:rsidRPr="00837F77">
              <w:t>Площадь, кв.м.</w:t>
            </w:r>
          </w:p>
        </w:tc>
        <w:tc>
          <w:tcPr>
            <w:tcW w:w="1280" w:type="dxa"/>
            <w:tcBorders>
              <w:bottom w:val="single" w:sz="4" w:space="0" w:color="auto"/>
            </w:tcBorders>
          </w:tcPr>
          <w:p w:rsidR="008E54CE" w:rsidRPr="00837F77" w:rsidRDefault="008E54CE" w:rsidP="005576D5">
            <w:pPr>
              <w:pStyle w:val="ad"/>
              <w:jc w:val="center"/>
            </w:pPr>
            <w:r>
              <w:t>Балансовая/ остаточная</w:t>
            </w:r>
            <w:r w:rsidRPr="00837F77">
              <w:t xml:space="preserve"> </w:t>
            </w:r>
            <w:r>
              <w:t>стоимость (</w:t>
            </w:r>
            <w:r w:rsidRPr="00837F77">
              <w:t>руб.)</w:t>
            </w:r>
          </w:p>
        </w:tc>
      </w:tr>
      <w:tr w:rsidR="008E54CE" w:rsidRPr="00837F77" w:rsidTr="008E54CE">
        <w:tc>
          <w:tcPr>
            <w:tcW w:w="532" w:type="dxa"/>
            <w:tcBorders>
              <w:bottom w:val="single" w:sz="4" w:space="0" w:color="auto"/>
            </w:tcBorders>
            <w:vAlign w:val="center"/>
          </w:tcPr>
          <w:p w:rsidR="008E54CE" w:rsidRPr="00837F77" w:rsidRDefault="008E54CE" w:rsidP="005576D5">
            <w:pPr>
              <w:pStyle w:val="ad"/>
              <w:jc w:val="center"/>
            </w:pPr>
            <w:r w:rsidRPr="00837F77">
              <w:t>1</w:t>
            </w:r>
          </w:p>
        </w:tc>
        <w:tc>
          <w:tcPr>
            <w:tcW w:w="3236" w:type="dxa"/>
            <w:tcBorders>
              <w:bottom w:val="single" w:sz="4" w:space="0" w:color="auto"/>
            </w:tcBorders>
          </w:tcPr>
          <w:p w:rsidR="008E54CE" w:rsidRPr="00837F77" w:rsidRDefault="008E54CE" w:rsidP="005576D5">
            <w:pPr>
              <w:pStyle w:val="ad"/>
              <w:jc w:val="center"/>
            </w:pPr>
            <w:r w:rsidRPr="00837F77">
              <w:t>2</w:t>
            </w:r>
          </w:p>
        </w:tc>
        <w:tc>
          <w:tcPr>
            <w:tcW w:w="3995" w:type="dxa"/>
            <w:tcBorders>
              <w:bottom w:val="single" w:sz="4" w:space="0" w:color="auto"/>
            </w:tcBorders>
          </w:tcPr>
          <w:p w:rsidR="008E54CE" w:rsidRPr="00837F77" w:rsidRDefault="008E54CE" w:rsidP="005576D5">
            <w:pPr>
              <w:pStyle w:val="ad"/>
              <w:jc w:val="center"/>
            </w:pPr>
            <w:r w:rsidRPr="00837F77">
              <w:t>3</w:t>
            </w:r>
          </w:p>
        </w:tc>
        <w:tc>
          <w:tcPr>
            <w:tcW w:w="1276" w:type="dxa"/>
            <w:tcBorders>
              <w:bottom w:val="single" w:sz="4" w:space="0" w:color="auto"/>
            </w:tcBorders>
          </w:tcPr>
          <w:p w:rsidR="008E54CE" w:rsidRPr="00837F77" w:rsidRDefault="008E54CE" w:rsidP="005576D5">
            <w:pPr>
              <w:pStyle w:val="ad"/>
              <w:jc w:val="center"/>
            </w:pPr>
            <w:r w:rsidRPr="00837F77">
              <w:t>4</w:t>
            </w:r>
          </w:p>
        </w:tc>
        <w:tc>
          <w:tcPr>
            <w:tcW w:w="1280" w:type="dxa"/>
            <w:tcBorders>
              <w:bottom w:val="single" w:sz="4" w:space="0" w:color="auto"/>
            </w:tcBorders>
          </w:tcPr>
          <w:p w:rsidR="008E54CE" w:rsidRPr="00837F77" w:rsidRDefault="008E54CE" w:rsidP="005576D5">
            <w:pPr>
              <w:pStyle w:val="ad"/>
              <w:jc w:val="center"/>
            </w:pPr>
            <w:r w:rsidRPr="00837F77">
              <w:t>5</w:t>
            </w:r>
          </w:p>
        </w:tc>
      </w:tr>
      <w:tr w:rsidR="008E54CE" w:rsidRPr="00837F77" w:rsidTr="008E54CE">
        <w:tc>
          <w:tcPr>
            <w:tcW w:w="532" w:type="dxa"/>
            <w:tcBorders>
              <w:bottom w:val="single" w:sz="4" w:space="0" w:color="auto"/>
            </w:tcBorders>
            <w:vAlign w:val="center"/>
          </w:tcPr>
          <w:p w:rsidR="008E54CE" w:rsidRPr="00837F77" w:rsidRDefault="008E54CE" w:rsidP="005576D5">
            <w:pPr>
              <w:pStyle w:val="ad"/>
              <w:spacing w:line="240" w:lineRule="exact"/>
              <w:jc w:val="center"/>
            </w:pPr>
            <w:r w:rsidRPr="00837F77">
              <w:t>1</w:t>
            </w:r>
          </w:p>
        </w:tc>
        <w:tc>
          <w:tcPr>
            <w:tcW w:w="3236" w:type="dxa"/>
            <w:tcBorders>
              <w:bottom w:val="single" w:sz="4" w:space="0" w:color="auto"/>
            </w:tcBorders>
          </w:tcPr>
          <w:p w:rsidR="008E54CE" w:rsidRPr="00837F77" w:rsidRDefault="008E54CE" w:rsidP="005576D5">
            <w:pPr>
              <w:pStyle w:val="ad"/>
              <w:spacing w:line="240" w:lineRule="exact"/>
            </w:pPr>
            <w:r w:rsidRPr="00837F77">
              <w:t>Функциональное помещение</w:t>
            </w:r>
          </w:p>
          <w:p w:rsidR="008E54CE" w:rsidRPr="00837F77" w:rsidRDefault="008E54CE" w:rsidP="005576D5">
            <w:pPr>
              <w:autoSpaceDE w:val="0"/>
              <w:autoSpaceDN w:val="0"/>
              <w:adjustRightInd w:val="0"/>
              <w:spacing w:line="240" w:lineRule="exact"/>
            </w:pPr>
            <w:r w:rsidRPr="00837F77">
              <w:t>I(20-32)</w:t>
            </w:r>
          </w:p>
        </w:tc>
        <w:tc>
          <w:tcPr>
            <w:tcW w:w="3995" w:type="dxa"/>
            <w:tcBorders>
              <w:bottom w:val="single" w:sz="4" w:space="0" w:color="auto"/>
            </w:tcBorders>
          </w:tcPr>
          <w:p w:rsidR="008E54CE" w:rsidRPr="00837F77" w:rsidRDefault="008E54CE" w:rsidP="005576D5">
            <w:pPr>
              <w:pStyle w:val="ad"/>
              <w:spacing w:line="240" w:lineRule="exact"/>
            </w:pPr>
            <w:r w:rsidRPr="00837F77">
              <w:t>Хабаровский край, Верхнебуреинский район,</w:t>
            </w:r>
            <w:r>
              <w:t xml:space="preserve"> </w:t>
            </w:r>
            <w:r w:rsidRPr="00837F77">
              <w:t>р.п. Чегдомын, ул. Строительная, д.2</w:t>
            </w:r>
          </w:p>
        </w:tc>
        <w:tc>
          <w:tcPr>
            <w:tcW w:w="1276" w:type="dxa"/>
            <w:tcBorders>
              <w:bottom w:val="single" w:sz="4" w:space="0" w:color="auto"/>
            </w:tcBorders>
          </w:tcPr>
          <w:p w:rsidR="008E54CE" w:rsidRPr="00837F77" w:rsidRDefault="008E54CE" w:rsidP="005576D5">
            <w:pPr>
              <w:pStyle w:val="ad"/>
              <w:spacing w:line="240" w:lineRule="exact"/>
              <w:jc w:val="center"/>
            </w:pPr>
          </w:p>
          <w:p w:rsidR="008E54CE" w:rsidRPr="00837F77" w:rsidRDefault="008E54CE" w:rsidP="005576D5">
            <w:pPr>
              <w:pStyle w:val="ad"/>
              <w:spacing w:line="240" w:lineRule="exact"/>
              <w:jc w:val="center"/>
            </w:pPr>
            <w:r w:rsidRPr="00837F77">
              <w:t>128,40</w:t>
            </w:r>
          </w:p>
        </w:tc>
        <w:tc>
          <w:tcPr>
            <w:tcW w:w="1280" w:type="dxa"/>
            <w:tcBorders>
              <w:bottom w:val="single" w:sz="4" w:space="0" w:color="auto"/>
            </w:tcBorders>
          </w:tcPr>
          <w:p w:rsidR="008E54CE" w:rsidRPr="00E01AA1" w:rsidRDefault="008E54CE" w:rsidP="005576D5">
            <w:pPr>
              <w:pStyle w:val="ad"/>
              <w:spacing w:line="240" w:lineRule="exact"/>
              <w:jc w:val="center"/>
              <w:rPr>
                <w:sz w:val="22"/>
                <w:szCs w:val="22"/>
              </w:rPr>
            </w:pPr>
          </w:p>
          <w:p w:rsidR="008E54CE" w:rsidRPr="00E01AA1" w:rsidRDefault="008E54CE" w:rsidP="005576D5">
            <w:pPr>
              <w:pStyle w:val="ad"/>
              <w:spacing w:line="240" w:lineRule="exact"/>
              <w:jc w:val="center"/>
              <w:rPr>
                <w:sz w:val="22"/>
                <w:szCs w:val="22"/>
              </w:rPr>
            </w:pPr>
            <w:r w:rsidRPr="00E01AA1">
              <w:rPr>
                <w:sz w:val="22"/>
                <w:szCs w:val="22"/>
              </w:rPr>
              <w:t>659649,79/0,00</w:t>
            </w:r>
          </w:p>
        </w:tc>
      </w:tr>
      <w:tr w:rsidR="008E54CE" w:rsidRPr="00837F77" w:rsidTr="008E54CE">
        <w:tc>
          <w:tcPr>
            <w:tcW w:w="532" w:type="dxa"/>
            <w:tcBorders>
              <w:bottom w:val="single" w:sz="4" w:space="0" w:color="auto"/>
            </w:tcBorders>
            <w:vAlign w:val="center"/>
          </w:tcPr>
          <w:p w:rsidR="008E54CE" w:rsidRPr="00837F77" w:rsidRDefault="008E54CE" w:rsidP="005576D5">
            <w:pPr>
              <w:pStyle w:val="ad"/>
              <w:jc w:val="center"/>
            </w:pPr>
            <w:r w:rsidRPr="00837F77">
              <w:t>2</w:t>
            </w:r>
          </w:p>
        </w:tc>
        <w:tc>
          <w:tcPr>
            <w:tcW w:w="3236" w:type="dxa"/>
            <w:tcBorders>
              <w:bottom w:val="single" w:sz="4" w:space="0" w:color="auto"/>
            </w:tcBorders>
          </w:tcPr>
          <w:p w:rsidR="008E54CE" w:rsidRDefault="008E54CE" w:rsidP="005576D5">
            <w:pPr>
              <w:autoSpaceDE w:val="0"/>
              <w:autoSpaceDN w:val="0"/>
              <w:adjustRightInd w:val="0"/>
              <w:spacing w:line="240" w:lineRule="exact"/>
            </w:pPr>
            <w:r w:rsidRPr="00837F77">
              <w:t>Земельный участок с кадастровым номером 27:05:0401004:87  с расположенным на нем объектом недвижимого имущества:</w:t>
            </w:r>
          </w:p>
          <w:p w:rsidR="008E54CE" w:rsidRPr="00837F77" w:rsidRDefault="008E54CE" w:rsidP="005576D5">
            <w:pPr>
              <w:autoSpaceDE w:val="0"/>
              <w:autoSpaceDN w:val="0"/>
              <w:adjustRightInd w:val="0"/>
              <w:spacing w:line="240" w:lineRule="exact"/>
            </w:pPr>
          </w:p>
          <w:p w:rsidR="008E54CE" w:rsidRPr="00837F77" w:rsidRDefault="008E54CE" w:rsidP="005576D5">
            <w:pPr>
              <w:autoSpaceDE w:val="0"/>
              <w:autoSpaceDN w:val="0"/>
              <w:adjustRightInd w:val="0"/>
              <w:spacing w:line="240" w:lineRule="exact"/>
            </w:pPr>
            <w:r w:rsidRPr="00837F77">
              <w:t>- нежилое здание (столовая).</w:t>
            </w:r>
          </w:p>
        </w:tc>
        <w:tc>
          <w:tcPr>
            <w:tcW w:w="3995" w:type="dxa"/>
            <w:tcBorders>
              <w:bottom w:val="single" w:sz="4" w:space="0" w:color="auto"/>
            </w:tcBorders>
          </w:tcPr>
          <w:p w:rsidR="008E54CE" w:rsidRPr="00837F77" w:rsidRDefault="008E54CE" w:rsidP="005576D5">
            <w:pPr>
              <w:pStyle w:val="ad"/>
              <w:spacing w:line="240" w:lineRule="exact"/>
            </w:pPr>
            <w:r w:rsidRPr="00837F77">
              <w:t>Хабаровский край, Верхнебуреинский район, с. Средний Ургал, ул. Набережная, д. 55А</w:t>
            </w:r>
          </w:p>
        </w:tc>
        <w:tc>
          <w:tcPr>
            <w:tcW w:w="1276" w:type="dxa"/>
            <w:tcBorders>
              <w:bottom w:val="single" w:sz="4" w:space="0" w:color="auto"/>
            </w:tcBorders>
          </w:tcPr>
          <w:p w:rsidR="008E54CE" w:rsidRPr="00837F77" w:rsidRDefault="008E54CE" w:rsidP="005576D5">
            <w:pPr>
              <w:pStyle w:val="ad"/>
              <w:spacing w:line="240" w:lineRule="exact"/>
              <w:jc w:val="center"/>
            </w:pPr>
          </w:p>
          <w:p w:rsidR="008E54CE" w:rsidRPr="00837F77" w:rsidRDefault="008E54CE" w:rsidP="005576D5">
            <w:pPr>
              <w:pStyle w:val="ad"/>
              <w:spacing w:line="240" w:lineRule="exact"/>
              <w:jc w:val="center"/>
            </w:pPr>
            <w:r w:rsidRPr="00837F77">
              <w:t>351,0</w:t>
            </w:r>
          </w:p>
          <w:p w:rsidR="008E54CE" w:rsidRPr="00837F77" w:rsidRDefault="008E54CE" w:rsidP="005576D5">
            <w:pPr>
              <w:pStyle w:val="ad"/>
              <w:spacing w:line="240" w:lineRule="exact"/>
              <w:jc w:val="center"/>
            </w:pPr>
          </w:p>
          <w:p w:rsidR="008E54CE" w:rsidRPr="00837F77" w:rsidRDefault="008E54CE" w:rsidP="005576D5">
            <w:pPr>
              <w:pStyle w:val="ad"/>
              <w:spacing w:line="240" w:lineRule="exact"/>
              <w:jc w:val="center"/>
            </w:pPr>
            <w:r w:rsidRPr="00837F77">
              <w:t>107,20</w:t>
            </w:r>
          </w:p>
        </w:tc>
        <w:tc>
          <w:tcPr>
            <w:tcW w:w="1280" w:type="dxa"/>
            <w:tcBorders>
              <w:bottom w:val="single" w:sz="4" w:space="0" w:color="auto"/>
            </w:tcBorders>
          </w:tcPr>
          <w:p w:rsidR="008E54CE" w:rsidRPr="00E01AA1" w:rsidRDefault="008E54CE" w:rsidP="005576D5">
            <w:pPr>
              <w:pStyle w:val="ad"/>
              <w:spacing w:line="240" w:lineRule="exact"/>
              <w:jc w:val="center"/>
              <w:rPr>
                <w:sz w:val="22"/>
                <w:szCs w:val="22"/>
              </w:rPr>
            </w:pPr>
          </w:p>
          <w:p w:rsidR="008E54CE" w:rsidRPr="00E01AA1" w:rsidRDefault="008E54CE" w:rsidP="005576D5">
            <w:pPr>
              <w:pStyle w:val="ad"/>
              <w:spacing w:line="240" w:lineRule="exact"/>
              <w:jc w:val="center"/>
              <w:rPr>
                <w:sz w:val="22"/>
                <w:szCs w:val="22"/>
              </w:rPr>
            </w:pPr>
          </w:p>
          <w:p w:rsidR="008E54CE" w:rsidRPr="00E01AA1" w:rsidRDefault="008E54CE" w:rsidP="005576D5">
            <w:pPr>
              <w:pStyle w:val="ad"/>
              <w:spacing w:line="240" w:lineRule="exact"/>
              <w:jc w:val="center"/>
              <w:rPr>
                <w:sz w:val="22"/>
                <w:szCs w:val="22"/>
              </w:rPr>
            </w:pPr>
          </w:p>
          <w:p w:rsidR="008E54CE" w:rsidRDefault="008E54CE" w:rsidP="005576D5">
            <w:pPr>
              <w:pStyle w:val="ad"/>
              <w:spacing w:line="240" w:lineRule="exact"/>
              <w:jc w:val="center"/>
              <w:rPr>
                <w:sz w:val="22"/>
                <w:szCs w:val="22"/>
              </w:rPr>
            </w:pPr>
            <w:r w:rsidRPr="00E01AA1">
              <w:rPr>
                <w:sz w:val="22"/>
                <w:szCs w:val="22"/>
              </w:rPr>
              <w:t>755000,0/</w:t>
            </w:r>
          </w:p>
          <w:p w:rsidR="008E54CE" w:rsidRPr="00E01AA1" w:rsidRDefault="008E54CE" w:rsidP="005576D5">
            <w:pPr>
              <w:pStyle w:val="ad"/>
              <w:spacing w:line="240" w:lineRule="exact"/>
              <w:jc w:val="center"/>
              <w:rPr>
                <w:sz w:val="22"/>
                <w:szCs w:val="22"/>
              </w:rPr>
            </w:pPr>
            <w:r w:rsidRPr="00E01AA1">
              <w:rPr>
                <w:sz w:val="22"/>
                <w:szCs w:val="22"/>
              </w:rPr>
              <w:t>755000,0</w:t>
            </w:r>
          </w:p>
        </w:tc>
      </w:tr>
      <w:tr w:rsidR="008E54CE" w:rsidRPr="00837F77" w:rsidTr="008E54CE">
        <w:tc>
          <w:tcPr>
            <w:tcW w:w="532" w:type="dxa"/>
            <w:tcBorders>
              <w:top w:val="single" w:sz="4" w:space="0" w:color="auto"/>
              <w:left w:val="single" w:sz="4" w:space="0" w:color="auto"/>
              <w:bottom w:val="single" w:sz="4" w:space="0" w:color="auto"/>
              <w:right w:val="single" w:sz="4" w:space="0" w:color="auto"/>
            </w:tcBorders>
            <w:vAlign w:val="center"/>
          </w:tcPr>
          <w:p w:rsidR="008E54CE" w:rsidRPr="00837F77" w:rsidRDefault="008E54CE" w:rsidP="005576D5">
            <w:pPr>
              <w:pStyle w:val="ad"/>
              <w:jc w:val="center"/>
            </w:pPr>
            <w:r w:rsidRPr="00837F77">
              <w:t>3</w:t>
            </w:r>
          </w:p>
        </w:tc>
        <w:tc>
          <w:tcPr>
            <w:tcW w:w="3236" w:type="dxa"/>
            <w:tcBorders>
              <w:top w:val="single" w:sz="4" w:space="0" w:color="auto"/>
              <w:left w:val="single" w:sz="4" w:space="0" w:color="auto"/>
              <w:bottom w:val="single" w:sz="4" w:space="0" w:color="auto"/>
              <w:right w:val="single" w:sz="4" w:space="0" w:color="auto"/>
            </w:tcBorders>
          </w:tcPr>
          <w:p w:rsidR="008E54CE" w:rsidRDefault="008E54CE" w:rsidP="005576D5">
            <w:pPr>
              <w:autoSpaceDE w:val="0"/>
              <w:autoSpaceDN w:val="0"/>
              <w:adjustRightInd w:val="0"/>
              <w:spacing w:line="240" w:lineRule="exact"/>
            </w:pPr>
            <w:r w:rsidRPr="00837F77">
              <w:t>Земельный участок с кадастровым номером 27:05:0604001:3 с расположенным на нем объектом недвижимого имущества:</w:t>
            </w:r>
          </w:p>
          <w:p w:rsidR="008E54CE" w:rsidRDefault="008E54CE" w:rsidP="005576D5">
            <w:pPr>
              <w:autoSpaceDE w:val="0"/>
              <w:autoSpaceDN w:val="0"/>
              <w:adjustRightInd w:val="0"/>
              <w:spacing w:line="240" w:lineRule="exact"/>
            </w:pPr>
          </w:p>
          <w:p w:rsidR="008E54CE" w:rsidRPr="00837F77" w:rsidRDefault="008E54CE" w:rsidP="005576D5">
            <w:pPr>
              <w:autoSpaceDE w:val="0"/>
              <w:autoSpaceDN w:val="0"/>
              <w:adjustRightInd w:val="0"/>
              <w:spacing w:line="240" w:lineRule="exact"/>
            </w:pPr>
            <w:r w:rsidRPr="00837F77">
              <w:t>- здание детского дома для детей смешанного типа.</w:t>
            </w:r>
          </w:p>
        </w:tc>
        <w:tc>
          <w:tcPr>
            <w:tcW w:w="3995" w:type="dxa"/>
            <w:tcBorders>
              <w:top w:val="single" w:sz="4" w:space="0" w:color="auto"/>
              <w:left w:val="single" w:sz="4" w:space="0" w:color="auto"/>
              <w:bottom w:val="single" w:sz="4" w:space="0" w:color="auto"/>
              <w:right w:val="single" w:sz="4" w:space="0" w:color="auto"/>
            </w:tcBorders>
          </w:tcPr>
          <w:p w:rsidR="008E54CE" w:rsidRPr="00837F77" w:rsidRDefault="008E54CE" w:rsidP="005576D5">
            <w:pPr>
              <w:pStyle w:val="ad"/>
              <w:spacing w:line="240" w:lineRule="exact"/>
            </w:pPr>
            <w:r w:rsidRPr="00837F77">
              <w:t>Хабаровский край, Верхнебуреинский район, п. ЦЭС, д. 7А</w:t>
            </w:r>
          </w:p>
        </w:tc>
        <w:tc>
          <w:tcPr>
            <w:tcW w:w="1276" w:type="dxa"/>
            <w:tcBorders>
              <w:top w:val="single" w:sz="4" w:space="0" w:color="auto"/>
              <w:left w:val="single" w:sz="4" w:space="0" w:color="auto"/>
              <w:bottom w:val="single" w:sz="4" w:space="0" w:color="auto"/>
              <w:right w:val="single" w:sz="4" w:space="0" w:color="auto"/>
            </w:tcBorders>
          </w:tcPr>
          <w:p w:rsidR="008E54CE" w:rsidRDefault="008E54CE" w:rsidP="005576D5">
            <w:pPr>
              <w:spacing w:line="240" w:lineRule="exact"/>
              <w:jc w:val="center"/>
            </w:pPr>
          </w:p>
          <w:p w:rsidR="008E54CE" w:rsidRPr="00837F77" w:rsidRDefault="008E54CE" w:rsidP="005576D5">
            <w:pPr>
              <w:spacing w:line="240" w:lineRule="exact"/>
              <w:jc w:val="center"/>
            </w:pPr>
            <w:r w:rsidRPr="00837F77">
              <w:t>4700,97</w:t>
            </w:r>
          </w:p>
          <w:p w:rsidR="008E54CE" w:rsidRDefault="008E54CE" w:rsidP="005576D5">
            <w:pPr>
              <w:spacing w:line="240" w:lineRule="exact"/>
              <w:jc w:val="center"/>
            </w:pPr>
          </w:p>
          <w:p w:rsidR="008E54CE" w:rsidRPr="00837F77" w:rsidRDefault="008E54CE" w:rsidP="005576D5">
            <w:pPr>
              <w:spacing w:line="240" w:lineRule="exact"/>
              <w:jc w:val="center"/>
            </w:pPr>
            <w:r w:rsidRPr="00837F77">
              <w:t>2000,1</w:t>
            </w:r>
          </w:p>
        </w:tc>
        <w:tc>
          <w:tcPr>
            <w:tcW w:w="1280" w:type="dxa"/>
            <w:tcBorders>
              <w:top w:val="single" w:sz="4" w:space="0" w:color="auto"/>
              <w:left w:val="single" w:sz="4" w:space="0" w:color="auto"/>
              <w:bottom w:val="single" w:sz="4" w:space="0" w:color="auto"/>
              <w:right w:val="single" w:sz="4" w:space="0" w:color="auto"/>
            </w:tcBorders>
          </w:tcPr>
          <w:p w:rsidR="008E54CE" w:rsidRPr="00E01AA1" w:rsidRDefault="008E54CE" w:rsidP="005576D5">
            <w:pPr>
              <w:spacing w:line="240" w:lineRule="exact"/>
              <w:jc w:val="center"/>
            </w:pPr>
          </w:p>
          <w:p w:rsidR="008E54CE" w:rsidRPr="00E01AA1" w:rsidRDefault="008E54CE" w:rsidP="005576D5">
            <w:pPr>
              <w:spacing w:line="240" w:lineRule="exact"/>
              <w:jc w:val="center"/>
            </w:pPr>
          </w:p>
          <w:p w:rsidR="008E54CE" w:rsidRPr="00E01AA1" w:rsidRDefault="008E54CE" w:rsidP="005576D5">
            <w:pPr>
              <w:spacing w:line="240" w:lineRule="exact"/>
              <w:jc w:val="center"/>
            </w:pPr>
          </w:p>
          <w:p w:rsidR="008E54CE" w:rsidRPr="00E01AA1" w:rsidRDefault="008E54CE" w:rsidP="005576D5">
            <w:pPr>
              <w:spacing w:line="240" w:lineRule="exact"/>
              <w:jc w:val="center"/>
            </w:pPr>
            <w:r w:rsidRPr="00E01AA1">
              <w:t>494606/ 290761,07</w:t>
            </w:r>
          </w:p>
        </w:tc>
      </w:tr>
      <w:tr w:rsidR="008E54CE" w:rsidRPr="00837F77" w:rsidTr="008E54CE">
        <w:trPr>
          <w:trHeight w:val="1508"/>
        </w:trPr>
        <w:tc>
          <w:tcPr>
            <w:tcW w:w="532" w:type="dxa"/>
            <w:tcBorders>
              <w:top w:val="single" w:sz="4" w:space="0" w:color="auto"/>
              <w:left w:val="single" w:sz="4" w:space="0" w:color="auto"/>
              <w:bottom w:val="single" w:sz="4" w:space="0" w:color="auto"/>
              <w:right w:val="single" w:sz="4" w:space="0" w:color="auto"/>
            </w:tcBorders>
            <w:vAlign w:val="center"/>
          </w:tcPr>
          <w:p w:rsidR="008E54CE" w:rsidRPr="00837F77" w:rsidRDefault="008E54CE" w:rsidP="005576D5">
            <w:pPr>
              <w:pStyle w:val="ad"/>
              <w:jc w:val="center"/>
            </w:pPr>
            <w:r w:rsidRPr="00837F77">
              <w:t>4</w:t>
            </w:r>
          </w:p>
        </w:tc>
        <w:tc>
          <w:tcPr>
            <w:tcW w:w="3236" w:type="dxa"/>
            <w:tcBorders>
              <w:top w:val="single" w:sz="4" w:space="0" w:color="auto"/>
              <w:left w:val="single" w:sz="4" w:space="0" w:color="auto"/>
              <w:bottom w:val="single" w:sz="4" w:space="0" w:color="auto"/>
              <w:right w:val="single" w:sz="4" w:space="0" w:color="auto"/>
            </w:tcBorders>
          </w:tcPr>
          <w:p w:rsidR="008E54CE" w:rsidRDefault="008E54CE" w:rsidP="005576D5">
            <w:pPr>
              <w:autoSpaceDE w:val="0"/>
              <w:autoSpaceDN w:val="0"/>
              <w:adjustRightInd w:val="0"/>
              <w:spacing w:line="240" w:lineRule="exact"/>
            </w:pPr>
            <w:r w:rsidRPr="00837F77">
              <w:t>Земельный участок с кадастровым номером 27:05:0000000:1176 с расположенными на нем объектами недвижимого имущества:</w:t>
            </w:r>
          </w:p>
          <w:p w:rsidR="008E54CE" w:rsidRDefault="008E54CE" w:rsidP="005576D5">
            <w:pPr>
              <w:pStyle w:val="ad"/>
              <w:spacing w:line="240" w:lineRule="exact"/>
            </w:pPr>
          </w:p>
          <w:p w:rsidR="008E54CE" w:rsidRDefault="008E54CE" w:rsidP="005576D5">
            <w:pPr>
              <w:pStyle w:val="ad"/>
              <w:spacing w:line="240" w:lineRule="exact"/>
            </w:pPr>
            <w:r w:rsidRPr="00837F77">
              <w:t>- здание гаража со штабом и казармой;</w:t>
            </w:r>
          </w:p>
          <w:p w:rsidR="008E54CE" w:rsidRDefault="008E54CE" w:rsidP="005576D5">
            <w:pPr>
              <w:pStyle w:val="ad"/>
              <w:spacing w:line="240" w:lineRule="exact"/>
            </w:pPr>
          </w:p>
          <w:p w:rsidR="008E54CE" w:rsidRPr="009456C3" w:rsidRDefault="008E54CE" w:rsidP="005576D5">
            <w:pPr>
              <w:pStyle w:val="ad"/>
              <w:spacing w:line="240" w:lineRule="exact"/>
            </w:pPr>
            <w:r w:rsidRPr="00837F77">
              <w:t>- здание котельной.</w:t>
            </w:r>
          </w:p>
        </w:tc>
        <w:tc>
          <w:tcPr>
            <w:tcW w:w="3995" w:type="dxa"/>
            <w:tcBorders>
              <w:top w:val="single" w:sz="4" w:space="0" w:color="auto"/>
              <w:left w:val="single" w:sz="4" w:space="0" w:color="auto"/>
              <w:bottom w:val="single" w:sz="4" w:space="0" w:color="auto"/>
              <w:right w:val="single" w:sz="4" w:space="0" w:color="auto"/>
            </w:tcBorders>
          </w:tcPr>
          <w:p w:rsidR="008E54CE" w:rsidRPr="00837F77" w:rsidRDefault="008E54CE" w:rsidP="005576D5">
            <w:pPr>
              <w:pStyle w:val="ad"/>
              <w:spacing w:line="240" w:lineRule="exact"/>
            </w:pPr>
            <w:r w:rsidRPr="00837F77">
              <w:t xml:space="preserve">Хабаровский край, Верхнебуреинский район, </w:t>
            </w:r>
          </w:p>
          <w:p w:rsidR="008E54CE" w:rsidRPr="00837F77" w:rsidRDefault="008E54CE" w:rsidP="005576D5">
            <w:pPr>
              <w:pStyle w:val="ad"/>
              <w:spacing w:line="240" w:lineRule="exact"/>
            </w:pPr>
            <w:r w:rsidRPr="00837F77">
              <w:t>п. ЦЭС, примерно в 445 м по направлению на юг от ориентира жилой дом, расположенного за пределами участка, адрес ориентира: п. ЦЭС, д.6</w:t>
            </w:r>
          </w:p>
        </w:tc>
        <w:tc>
          <w:tcPr>
            <w:tcW w:w="1276" w:type="dxa"/>
            <w:tcBorders>
              <w:top w:val="single" w:sz="4" w:space="0" w:color="auto"/>
              <w:left w:val="single" w:sz="4" w:space="0" w:color="auto"/>
              <w:bottom w:val="single" w:sz="4" w:space="0" w:color="auto"/>
              <w:right w:val="single" w:sz="4" w:space="0" w:color="auto"/>
            </w:tcBorders>
          </w:tcPr>
          <w:p w:rsidR="008E54CE" w:rsidRDefault="008E54CE" w:rsidP="005576D5">
            <w:pPr>
              <w:pStyle w:val="ad"/>
              <w:spacing w:line="240" w:lineRule="exact"/>
              <w:jc w:val="center"/>
            </w:pPr>
            <w:r w:rsidRPr="00837F77">
              <w:t>68840,0</w:t>
            </w:r>
          </w:p>
          <w:p w:rsidR="008E54CE" w:rsidRDefault="008E54CE" w:rsidP="005576D5">
            <w:pPr>
              <w:pStyle w:val="ad"/>
              <w:spacing w:line="240" w:lineRule="exact"/>
              <w:jc w:val="center"/>
            </w:pPr>
          </w:p>
          <w:p w:rsidR="008E54CE" w:rsidRDefault="008E54CE" w:rsidP="005576D5">
            <w:pPr>
              <w:pStyle w:val="ad"/>
              <w:spacing w:line="240" w:lineRule="exact"/>
              <w:jc w:val="center"/>
            </w:pPr>
          </w:p>
          <w:p w:rsidR="008E54CE" w:rsidRDefault="008E54CE" w:rsidP="005576D5">
            <w:pPr>
              <w:pStyle w:val="ad"/>
              <w:spacing w:line="240" w:lineRule="exact"/>
              <w:jc w:val="center"/>
            </w:pPr>
            <w:r w:rsidRPr="00837F77">
              <w:t>1426,00</w:t>
            </w:r>
          </w:p>
          <w:p w:rsidR="008E54CE" w:rsidRDefault="008E54CE" w:rsidP="005576D5">
            <w:pPr>
              <w:pStyle w:val="ad"/>
              <w:spacing w:line="240" w:lineRule="exact"/>
              <w:jc w:val="center"/>
            </w:pPr>
          </w:p>
          <w:p w:rsidR="008E54CE" w:rsidRDefault="008E54CE" w:rsidP="005576D5">
            <w:pPr>
              <w:pStyle w:val="ad"/>
              <w:spacing w:line="240" w:lineRule="exact"/>
              <w:jc w:val="center"/>
            </w:pPr>
          </w:p>
          <w:p w:rsidR="008E54CE" w:rsidRPr="00837F77" w:rsidRDefault="008E54CE" w:rsidP="005576D5">
            <w:pPr>
              <w:pStyle w:val="ad"/>
              <w:spacing w:line="240" w:lineRule="exact"/>
              <w:jc w:val="center"/>
            </w:pPr>
            <w:r w:rsidRPr="00837F77">
              <w:t>661,00</w:t>
            </w:r>
          </w:p>
        </w:tc>
        <w:tc>
          <w:tcPr>
            <w:tcW w:w="1280" w:type="dxa"/>
            <w:tcBorders>
              <w:top w:val="single" w:sz="4" w:space="0" w:color="auto"/>
              <w:left w:val="single" w:sz="4" w:space="0" w:color="auto"/>
              <w:bottom w:val="single" w:sz="4" w:space="0" w:color="auto"/>
              <w:right w:val="single" w:sz="4" w:space="0" w:color="auto"/>
            </w:tcBorders>
          </w:tcPr>
          <w:p w:rsidR="008E54CE" w:rsidRDefault="008E54CE" w:rsidP="005576D5">
            <w:pPr>
              <w:spacing w:line="240" w:lineRule="exact"/>
            </w:pPr>
          </w:p>
          <w:p w:rsidR="008E54CE" w:rsidRDefault="008E54CE" w:rsidP="005576D5">
            <w:pPr>
              <w:spacing w:line="240" w:lineRule="exact"/>
            </w:pPr>
          </w:p>
          <w:p w:rsidR="008E54CE" w:rsidRDefault="008E54CE" w:rsidP="005576D5">
            <w:pPr>
              <w:spacing w:line="240" w:lineRule="exact"/>
            </w:pPr>
          </w:p>
          <w:p w:rsidR="008E54CE" w:rsidRDefault="008E54CE" w:rsidP="005576D5">
            <w:pPr>
              <w:spacing w:line="240" w:lineRule="exact"/>
            </w:pPr>
            <w:r w:rsidRPr="00E01AA1">
              <w:t>21978815,32/ 17114170,86</w:t>
            </w:r>
          </w:p>
          <w:p w:rsidR="008E54CE" w:rsidRPr="00E01AA1" w:rsidRDefault="008E54CE" w:rsidP="005576D5">
            <w:pPr>
              <w:spacing w:line="240" w:lineRule="exact"/>
            </w:pPr>
          </w:p>
          <w:p w:rsidR="008E54CE" w:rsidRPr="00E01AA1" w:rsidRDefault="008E54CE" w:rsidP="005576D5">
            <w:pPr>
              <w:spacing w:line="240" w:lineRule="exact"/>
            </w:pPr>
            <w:r w:rsidRPr="00E01AA1">
              <w:t>9202054,4/ 6723634,41</w:t>
            </w:r>
          </w:p>
        </w:tc>
      </w:tr>
      <w:tr w:rsidR="008E54CE" w:rsidRPr="00837F77" w:rsidTr="008E54CE">
        <w:tc>
          <w:tcPr>
            <w:tcW w:w="532" w:type="dxa"/>
            <w:tcBorders>
              <w:top w:val="single" w:sz="4" w:space="0" w:color="auto"/>
              <w:left w:val="single" w:sz="4" w:space="0" w:color="auto"/>
              <w:bottom w:val="single" w:sz="4" w:space="0" w:color="auto"/>
              <w:right w:val="single" w:sz="4" w:space="0" w:color="auto"/>
            </w:tcBorders>
            <w:vAlign w:val="center"/>
          </w:tcPr>
          <w:p w:rsidR="008E54CE" w:rsidRPr="00837F77" w:rsidRDefault="008E54CE" w:rsidP="005576D5">
            <w:pPr>
              <w:pStyle w:val="ad"/>
              <w:jc w:val="center"/>
            </w:pPr>
            <w:r w:rsidRPr="00837F77">
              <w:t>5</w:t>
            </w:r>
          </w:p>
        </w:tc>
        <w:tc>
          <w:tcPr>
            <w:tcW w:w="3236" w:type="dxa"/>
            <w:tcBorders>
              <w:top w:val="single" w:sz="4" w:space="0" w:color="auto"/>
              <w:left w:val="single" w:sz="4" w:space="0" w:color="auto"/>
              <w:bottom w:val="single" w:sz="4" w:space="0" w:color="auto"/>
              <w:right w:val="single" w:sz="4" w:space="0" w:color="auto"/>
            </w:tcBorders>
          </w:tcPr>
          <w:p w:rsidR="008E54CE" w:rsidRPr="00837F77" w:rsidRDefault="008E54CE" w:rsidP="005576D5">
            <w:pPr>
              <w:autoSpaceDE w:val="0"/>
              <w:autoSpaceDN w:val="0"/>
              <w:adjustRightInd w:val="0"/>
              <w:spacing w:line="240" w:lineRule="exact"/>
            </w:pPr>
            <w:r w:rsidRPr="00837F77">
              <w:t>Земельный участок с кадастровым номером 27:05:0000000:1177 с расположенными на нем объектами недвижимого имущества:</w:t>
            </w:r>
          </w:p>
          <w:p w:rsidR="008E54CE" w:rsidRDefault="008E54CE" w:rsidP="005576D5">
            <w:pPr>
              <w:pStyle w:val="ad"/>
              <w:spacing w:line="240" w:lineRule="exact"/>
            </w:pPr>
          </w:p>
          <w:p w:rsidR="008E54CE" w:rsidRDefault="008E54CE" w:rsidP="005576D5">
            <w:pPr>
              <w:pStyle w:val="ad"/>
              <w:spacing w:line="240" w:lineRule="exact"/>
            </w:pPr>
            <w:r w:rsidRPr="00837F77">
              <w:t>-здание контрольно-технического пункта;</w:t>
            </w:r>
          </w:p>
          <w:p w:rsidR="008E54CE" w:rsidRDefault="008E54CE" w:rsidP="005576D5">
            <w:pPr>
              <w:pStyle w:val="ad"/>
              <w:spacing w:line="240" w:lineRule="exact"/>
            </w:pPr>
          </w:p>
          <w:p w:rsidR="008E54CE" w:rsidRDefault="008E54CE" w:rsidP="005576D5">
            <w:pPr>
              <w:pStyle w:val="ad"/>
              <w:spacing w:line="240" w:lineRule="exact"/>
            </w:pPr>
          </w:p>
          <w:p w:rsidR="008E54CE" w:rsidRDefault="008E54CE" w:rsidP="005576D5">
            <w:pPr>
              <w:pStyle w:val="ad"/>
              <w:spacing w:line="240" w:lineRule="exact"/>
            </w:pPr>
            <w:r w:rsidRPr="00837F77">
              <w:t>- здание казармы;</w:t>
            </w:r>
          </w:p>
          <w:p w:rsidR="008E54CE" w:rsidRDefault="008E54CE" w:rsidP="005576D5">
            <w:pPr>
              <w:pStyle w:val="ad"/>
              <w:spacing w:line="240" w:lineRule="exact"/>
            </w:pPr>
          </w:p>
          <w:p w:rsidR="008E54CE" w:rsidRDefault="008E54CE" w:rsidP="005576D5">
            <w:pPr>
              <w:pStyle w:val="ad"/>
              <w:spacing w:line="240" w:lineRule="exact"/>
            </w:pPr>
          </w:p>
          <w:p w:rsidR="008E54CE" w:rsidRDefault="008E54CE" w:rsidP="005576D5">
            <w:pPr>
              <w:pStyle w:val="ad"/>
              <w:spacing w:line="240" w:lineRule="exact"/>
            </w:pPr>
            <w:r w:rsidRPr="00837F77">
              <w:t>-  здание магазина;</w:t>
            </w:r>
          </w:p>
          <w:p w:rsidR="008E54CE" w:rsidRDefault="008E54CE" w:rsidP="005576D5">
            <w:pPr>
              <w:pStyle w:val="ad"/>
              <w:spacing w:line="240" w:lineRule="exact"/>
            </w:pPr>
          </w:p>
          <w:p w:rsidR="008E54CE" w:rsidRDefault="008E54CE" w:rsidP="005576D5">
            <w:pPr>
              <w:pStyle w:val="ad"/>
              <w:spacing w:line="240" w:lineRule="exact"/>
            </w:pPr>
          </w:p>
          <w:p w:rsidR="008E54CE" w:rsidRDefault="008E54CE" w:rsidP="005576D5">
            <w:pPr>
              <w:pStyle w:val="ad"/>
              <w:spacing w:line="240" w:lineRule="exact"/>
            </w:pPr>
          </w:p>
          <w:p w:rsidR="008E54CE" w:rsidRPr="00837F77" w:rsidRDefault="008E54CE" w:rsidP="005576D5">
            <w:pPr>
              <w:pStyle w:val="ad"/>
              <w:spacing w:line="240" w:lineRule="exact"/>
            </w:pPr>
            <w:r w:rsidRPr="00837F77">
              <w:t>- здание штаба;</w:t>
            </w:r>
          </w:p>
          <w:p w:rsidR="008E54CE" w:rsidRDefault="008E54CE" w:rsidP="005576D5">
            <w:pPr>
              <w:pStyle w:val="ad"/>
              <w:spacing w:line="240" w:lineRule="exact"/>
            </w:pPr>
          </w:p>
          <w:p w:rsidR="008E54CE" w:rsidRDefault="008E54CE" w:rsidP="005576D5">
            <w:pPr>
              <w:pStyle w:val="ad"/>
              <w:spacing w:line="240" w:lineRule="exact"/>
            </w:pPr>
          </w:p>
          <w:p w:rsidR="008E54CE" w:rsidRDefault="008E54CE" w:rsidP="005576D5">
            <w:pPr>
              <w:pStyle w:val="ad"/>
              <w:spacing w:line="240" w:lineRule="exact"/>
            </w:pPr>
            <w:r w:rsidRPr="00837F77">
              <w:t>-здание заправочного пункта;</w:t>
            </w:r>
          </w:p>
          <w:p w:rsidR="008E54CE" w:rsidRDefault="008E54CE" w:rsidP="005576D5">
            <w:pPr>
              <w:pStyle w:val="ad"/>
              <w:spacing w:line="240" w:lineRule="exact"/>
            </w:pPr>
          </w:p>
          <w:p w:rsidR="008E54CE" w:rsidRDefault="008E54CE" w:rsidP="005576D5">
            <w:pPr>
              <w:pStyle w:val="ad"/>
              <w:spacing w:line="240" w:lineRule="exact"/>
            </w:pPr>
          </w:p>
          <w:p w:rsidR="008E54CE" w:rsidRPr="00837F77" w:rsidRDefault="008E54CE" w:rsidP="005576D5">
            <w:pPr>
              <w:pStyle w:val="ad"/>
              <w:spacing w:line="240" w:lineRule="exact"/>
            </w:pPr>
            <w:r w:rsidRPr="00837F77">
              <w:t>- здание склада.</w:t>
            </w:r>
          </w:p>
          <w:p w:rsidR="008E54CE" w:rsidRPr="00837F77" w:rsidRDefault="008E54CE" w:rsidP="005576D5">
            <w:pPr>
              <w:pStyle w:val="ad"/>
              <w:spacing w:line="240" w:lineRule="exact"/>
            </w:pPr>
          </w:p>
        </w:tc>
        <w:tc>
          <w:tcPr>
            <w:tcW w:w="3995" w:type="dxa"/>
            <w:tcBorders>
              <w:top w:val="single" w:sz="4" w:space="0" w:color="auto"/>
              <w:left w:val="single" w:sz="4" w:space="0" w:color="auto"/>
              <w:bottom w:val="single" w:sz="4" w:space="0" w:color="auto"/>
              <w:right w:val="single" w:sz="4" w:space="0" w:color="auto"/>
            </w:tcBorders>
          </w:tcPr>
          <w:p w:rsidR="008E54CE" w:rsidRPr="00837F77" w:rsidRDefault="008E54CE" w:rsidP="005576D5">
            <w:pPr>
              <w:pStyle w:val="ad"/>
              <w:spacing w:line="240" w:lineRule="exact"/>
            </w:pPr>
            <w:r w:rsidRPr="00837F77">
              <w:lastRenderedPageBreak/>
              <w:t xml:space="preserve">Хабаровский край, Верхнебуреинский район, </w:t>
            </w:r>
          </w:p>
          <w:p w:rsidR="008E54CE" w:rsidRPr="00837F77" w:rsidRDefault="008E54CE" w:rsidP="005576D5">
            <w:pPr>
              <w:pStyle w:val="ad"/>
              <w:spacing w:line="240" w:lineRule="exact"/>
            </w:pPr>
            <w:r w:rsidRPr="00837F77">
              <w:t>п. ЦЭС, примерно в 200 м по направлению на юг от ориентира жилой дом, расположенного за пределами участка, адрес ориентира: п. ЦЭС, д.6</w:t>
            </w:r>
          </w:p>
        </w:tc>
        <w:tc>
          <w:tcPr>
            <w:tcW w:w="1276" w:type="dxa"/>
            <w:tcBorders>
              <w:top w:val="single" w:sz="4" w:space="0" w:color="auto"/>
              <w:left w:val="single" w:sz="4" w:space="0" w:color="auto"/>
              <w:bottom w:val="single" w:sz="4" w:space="0" w:color="auto"/>
              <w:right w:val="single" w:sz="4" w:space="0" w:color="auto"/>
            </w:tcBorders>
          </w:tcPr>
          <w:p w:rsidR="008E54CE" w:rsidRDefault="008E54CE" w:rsidP="005576D5">
            <w:pPr>
              <w:pStyle w:val="ad"/>
              <w:spacing w:line="240" w:lineRule="exact"/>
              <w:jc w:val="center"/>
            </w:pPr>
            <w:r w:rsidRPr="00837F77">
              <w:t>57848,0</w:t>
            </w:r>
          </w:p>
          <w:p w:rsidR="008E54CE" w:rsidRDefault="008E54CE" w:rsidP="005576D5">
            <w:pPr>
              <w:pStyle w:val="ad"/>
              <w:spacing w:line="240" w:lineRule="exact"/>
              <w:jc w:val="center"/>
            </w:pPr>
          </w:p>
          <w:p w:rsidR="008E54CE" w:rsidRDefault="008E54CE" w:rsidP="005576D5">
            <w:pPr>
              <w:pStyle w:val="ad"/>
              <w:spacing w:line="240" w:lineRule="exact"/>
              <w:jc w:val="center"/>
            </w:pPr>
          </w:p>
          <w:p w:rsidR="008E54CE" w:rsidRDefault="008E54CE" w:rsidP="005576D5">
            <w:pPr>
              <w:pStyle w:val="ad"/>
              <w:spacing w:line="240" w:lineRule="exact"/>
              <w:jc w:val="center"/>
            </w:pPr>
            <w:r w:rsidRPr="00837F77">
              <w:t>61,00</w:t>
            </w:r>
          </w:p>
          <w:p w:rsidR="008E54CE" w:rsidRDefault="008E54CE" w:rsidP="005576D5">
            <w:pPr>
              <w:pStyle w:val="ad"/>
              <w:spacing w:line="240" w:lineRule="exact"/>
              <w:jc w:val="center"/>
            </w:pPr>
          </w:p>
          <w:p w:rsidR="008E54CE" w:rsidRDefault="008E54CE" w:rsidP="005576D5">
            <w:pPr>
              <w:pStyle w:val="ad"/>
              <w:spacing w:line="240" w:lineRule="exact"/>
              <w:jc w:val="center"/>
            </w:pPr>
          </w:p>
          <w:p w:rsidR="008E54CE" w:rsidRDefault="008E54CE" w:rsidP="005576D5">
            <w:pPr>
              <w:pStyle w:val="ad"/>
              <w:spacing w:line="240" w:lineRule="exact"/>
              <w:jc w:val="center"/>
            </w:pPr>
            <w:r w:rsidRPr="00837F77">
              <w:t>3456,00</w:t>
            </w:r>
          </w:p>
          <w:p w:rsidR="008E54CE" w:rsidRDefault="008E54CE" w:rsidP="005576D5">
            <w:pPr>
              <w:pStyle w:val="ad"/>
              <w:spacing w:line="240" w:lineRule="exact"/>
              <w:jc w:val="center"/>
            </w:pPr>
          </w:p>
          <w:p w:rsidR="008E54CE" w:rsidRDefault="008E54CE" w:rsidP="005576D5">
            <w:pPr>
              <w:pStyle w:val="ad"/>
              <w:spacing w:line="240" w:lineRule="exact"/>
              <w:jc w:val="center"/>
            </w:pPr>
          </w:p>
          <w:p w:rsidR="008E54CE" w:rsidRDefault="008E54CE" w:rsidP="005576D5">
            <w:pPr>
              <w:pStyle w:val="ad"/>
              <w:spacing w:line="240" w:lineRule="exact"/>
              <w:jc w:val="center"/>
            </w:pPr>
            <w:r w:rsidRPr="00837F77">
              <w:t>297,00</w:t>
            </w:r>
          </w:p>
          <w:p w:rsidR="008E54CE" w:rsidRDefault="008E54CE" w:rsidP="005576D5">
            <w:pPr>
              <w:pStyle w:val="ad"/>
              <w:spacing w:line="240" w:lineRule="exact"/>
              <w:jc w:val="center"/>
            </w:pPr>
          </w:p>
          <w:p w:rsidR="008E54CE" w:rsidRDefault="008E54CE" w:rsidP="005576D5">
            <w:pPr>
              <w:pStyle w:val="ad"/>
              <w:spacing w:line="240" w:lineRule="exact"/>
              <w:jc w:val="center"/>
            </w:pPr>
          </w:p>
          <w:p w:rsidR="008E54CE" w:rsidRDefault="008E54CE" w:rsidP="005576D5">
            <w:pPr>
              <w:pStyle w:val="ad"/>
              <w:spacing w:line="240" w:lineRule="exact"/>
              <w:jc w:val="center"/>
            </w:pPr>
          </w:p>
          <w:p w:rsidR="008E54CE" w:rsidRDefault="008E54CE" w:rsidP="005576D5">
            <w:pPr>
              <w:pStyle w:val="ad"/>
              <w:spacing w:line="240" w:lineRule="exact"/>
              <w:jc w:val="center"/>
            </w:pPr>
            <w:r w:rsidRPr="00837F77">
              <w:t>389,00</w:t>
            </w:r>
          </w:p>
          <w:p w:rsidR="008E54CE" w:rsidRDefault="008E54CE" w:rsidP="005576D5">
            <w:pPr>
              <w:pStyle w:val="ad"/>
              <w:spacing w:line="240" w:lineRule="exact"/>
              <w:jc w:val="center"/>
            </w:pPr>
          </w:p>
          <w:p w:rsidR="008E54CE" w:rsidRDefault="008E54CE" w:rsidP="005576D5">
            <w:pPr>
              <w:pStyle w:val="ad"/>
              <w:spacing w:line="240" w:lineRule="exact"/>
              <w:jc w:val="center"/>
            </w:pPr>
          </w:p>
          <w:p w:rsidR="008E54CE" w:rsidRDefault="008E54CE" w:rsidP="005576D5">
            <w:pPr>
              <w:pStyle w:val="ad"/>
              <w:spacing w:line="240" w:lineRule="exact"/>
              <w:jc w:val="center"/>
            </w:pPr>
            <w:r w:rsidRPr="00837F77">
              <w:t>27,00</w:t>
            </w:r>
          </w:p>
          <w:p w:rsidR="008E54CE" w:rsidRDefault="008E54CE" w:rsidP="005576D5">
            <w:pPr>
              <w:pStyle w:val="ad"/>
              <w:spacing w:line="240" w:lineRule="exact"/>
              <w:jc w:val="center"/>
            </w:pPr>
          </w:p>
          <w:p w:rsidR="008E54CE" w:rsidRDefault="008E54CE" w:rsidP="005576D5">
            <w:pPr>
              <w:pStyle w:val="ad"/>
              <w:spacing w:line="240" w:lineRule="exact"/>
              <w:jc w:val="center"/>
            </w:pPr>
          </w:p>
          <w:p w:rsidR="008E54CE" w:rsidRPr="00837F77" w:rsidRDefault="008E54CE" w:rsidP="005576D5">
            <w:pPr>
              <w:pStyle w:val="ad"/>
              <w:spacing w:line="240" w:lineRule="exact"/>
              <w:jc w:val="center"/>
            </w:pPr>
            <w:r w:rsidRPr="00837F77">
              <w:t>20,00</w:t>
            </w:r>
          </w:p>
        </w:tc>
        <w:tc>
          <w:tcPr>
            <w:tcW w:w="1280" w:type="dxa"/>
            <w:tcBorders>
              <w:top w:val="single" w:sz="4" w:space="0" w:color="auto"/>
              <w:left w:val="single" w:sz="4" w:space="0" w:color="auto"/>
              <w:bottom w:val="single" w:sz="4" w:space="0" w:color="auto"/>
              <w:right w:val="single" w:sz="4" w:space="0" w:color="auto"/>
            </w:tcBorders>
          </w:tcPr>
          <w:p w:rsidR="008E54CE" w:rsidRDefault="008E54CE" w:rsidP="005576D5">
            <w:pPr>
              <w:pStyle w:val="ad"/>
              <w:spacing w:line="240" w:lineRule="exact"/>
              <w:jc w:val="center"/>
            </w:pPr>
          </w:p>
          <w:p w:rsidR="008E54CE" w:rsidRDefault="008E54CE" w:rsidP="005576D5">
            <w:pPr>
              <w:pStyle w:val="ad"/>
              <w:spacing w:line="240" w:lineRule="exact"/>
              <w:jc w:val="center"/>
            </w:pPr>
          </w:p>
          <w:p w:rsidR="008E54CE" w:rsidRDefault="008E54CE" w:rsidP="005576D5">
            <w:pPr>
              <w:pStyle w:val="ad"/>
              <w:spacing w:line="240" w:lineRule="exact"/>
              <w:jc w:val="center"/>
            </w:pPr>
          </w:p>
          <w:p w:rsidR="008E54CE" w:rsidRDefault="008E54CE" w:rsidP="005576D5">
            <w:pPr>
              <w:pStyle w:val="ad"/>
              <w:spacing w:line="240" w:lineRule="exact"/>
              <w:jc w:val="center"/>
            </w:pPr>
            <w:r w:rsidRPr="00E01AA1">
              <w:t>494529,42</w:t>
            </w:r>
            <w:r>
              <w:t xml:space="preserve">/ </w:t>
            </w:r>
            <w:r w:rsidRPr="00E01AA1">
              <w:t>329686,28</w:t>
            </w:r>
          </w:p>
          <w:p w:rsidR="008E54CE" w:rsidRDefault="008E54CE" w:rsidP="005576D5">
            <w:pPr>
              <w:pStyle w:val="ad"/>
              <w:spacing w:line="240" w:lineRule="exact"/>
              <w:jc w:val="center"/>
            </w:pPr>
          </w:p>
          <w:p w:rsidR="008E54CE" w:rsidRDefault="008E54CE" w:rsidP="005576D5">
            <w:pPr>
              <w:pStyle w:val="ad"/>
              <w:spacing w:line="240" w:lineRule="exact"/>
              <w:jc w:val="center"/>
            </w:pPr>
            <w:r w:rsidRPr="00E01AA1">
              <w:t>33723585,28</w:t>
            </w:r>
            <w:r>
              <w:t>/</w:t>
            </w:r>
          </w:p>
          <w:p w:rsidR="008E54CE" w:rsidRDefault="008E54CE" w:rsidP="005576D5">
            <w:pPr>
              <w:pStyle w:val="ad"/>
              <w:spacing w:line="240" w:lineRule="exact"/>
              <w:jc w:val="center"/>
            </w:pPr>
            <w:r w:rsidRPr="00E01AA1">
              <w:t>26154513,92</w:t>
            </w:r>
          </w:p>
          <w:p w:rsidR="008E54CE" w:rsidRDefault="008E54CE" w:rsidP="005576D5">
            <w:pPr>
              <w:pStyle w:val="ad"/>
              <w:spacing w:line="240" w:lineRule="exact"/>
              <w:jc w:val="center"/>
            </w:pPr>
          </w:p>
          <w:p w:rsidR="008E54CE" w:rsidRDefault="008E54CE" w:rsidP="005576D5">
            <w:pPr>
              <w:pStyle w:val="ad"/>
              <w:spacing w:line="240" w:lineRule="exact"/>
              <w:jc w:val="center"/>
            </w:pPr>
            <w:r w:rsidRPr="00E01AA1">
              <w:t>2572687,04</w:t>
            </w:r>
            <w:r>
              <w:t>/</w:t>
            </w:r>
          </w:p>
          <w:p w:rsidR="008E54CE" w:rsidRDefault="008E54CE" w:rsidP="005576D5">
            <w:pPr>
              <w:pStyle w:val="ad"/>
              <w:spacing w:line="240" w:lineRule="exact"/>
              <w:jc w:val="center"/>
            </w:pPr>
            <w:r w:rsidRPr="00E01AA1">
              <w:t>1755144,27</w:t>
            </w:r>
          </w:p>
          <w:p w:rsidR="008E54CE" w:rsidRDefault="008E54CE" w:rsidP="005576D5">
            <w:pPr>
              <w:pStyle w:val="ad"/>
              <w:spacing w:line="240" w:lineRule="exact"/>
              <w:jc w:val="center"/>
            </w:pPr>
          </w:p>
          <w:p w:rsidR="008E54CE" w:rsidRDefault="008E54CE" w:rsidP="005576D5">
            <w:pPr>
              <w:pStyle w:val="ad"/>
              <w:spacing w:line="240" w:lineRule="exact"/>
              <w:jc w:val="center"/>
            </w:pPr>
          </w:p>
          <w:p w:rsidR="008E54CE" w:rsidRDefault="008E54CE" w:rsidP="005576D5">
            <w:pPr>
              <w:pStyle w:val="ad"/>
              <w:spacing w:line="240" w:lineRule="exact"/>
              <w:jc w:val="center"/>
            </w:pPr>
            <w:r w:rsidRPr="00E01AA1">
              <w:t>5689315,94</w:t>
            </w:r>
            <w:r>
              <w:t>/</w:t>
            </w:r>
          </w:p>
          <w:p w:rsidR="008E54CE" w:rsidRDefault="008E54CE" w:rsidP="005576D5">
            <w:pPr>
              <w:pStyle w:val="ad"/>
              <w:spacing w:line="240" w:lineRule="exact"/>
              <w:jc w:val="center"/>
            </w:pPr>
            <w:r w:rsidRPr="00E01AA1">
              <w:lastRenderedPageBreak/>
              <w:t>3881377,76</w:t>
            </w:r>
          </w:p>
          <w:p w:rsidR="008E54CE" w:rsidRDefault="008E54CE" w:rsidP="005576D5">
            <w:pPr>
              <w:pStyle w:val="ad"/>
              <w:spacing w:line="240" w:lineRule="exact"/>
              <w:jc w:val="center"/>
            </w:pPr>
          </w:p>
          <w:p w:rsidR="008E54CE" w:rsidRDefault="008E54CE" w:rsidP="005576D5">
            <w:pPr>
              <w:pStyle w:val="ad"/>
              <w:spacing w:line="240" w:lineRule="exact"/>
              <w:jc w:val="center"/>
            </w:pPr>
            <w:r w:rsidRPr="0052568F">
              <w:t>296879,66</w:t>
            </w:r>
            <w:r>
              <w:t xml:space="preserve">/ </w:t>
            </w:r>
            <w:r w:rsidRPr="0052568F">
              <w:t>197919,77</w:t>
            </w:r>
          </w:p>
          <w:p w:rsidR="008E54CE" w:rsidRDefault="008E54CE" w:rsidP="005576D5">
            <w:pPr>
              <w:pStyle w:val="ad"/>
              <w:spacing w:line="240" w:lineRule="exact"/>
              <w:jc w:val="center"/>
            </w:pPr>
          </w:p>
          <w:p w:rsidR="008E54CE" w:rsidRDefault="008E54CE" w:rsidP="005576D5">
            <w:pPr>
              <w:pStyle w:val="ad"/>
              <w:spacing w:line="240" w:lineRule="exact"/>
              <w:jc w:val="center"/>
            </w:pPr>
            <w:r w:rsidRPr="00E01AA1">
              <w:t>1196834,1</w:t>
            </w:r>
            <w:r>
              <w:t>/</w:t>
            </w:r>
          </w:p>
          <w:p w:rsidR="008E54CE" w:rsidRPr="00E01AA1" w:rsidRDefault="008E54CE" w:rsidP="005576D5">
            <w:pPr>
              <w:pStyle w:val="ad"/>
              <w:spacing w:line="240" w:lineRule="exact"/>
              <w:jc w:val="center"/>
            </w:pPr>
            <w:r w:rsidRPr="00E01AA1">
              <w:t>903210,8</w:t>
            </w:r>
          </w:p>
        </w:tc>
      </w:tr>
      <w:tr w:rsidR="008E54CE" w:rsidRPr="00837F77" w:rsidTr="008E54CE">
        <w:tc>
          <w:tcPr>
            <w:tcW w:w="532" w:type="dxa"/>
            <w:tcBorders>
              <w:top w:val="single" w:sz="4" w:space="0" w:color="auto"/>
              <w:left w:val="single" w:sz="4" w:space="0" w:color="auto"/>
              <w:bottom w:val="single" w:sz="4" w:space="0" w:color="auto"/>
              <w:right w:val="single" w:sz="4" w:space="0" w:color="auto"/>
            </w:tcBorders>
            <w:vAlign w:val="center"/>
          </w:tcPr>
          <w:p w:rsidR="008E54CE" w:rsidRPr="00837F77" w:rsidRDefault="008E54CE" w:rsidP="005576D5">
            <w:pPr>
              <w:pStyle w:val="ad"/>
              <w:jc w:val="center"/>
            </w:pPr>
            <w:r>
              <w:lastRenderedPageBreak/>
              <w:t>6</w:t>
            </w:r>
          </w:p>
        </w:tc>
        <w:tc>
          <w:tcPr>
            <w:tcW w:w="3236" w:type="dxa"/>
            <w:tcBorders>
              <w:top w:val="single" w:sz="4" w:space="0" w:color="auto"/>
              <w:left w:val="single" w:sz="4" w:space="0" w:color="auto"/>
              <w:bottom w:val="single" w:sz="4" w:space="0" w:color="auto"/>
              <w:right w:val="single" w:sz="4" w:space="0" w:color="auto"/>
            </w:tcBorders>
          </w:tcPr>
          <w:p w:rsidR="008E54CE" w:rsidRPr="00DD755F" w:rsidRDefault="008E54CE" w:rsidP="005576D5">
            <w:pPr>
              <w:autoSpaceDE w:val="0"/>
              <w:autoSpaceDN w:val="0"/>
              <w:adjustRightInd w:val="0"/>
              <w:spacing w:line="240" w:lineRule="exact"/>
            </w:pPr>
            <w:r w:rsidRPr="00DD755F">
              <w:rPr>
                <w:szCs w:val="28"/>
              </w:rPr>
              <w:t>Автомобиль легковой УАЗ 31519, 2002 года выпуска, государственный номер В905ОМ27</w:t>
            </w:r>
          </w:p>
        </w:tc>
        <w:tc>
          <w:tcPr>
            <w:tcW w:w="3995" w:type="dxa"/>
            <w:tcBorders>
              <w:top w:val="single" w:sz="4" w:space="0" w:color="auto"/>
              <w:left w:val="single" w:sz="4" w:space="0" w:color="auto"/>
              <w:bottom w:val="single" w:sz="4" w:space="0" w:color="auto"/>
              <w:right w:val="single" w:sz="4" w:space="0" w:color="auto"/>
            </w:tcBorders>
          </w:tcPr>
          <w:p w:rsidR="008E54CE" w:rsidRPr="00837F77" w:rsidRDefault="008E54CE" w:rsidP="005576D5">
            <w:pPr>
              <w:pStyle w:val="ad"/>
              <w:spacing w:line="240" w:lineRule="exact"/>
            </w:pPr>
          </w:p>
        </w:tc>
        <w:tc>
          <w:tcPr>
            <w:tcW w:w="1276" w:type="dxa"/>
            <w:tcBorders>
              <w:top w:val="single" w:sz="4" w:space="0" w:color="auto"/>
              <w:left w:val="single" w:sz="4" w:space="0" w:color="auto"/>
              <w:bottom w:val="single" w:sz="4" w:space="0" w:color="auto"/>
              <w:right w:val="single" w:sz="4" w:space="0" w:color="auto"/>
            </w:tcBorders>
          </w:tcPr>
          <w:p w:rsidR="008E54CE" w:rsidRPr="00837F77" w:rsidRDefault="008E54CE" w:rsidP="005576D5">
            <w:pPr>
              <w:pStyle w:val="ad"/>
              <w:spacing w:line="240" w:lineRule="exact"/>
              <w:jc w:val="center"/>
            </w:pPr>
          </w:p>
        </w:tc>
        <w:tc>
          <w:tcPr>
            <w:tcW w:w="1280" w:type="dxa"/>
            <w:tcBorders>
              <w:top w:val="single" w:sz="4" w:space="0" w:color="auto"/>
              <w:left w:val="single" w:sz="4" w:space="0" w:color="auto"/>
              <w:bottom w:val="single" w:sz="4" w:space="0" w:color="auto"/>
              <w:right w:val="single" w:sz="4" w:space="0" w:color="auto"/>
            </w:tcBorders>
          </w:tcPr>
          <w:p w:rsidR="008E54CE" w:rsidRDefault="008E54CE" w:rsidP="005576D5">
            <w:pPr>
              <w:pStyle w:val="ad"/>
              <w:spacing w:line="240" w:lineRule="exact"/>
              <w:jc w:val="center"/>
            </w:pPr>
            <w:r>
              <w:t>195920,00/</w:t>
            </w:r>
          </w:p>
          <w:p w:rsidR="008E54CE" w:rsidRPr="00E01AA1" w:rsidRDefault="008E54CE" w:rsidP="005576D5">
            <w:pPr>
              <w:pStyle w:val="ad"/>
              <w:spacing w:line="240" w:lineRule="exact"/>
              <w:jc w:val="center"/>
            </w:pPr>
            <w:r>
              <w:t>0,00</w:t>
            </w:r>
          </w:p>
        </w:tc>
      </w:tr>
    </w:tbl>
    <w:p w:rsidR="008E54CE" w:rsidRDefault="008E54CE" w:rsidP="00562D20">
      <w:pPr>
        <w:shd w:val="clear" w:color="auto" w:fill="FFFFFF"/>
        <w:jc w:val="both"/>
        <w:rPr>
          <w:sz w:val="26"/>
          <w:szCs w:val="26"/>
        </w:rPr>
      </w:pPr>
    </w:p>
    <w:p w:rsidR="00562D20" w:rsidRDefault="00562D20" w:rsidP="00562D20">
      <w:pPr>
        <w:shd w:val="clear" w:color="auto" w:fill="FFFFFF"/>
        <w:jc w:val="both"/>
        <w:rPr>
          <w:sz w:val="26"/>
          <w:szCs w:val="26"/>
        </w:rPr>
      </w:pPr>
    </w:p>
    <w:p w:rsidR="00562D20" w:rsidRDefault="00562D20" w:rsidP="00562D20">
      <w:pPr>
        <w:shd w:val="clear" w:color="auto" w:fill="FFFFFF"/>
        <w:jc w:val="both"/>
        <w:rPr>
          <w:sz w:val="26"/>
          <w:szCs w:val="26"/>
        </w:rPr>
      </w:pPr>
    </w:p>
    <w:p w:rsidR="00562D20" w:rsidRDefault="00562D20" w:rsidP="00562D20">
      <w:pPr>
        <w:shd w:val="clear" w:color="auto" w:fill="FFFFFF"/>
        <w:jc w:val="both"/>
        <w:rPr>
          <w:sz w:val="26"/>
          <w:szCs w:val="26"/>
        </w:rPr>
      </w:pPr>
    </w:p>
    <w:p w:rsidR="00562D20" w:rsidRDefault="00562D20" w:rsidP="00562D20">
      <w:pPr>
        <w:shd w:val="clear" w:color="auto" w:fill="FFFFFF"/>
        <w:jc w:val="both"/>
        <w:rPr>
          <w:sz w:val="26"/>
          <w:szCs w:val="26"/>
        </w:rPr>
      </w:pPr>
    </w:p>
    <w:p w:rsidR="00562D20" w:rsidRDefault="00562D20" w:rsidP="00562D20">
      <w:pPr>
        <w:shd w:val="clear" w:color="auto" w:fill="FFFFFF"/>
        <w:jc w:val="both"/>
        <w:rPr>
          <w:sz w:val="26"/>
          <w:szCs w:val="26"/>
        </w:rPr>
      </w:pPr>
    </w:p>
    <w:p w:rsidR="00562D20" w:rsidRDefault="00562D20" w:rsidP="00562D20">
      <w:pPr>
        <w:shd w:val="clear" w:color="auto" w:fill="FFFFFF"/>
        <w:jc w:val="both"/>
        <w:rPr>
          <w:sz w:val="26"/>
          <w:szCs w:val="26"/>
        </w:rPr>
      </w:pPr>
    </w:p>
    <w:p w:rsidR="00562D20" w:rsidRDefault="00562D20" w:rsidP="00562D20">
      <w:pPr>
        <w:shd w:val="clear" w:color="auto" w:fill="FFFFFF"/>
        <w:jc w:val="both"/>
        <w:rPr>
          <w:sz w:val="26"/>
          <w:szCs w:val="26"/>
        </w:rPr>
      </w:pPr>
    </w:p>
    <w:p w:rsidR="00562D20" w:rsidRDefault="00562D20" w:rsidP="00562D20">
      <w:pPr>
        <w:shd w:val="clear" w:color="auto" w:fill="FFFFFF"/>
        <w:jc w:val="both"/>
        <w:rPr>
          <w:sz w:val="26"/>
          <w:szCs w:val="26"/>
        </w:rPr>
      </w:pPr>
    </w:p>
    <w:p w:rsidR="00562D20" w:rsidRDefault="00562D20" w:rsidP="00562D20">
      <w:pPr>
        <w:shd w:val="clear" w:color="auto" w:fill="FFFFFF"/>
        <w:jc w:val="both"/>
        <w:rPr>
          <w:sz w:val="26"/>
          <w:szCs w:val="26"/>
        </w:rPr>
      </w:pPr>
    </w:p>
    <w:p w:rsidR="00562D20" w:rsidRDefault="00562D20" w:rsidP="00562D20">
      <w:pPr>
        <w:shd w:val="clear" w:color="auto" w:fill="FFFFFF"/>
        <w:jc w:val="both"/>
        <w:rPr>
          <w:sz w:val="26"/>
          <w:szCs w:val="26"/>
        </w:rPr>
      </w:pPr>
    </w:p>
    <w:p w:rsidR="00562D20" w:rsidRDefault="00562D20" w:rsidP="00562D20">
      <w:pPr>
        <w:shd w:val="clear" w:color="auto" w:fill="FFFFFF"/>
        <w:jc w:val="both"/>
        <w:rPr>
          <w:sz w:val="26"/>
          <w:szCs w:val="26"/>
        </w:rPr>
      </w:pPr>
    </w:p>
    <w:p w:rsidR="00562D20" w:rsidRDefault="00562D20" w:rsidP="00562D20">
      <w:pPr>
        <w:shd w:val="clear" w:color="auto" w:fill="FFFFFF"/>
        <w:jc w:val="both"/>
        <w:rPr>
          <w:sz w:val="26"/>
          <w:szCs w:val="26"/>
        </w:rPr>
      </w:pPr>
    </w:p>
    <w:p w:rsidR="00FA5EFE" w:rsidRDefault="00FA5EFE" w:rsidP="00562D20">
      <w:pPr>
        <w:shd w:val="clear" w:color="auto" w:fill="FFFFFF"/>
        <w:jc w:val="both"/>
        <w:rPr>
          <w:sz w:val="26"/>
          <w:szCs w:val="26"/>
        </w:rPr>
      </w:pPr>
    </w:p>
    <w:p w:rsidR="00FA5EFE" w:rsidRDefault="00FA5EFE" w:rsidP="00562D20">
      <w:pPr>
        <w:shd w:val="clear" w:color="auto" w:fill="FFFFFF"/>
        <w:jc w:val="both"/>
        <w:rPr>
          <w:sz w:val="26"/>
          <w:szCs w:val="26"/>
        </w:rPr>
      </w:pPr>
    </w:p>
    <w:p w:rsidR="00FA5EFE" w:rsidRDefault="00FA5EFE" w:rsidP="00562D20">
      <w:pPr>
        <w:shd w:val="clear" w:color="auto" w:fill="FFFFFF"/>
        <w:jc w:val="both"/>
        <w:rPr>
          <w:sz w:val="26"/>
          <w:szCs w:val="26"/>
        </w:rPr>
      </w:pPr>
    </w:p>
    <w:p w:rsidR="00FA5EFE" w:rsidRDefault="00FA5EFE" w:rsidP="00562D20">
      <w:pPr>
        <w:shd w:val="clear" w:color="auto" w:fill="FFFFFF"/>
        <w:jc w:val="both"/>
        <w:rPr>
          <w:sz w:val="26"/>
          <w:szCs w:val="26"/>
        </w:rPr>
      </w:pPr>
    </w:p>
    <w:p w:rsidR="00FA5EFE" w:rsidRDefault="00FA5EFE" w:rsidP="00562D20">
      <w:pPr>
        <w:shd w:val="clear" w:color="auto" w:fill="FFFFFF"/>
        <w:jc w:val="both"/>
        <w:rPr>
          <w:sz w:val="26"/>
          <w:szCs w:val="26"/>
        </w:rPr>
      </w:pPr>
    </w:p>
    <w:p w:rsidR="00FA5EFE" w:rsidRDefault="00FA5EFE" w:rsidP="00562D20">
      <w:pPr>
        <w:shd w:val="clear" w:color="auto" w:fill="FFFFFF"/>
        <w:jc w:val="both"/>
        <w:rPr>
          <w:sz w:val="26"/>
          <w:szCs w:val="26"/>
        </w:rPr>
      </w:pPr>
    </w:p>
    <w:p w:rsidR="00FA5EFE" w:rsidRDefault="00FA5EFE" w:rsidP="00562D20">
      <w:pPr>
        <w:shd w:val="clear" w:color="auto" w:fill="FFFFFF"/>
        <w:jc w:val="both"/>
        <w:rPr>
          <w:sz w:val="26"/>
          <w:szCs w:val="26"/>
        </w:rPr>
      </w:pPr>
    </w:p>
    <w:p w:rsidR="00D342B3" w:rsidRDefault="00D342B3" w:rsidP="00562D20">
      <w:pPr>
        <w:shd w:val="clear" w:color="auto" w:fill="FFFFFF"/>
        <w:jc w:val="both"/>
        <w:rPr>
          <w:sz w:val="26"/>
          <w:szCs w:val="26"/>
        </w:rPr>
      </w:pPr>
    </w:p>
    <w:p w:rsidR="00D342B3" w:rsidRDefault="00D342B3" w:rsidP="00562D20">
      <w:pPr>
        <w:shd w:val="clear" w:color="auto" w:fill="FFFFFF"/>
        <w:jc w:val="both"/>
        <w:rPr>
          <w:sz w:val="26"/>
          <w:szCs w:val="26"/>
        </w:rPr>
      </w:pPr>
    </w:p>
    <w:p w:rsidR="00D342B3" w:rsidRDefault="00D342B3" w:rsidP="00562D20">
      <w:pPr>
        <w:shd w:val="clear" w:color="auto" w:fill="FFFFFF"/>
        <w:jc w:val="both"/>
        <w:rPr>
          <w:sz w:val="26"/>
          <w:szCs w:val="26"/>
        </w:rPr>
      </w:pPr>
    </w:p>
    <w:p w:rsidR="00D342B3" w:rsidRDefault="00D342B3" w:rsidP="00562D20">
      <w:pPr>
        <w:shd w:val="clear" w:color="auto" w:fill="FFFFFF"/>
        <w:jc w:val="both"/>
        <w:rPr>
          <w:sz w:val="26"/>
          <w:szCs w:val="26"/>
        </w:rPr>
      </w:pPr>
    </w:p>
    <w:p w:rsidR="00D342B3" w:rsidRDefault="00D342B3" w:rsidP="00562D20">
      <w:pPr>
        <w:shd w:val="clear" w:color="auto" w:fill="FFFFFF"/>
        <w:jc w:val="both"/>
        <w:rPr>
          <w:sz w:val="26"/>
          <w:szCs w:val="26"/>
        </w:rPr>
      </w:pPr>
    </w:p>
    <w:p w:rsidR="00D342B3" w:rsidRDefault="00D342B3" w:rsidP="00562D20">
      <w:pPr>
        <w:shd w:val="clear" w:color="auto" w:fill="FFFFFF"/>
        <w:jc w:val="both"/>
        <w:rPr>
          <w:sz w:val="26"/>
          <w:szCs w:val="26"/>
        </w:rPr>
      </w:pPr>
    </w:p>
    <w:p w:rsidR="00D342B3" w:rsidRDefault="00D342B3" w:rsidP="00562D20">
      <w:pPr>
        <w:shd w:val="clear" w:color="auto" w:fill="FFFFFF"/>
        <w:jc w:val="both"/>
        <w:rPr>
          <w:sz w:val="26"/>
          <w:szCs w:val="26"/>
        </w:rPr>
      </w:pPr>
    </w:p>
    <w:p w:rsidR="00367BD9" w:rsidRDefault="00367BD9" w:rsidP="00562D20">
      <w:pPr>
        <w:shd w:val="clear" w:color="auto" w:fill="FFFFFF"/>
        <w:jc w:val="both"/>
        <w:rPr>
          <w:sz w:val="26"/>
          <w:szCs w:val="26"/>
        </w:rPr>
      </w:pPr>
    </w:p>
    <w:p w:rsidR="00367BD9" w:rsidRDefault="00367BD9" w:rsidP="00562D20">
      <w:pPr>
        <w:shd w:val="clear" w:color="auto" w:fill="FFFFFF"/>
        <w:jc w:val="both"/>
        <w:rPr>
          <w:sz w:val="26"/>
          <w:szCs w:val="26"/>
        </w:rPr>
      </w:pPr>
    </w:p>
    <w:p w:rsidR="00367BD9" w:rsidRDefault="00367BD9" w:rsidP="00562D20">
      <w:pPr>
        <w:shd w:val="clear" w:color="auto" w:fill="FFFFFF"/>
        <w:jc w:val="both"/>
        <w:rPr>
          <w:sz w:val="26"/>
          <w:szCs w:val="26"/>
        </w:rPr>
      </w:pPr>
    </w:p>
    <w:p w:rsidR="00367BD9" w:rsidRDefault="00367BD9" w:rsidP="00562D20">
      <w:pPr>
        <w:shd w:val="clear" w:color="auto" w:fill="FFFFFF"/>
        <w:jc w:val="both"/>
        <w:rPr>
          <w:sz w:val="26"/>
          <w:szCs w:val="26"/>
        </w:rPr>
      </w:pPr>
    </w:p>
    <w:p w:rsidR="00367BD9" w:rsidRDefault="00367BD9" w:rsidP="00562D20">
      <w:pPr>
        <w:shd w:val="clear" w:color="auto" w:fill="FFFFFF"/>
        <w:jc w:val="both"/>
        <w:rPr>
          <w:sz w:val="26"/>
          <w:szCs w:val="26"/>
        </w:rPr>
      </w:pPr>
    </w:p>
    <w:p w:rsidR="00367BD9" w:rsidRDefault="00367BD9" w:rsidP="00562D20">
      <w:pPr>
        <w:shd w:val="clear" w:color="auto" w:fill="FFFFFF"/>
        <w:jc w:val="both"/>
        <w:rPr>
          <w:sz w:val="26"/>
          <w:szCs w:val="26"/>
        </w:rPr>
      </w:pPr>
    </w:p>
    <w:p w:rsidR="00367BD9" w:rsidRDefault="00367BD9" w:rsidP="00562D20">
      <w:pPr>
        <w:shd w:val="clear" w:color="auto" w:fill="FFFFFF"/>
        <w:jc w:val="both"/>
        <w:rPr>
          <w:sz w:val="26"/>
          <w:szCs w:val="26"/>
        </w:rPr>
      </w:pPr>
    </w:p>
    <w:p w:rsidR="00367BD9" w:rsidRDefault="00367BD9" w:rsidP="00562D20">
      <w:pPr>
        <w:shd w:val="clear" w:color="auto" w:fill="FFFFFF"/>
        <w:jc w:val="both"/>
        <w:rPr>
          <w:sz w:val="26"/>
          <w:szCs w:val="26"/>
        </w:rPr>
      </w:pPr>
    </w:p>
    <w:p w:rsidR="00367BD9" w:rsidRDefault="00367BD9" w:rsidP="00562D20">
      <w:pPr>
        <w:shd w:val="clear" w:color="auto" w:fill="FFFFFF"/>
        <w:jc w:val="both"/>
        <w:rPr>
          <w:sz w:val="26"/>
          <w:szCs w:val="26"/>
        </w:rPr>
      </w:pPr>
    </w:p>
    <w:p w:rsidR="00367BD9" w:rsidRDefault="00367BD9" w:rsidP="00562D20">
      <w:pPr>
        <w:shd w:val="clear" w:color="auto" w:fill="FFFFFF"/>
        <w:jc w:val="both"/>
        <w:rPr>
          <w:sz w:val="26"/>
          <w:szCs w:val="26"/>
        </w:rPr>
      </w:pPr>
    </w:p>
    <w:p w:rsidR="00F84C3E" w:rsidRPr="005A6C74" w:rsidRDefault="00F84C3E" w:rsidP="00F84C3E">
      <w:pPr>
        <w:jc w:val="center"/>
        <w:rPr>
          <w:rFonts w:ascii="Arial" w:hAnsi="Arial" w:cs="Arial"/>
          <w:color w:val="000000"/>
          <w:sz w:val="20"/>
          <w:szCs w:val="20"/>
        </w:rPr>
      </w:pPr>
      <w:r w:rsidRPr="005A6C74">
        <w:rPr>
          <w:rFonts w:ascii="Arial" w:hAnsi="Arial" w:cs="Arial"/>
          <w:b/>
          <w:sz w:val="20"/>
          <w:szCs w:val="20"/>
        </w:rPr>
        <w:lastRenderedPageBreak/>
        <w:t>ОБРАЗЦЫ ФОРМ И ДОКУМЕНТОВ ДЛЯ ЗАПОЛНЕНИЯ УЧАСТНИКАМИ ЭЛЕКТРОННОГО АУКЦИОНА</w:t>
      </w:r>
    </w:p>
    <w:p w:rsidR="00F84C3E" w:rsidRPr="005A6C74" w:rsidRDefault="00F84C3E" w:rsidP="00F84C3E">
      <w:pPr>
        <w:rPr>
          <w:rFonts w:ascii="Arial" w:hAnsi="Arial" w:cs="Arial"/>
          <w:color w:val="000000"/>
          <w:sz w:val="20"/>
          <w:szCs w:val="20"/>
        </w:rPr>
      </w:pPr>
    </w:p>
    <w:p w:rsidR="00F84C3E" w:rsidRPr="00A43CF2" w:rsidRDefault="00F84C3E" w:rsidP="00F84C3E">
      <w:pPr>
        <w:jc w:val="center"/>
        <w:rPr>
          <w:color w:val="000000"/>
        </w:rPr>
      </w:pPr>
      <w:r w:rsidRPr="00A43CF2">
        <w:t>РЕКОМЕНДУЕМЫЕ ФОРМЫ ПЕРВОЙ И ВТОРОЙ ЧАСТИ ЗАЯВКИ НА УЧАСТИЕ В ЭЛЕКТРОННОМ АУКЦИОНЕ ДЛЯ ЗАПОЛНЕНИЯ УЧАСТНИКАМИ ЭЛЕКТРОННОГО АУКЦИОНА</w:t>
      </w:r>
    </w:p>
    <w:p w:rsidR="00F84C3E" w:rsidRPr="005A6C74" w:rsidRDefault="00F84C3E" w:rsidP="00F84C3E">
      <w:pPr>
        <w:rPr>
          <w:rFonts w:ascii="Arial" w:hAnsi="Arial" w:cs="Arial"/>
          <w:bCs/>
          <w:color w:val="000000"/>
          <w:sz w:val="20"/>
          <w:szCs w:val="20"/>
        </w:rPr>
      </w:pPr>
    </w:p>
    <w:p w:rsidR="00F84C3E" w:rsidRPr="005A6C74" w:rsidRDefault="00F84C3E" w:rsidP="00F84C3E">
      <w:pPr>
        <w:rPr>
          <w:rFonts w:ascii="Arial" w:hAnsi="Arial" w:cs="Arial"/>
          <w:bCs/>
          <w:color w:val="000000"/>
          <w:sz w:val="20"/>
          <w:szCs w:val="20"/>
        </w:rPr>
      </w:pPr>
      <w:r w:rsidRPr="005A6C74">
        <w:rPr>
          <w:rFonts w:ascii="Arial" w:hAnsi="Arial" w:cs="Arial"/>
          <w:b/>
          <w:bCs/>
          <w:sz w:val="20"/>
          <w:szCs w:val="20"/>
        </w:rPr>
        <w:t>ФОРМА 1</w:t>
      </w:r>
    </w:p>
    <w:p w:rsidR="00F84C3E" w:rsidRPr="005A6C74" w:rsidRDefault="00F84C3E" w:rsidP="00F84C3E">
      <w:pPr>
        <w:rPr>
          <w:rFonts w:ascii="Arial" w:hAnsi="Arial" w:cs="Arial"/>
          <w:bCs/>
          <w:color w:val="000000"/>
          <w:sz w:val="20"/>
          <w:szCs w:val="20"/>
        </w:rPr>
      </w:pPr>
      <w:r w:rsidRPr="005A6C74">
        <w:rPr>
          <w:rFonts w:ascii="Arial" w:hAnsi="Arial" w:cs="Arial"/>
          <w:b/>
          <w:bCs/>
          <w:i/>
          <w:sz w:val="20"/>
          <w:szCs w:val="20"/>
        </w:rPr>
        <w:t>(рекомендуемая)</w:t>
      </w:r>
    </w:p>
    <w:p w:rsidR="00F84C3E" w:rsidRPr="005A6C74" w:rsidRDefault="00F84C3E" w:rsidP="00F84C3E">
      <w:pPr>
        <w:rPr>
          <w:rFonts w:ascii="Arial" w:hAnsi="Arial" w:cs="Arial"/>
          <w:bCs/>
          <w:color w:val="000000"/>
          <w:sz w:val="20"/>
          <w:szCs w:val="20"/>
        </w:rPr>
      </w:pPr>
    </w:p>
    <w:p w:rsidR="00F84C3E" w:rsidRPr="005A6C74" w:rsidRDefault="00F84C3E" w:rsidP="00F84C3E">
      <w:pPr>
        <w:rPr>
          <w:rFonts w:ascii="Arial" w:hAnsi="Arial" w:cs="Arial"/>
          <w:bCs/>
          <w:color w:val="000000"/>
          <w:sz w:val="20"/>
          <w:szCs w:val="20"/>
        </w:rPr>
      </w:pPr>
      <w:r w:rsidRPr="005A6C74">
        <w:rPr>
          <w:rFonts w:ascii="Arial" w:hAnsi="Arial" w:cs="Arial"/>
          <w:b/>
          <w:bCs/>
          <w:sz w:val="20"/>
          <w:szCs w:val="20"/>
        </w:rPr>
        <w:t>ПЕРВАЯ ЧАСТЬ ЗАЯВКИ НА УЧАСТИЕ В ЭЛЕКТРОННОМ АУКЦИОНЕ</w:t>
      </w:r>
    </w:p>
    <w:p w:rsidR="00F84C3E" w:rsidRPr="005A6C74" w:rsidRDefault="00F84C3E" w:rsidP="00F84C3E">
      <w:pPr>
        <w:rPr>
          <w:rFonts w:ascii="Arial" w:hAnsi="Arial" w:cs="Arial"/>
          <w:color w:val="000000"/>
          <w:sz w:val="20"/>
          <w:szCs w:val="20"/>
        </w:rPr>
      </w:pPr>
    </w:p>
    <w:p w:rsidR="00F84C3E" w:rsidRPr="005A6C74" w:rsidRDefault="00F84C3E" w:rsidP="00F84C3E">
      <w:pPr>
        <w:rPr>
          <w:rFonts w:ascii="Arial" w:hAnsi="Arial" w:cs="Arial"/>
          <w:color w:val="000000"/>
          <w:sz w:val="20"/>
          <w:szCs w:val="20"/>
          <w:shd w:val="clear" w:color="auto" w:fill="FFFFFF"/>
        </w:rPr>
      </w:pPr>
      <w:r w:rsidRPr="005A6C74">
        <w:rPr>
          <w:rFonts w:ascii="Arial" w:hAnsi="Arial" w:cs="Arial"/>
          <w:sz w:val="20"/>
          <w:szCs w:val="20"/>
        </w:rPr>
        <w:t xml:space="preserve">1. </w:t>
      </w:r>
      <w:r w:rsidRPr="00A43CF2">
        <w:rPr>
          <w:rFonts w:ascii="Arial" w:hAnsi="Arial" w:cs="Arial"/>
          <w:b/>
          <w:color w:val="000000"/>
          <w:sz w:val="20"/>
          <w:szCs w:val="20"/>
        </w:rPr>
        <w:t>Согласие участника</w:t>
      </w:r>
      <w:r w:rsidRPr="005A6C74">
        <w:rPr>
          <w:rFonts w:ascii="Arial" w:hAnsi="Arial" w:cs="Arial"/>
          <w:color w:val="000000"/>
          <w:sz w:val="20"/>
          <w:szCs w:val="20"/>
        </w:rPr>
        <w:t xml:space="preserve"> электронного аукциона на поставку товара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F84C3E" w:rsidRDefault="00F84C3E" w:rsidP="00F84C3E">
      <w:pPr>
        <w:rPr>
          <w:rFonts w:ascii="Arial" w:hAnsi="Arial" w:cs="Arial"/>
          <w:color w:val="000000"/>
          <w:sz w:val="20"/>
          <w:szCs w:val="20"/>
          <w:shd w:val="clear" w:color="auto" w:fill="FFFFFF"/>
        </w:rPr>
      </w:pPr>
    </w:p>
    <w:p w:rsidR="00F84C3E" w:rsidRDefault="00F84C3E" w:rsidP="00F84C3E">
      <w:pPr>
        <w:rPr>
          <w:rFonts w:ascii="Arial" w:hAnsi="Arial" w:cs="Arial"/>
          <w:color w:val="000000"/>
          <w:sz w:val="20"/>
          <w:szCs w:val="20"/>
          <w:shd w:val="clear" w:color="auto" w:fill="FFFFFF"/>
        </w:rPr>
      </w:pPr>
    </w:p>
    <w:p w:rsidR="00F84C3E" w:rsidRDefault="00F84C3E" w:rsidP="00F84C3E">
      <w:pPr>
        <w:jc w:val="both"/>
      </w:pPr>
      <w:r>
        <w:t xml:space="preserve">     </w:t>
      </w:r>
      <w:r w:rsidRPr="00F84C3E">
        <w:t xml:space="preserve">Подавая заявку на участие в аукционе в электронной </w:t>
      </w:r>
      <w:r w:rsidRPr="00F84C3E">
        <w:rPr>
          <w:color w:val="000000"/>
        </w:rPr>
        <w:t>форме «</w:t>
      </w:r>
      <w:r w:rsidR="007C6841">
        <w:rPr>
          <w:color w:val="000000"/>
        </w:rPr>
        <w:t>Определение рыночной стоимости объектов муниципальной собственности Верхнебуреинского муниципального района Хабаровского края, подлежащих приватизации в 2019 году</w:t>
      </w:r>
      <w:r w:rsidRPr="00F84C3E">
        <w:t xml:space="preserve">» </w:t>
      </w:r>
      <w:r w:rsidRPr="00F84C3E">
        <w:rPr>
          <w:color w:val="000000"/>
        </w:rPr>
        <w:t xml:space="preserve"> подтв</w:t>
      </w:r>
      <w:r w:rsidRPr="00F84C3E">
        <w:t>ерждаем свое согласие выполнить работы в соответствии с условиями, установленными в документации об  аукционе в электронной форме и не подлежащих изменению по результатам проведения электронного аукциона,  в соответствии с требованиями, изложенными в Техническом задании документации об аукционе в электронной форме</w:t>
      </w:r>
      <w:r>
        <w:t>.</w:t>
      </w:r>
    </w:p>
    <w:p w:rsidR="00F84C3E" w:rsidRPr="005A6C74" w:rsidRDefault="00F84C3E" w:rsidP="00F84C3E">
      <w:pPr>
        <w:rPr>
          <w:rFonts w:ascii="Arial" w:hAnsi="Arial" w:cs="Arial"/>
          <w:color w:val="000000"/>
          <w:sz w:val="20"/>
          <w:szCs w:val="20"/>
          <w:shd w:val="clear" w:color="auto" w:fill="FFFFFF"/>
        </w:rPr>
      </w:pPr>
    </w:p>
    <w:p w:rsidR="00F84C3E" w:rsidRPr="005A6C74" w:rsidRDefault="00F84C3E" w:rsidP="00F84C3E">
      <w:pPr>
        <w:widowControl w:val="0"/>
        <w:autoSpaceDE w:val="0"/>
        <w:autoSpaceDN w:val="0"/>
        <w:adjustRightInd w:val="0"/>
        <w:rPr>
          <w:rFonts w:ascii="Arial" w:hAnsi="Arial" w:cs="Arial"/>
          <w:color w:val="000000"/>
          <w:sz w:val="20"/>
          <w:szCs w:val="20"/>
        </w:rPr>
      </w:pPr>
      <w:r w:rsidRPr="005A6C74">
        <w:rPr>
          <w:rFonts w:ascii="Arial" w:hAnsi="Arial" w:cs="Arial"/>
          <w:b/>
          <w:sz w:val="20"/>
          <w:szCs w:val="20"/>
        </w:rPr>
        <w:t>ФОРМА 2.</w:t>
      </w:r>
    </w:p>
    <w:p w:rsidR="00F84C3E" w:rsidRPr="005A6C74" w:rsidRDefault="00F84C3E" w:rsidP="00F84C3E">
      <w:pPr>
        <w:widowControl w:val="0"/>
        <w:autoSpaceDE w:val="0"/>
        <w:autoSpaceDN w:val="0"/>
        <w:adjustRightInd w:val="0"/>
        <w:rPr>
          <w:rFonts w:ascii="Arial" w:hAnsi="Arial" w:cs="Arial"/>
          <w:color w:val="000000"/>
          <w:sz w:val="20"/>
          <w:szCs w:val="20"/>
        </w:rPr>
      </w:pPr>
      <w:r w:rsidRPr="005A6C74">
        <w:rPr>
          <w:rFonts w:ascii="Arial" w:hAnsi="Arial" w:cs="Arial"/>
          <w:b/>
          <w:i/>
          <w:sz w:val="20"/>
          <w:szCs w:val="20"/>
        </w:rPr>
        <w:t>(рекомендуемая)</w:t>
      </w:r>
    </w:p>
    <w:p w:rsidR="00F84C3E" w:rsidRPr="005A6C74" w:rsidRDefault="00F84C3E" w:rsidP="00F84C3E">
      <w:pPr>
        <w:widowControl w:val="0"/>
        <w:autoSpaceDE w:val="0"/>
        <w:autoSpaceDN w:val="0"/>
        <w:adjustRightInd w:val="0"/>
        <w:rPr>
          <w:rFonts w:ascii="Arial" w:hAnsi="Arial" w:cs="Arial"/>
          <w:color w:val="000000"/>
          <w:sz w:val="20"/>
          <w:szCs w:val="20"/>
        </w:rPr>
      </w:pPr>
    </w:p>
    <w:p w:rsidR="00F84C3E" w:rsidRPr="005A6C74" w:rsidRDefault="00F84C3E" w:rsidP="00F84C3E">
      <w:pPr>
        <w:widowControl w:val="0"/>
        <w:autoSpaceDE w:val="0"/>
        <w:autoSpaceDN w:val="0"/>
        <w:adjustRightInd w:val="0"/>
        <w:rPr>
          <w:rFonts w:ascii="Arial" w:hAnsi="Arial" w:cs="Arial"/>
          <w:color w:val="000000"/>
          <w:sz w:val="20"/>
          <w:szCs w:val="20"/>
        </w:rPr>
      </w:pPr>
      <w:r w:rsidRPr="005A6C74">
        <w:rPr>
          <w:rFonts w:ascii="Arial" w:hAnsi="Arial" w:cs="Arial"/>
          <w:b/>
          <w:sz w:val="20"/>
          <w:szCs w:val="20"/>
        </w:rPr>
        <w:t>ВТОРАЯ ЧАСТЬ ЗАЯВКИ НА УЧАСТИЕ В ЭЛЕКТРОННОМ АУКЦИОНЕ</w:t>
      </w:r>
    </w:p>
    <w:p w:rsidR="00F84C3E" w:rsidRPr="005A6C74" w:rsidRDefault="00F84C3E" w:rsidP="00F84C3E">
      <w:pPr>
        <w:widowControl w:val="0"/>
        <w:autoSpaceDE w:val="0"/>
        <w:autoSpaceDN w:val="0"/>
        <w:adjustRightInd w:val="0"/>
        <w:rPr>
          <w:rFonts w:ascii="Arial" w:hAnsi="Arial" w:cs="Arial"/>
          <w:color w:val="000000"/>
          <w:sz w:val="20"/>
          <w:szCs w:val="20"/>
        </w:rPr>
      </w:pPr>
    </w:p>
    <w:p w:rsidR="00F84C3E" w:rsidRPr="005A6C74" w:rsidRDefault="00F84C3E" w:rsidP="00F84C3E">
      <w:pPr>
        <w:rPr>
          <w:rFonts w:ascii="Arial" w:hAnsi="Arial" w:cs="Arial"/>
          <w:color w:val="000000"/>
          <w:sz w:val="20"/>
          <w:szCs w:val="20"/>
        </w:rPr>
      </w:pPr>
      <w:r w:rsidRPr="005A6C74">
        <w:rPr>
          <w:rFonts w:ascii="Arial" w:hAnsi="Arial" w:cs="Arial"/>
          <w:b/>
          <w:sz w:val="20"/>
          <w:szCs w:val="20"/>
          <w:lang w:val="en-US"/>
        </w:rPr>
        <w:t>I</w:t>
      </w:r>
      <w:r w:rsidRPr="005A6C74">
        <w:rPr>
          <w:rFonts w:ascii="Arial" w:hAnsi="Arial" w:cs="Arial"/>
          <w:b/>
          <w:sz w:val="20"/>
          <w:szCs w:val="20"/>
        </w:rPr>
        <w:t xml:space="preserve">. Декларация о соответствии участника электронного аукциона требованиям, установленным пунктами 3–9 части 1 статьи 31 Закона № 44-ФЗ. </w:t>
      </w:r>
      <w:r w:rsidRPr="005A6C74">
        <w:rPr>
          <w:rFonts w:ascii="Arial" w:hAnsi="Arial" w:cs="Arial"/>
          <w:color w:val="000000"/>
          <w:sz w:val="20"/>
          <w:szCs w:val="20"/>
        </w:rPr>
        <w:t>Указанная декларация представляется с использованием программно-аппаратных средств электронной площадки</w:t>
      </w:r>
      <w:r w:rsidRPr="005A6C74">
        <w:rPr>
          <w:rFonts w:ascii="Arial" w:hAnsi="Arial" w:cs="Arial"/>
          <w:color w:val="000000"/>
          <w:sz w:val="20"/>
          <w:szCs w:val="20"/>
          <w:shd w:val="clear" w:color="auto" w:fill="FFFFFF"/>
        </w:rPr>
        <w:t>.</w:t>
      </w:r>
    </w:p>
    <w:p w:rsidR="00F84C3E" w:rsidRDefault="00F84C3E" w:rsidP="00F84C3E">
      <w:pPr>
        <w:widowControl w:val="0"/>
        <w:autoSpaceDE w:val="0"/>
        <w:autoSpaceDN w:val="0"/>
        <w:adjustRightInd w:val="0"/>
        <w:rPr>
          <w:rFonts w:ascii="Arial" w:hAnsi="Arial" w:cs="Arial"/>
          <w:color w:val="000000"/>
          <w:sz w:val="20"/>
          <w:szCs w:val="20"/>
        </w:rPr>
      </w:pPr>
    </w:p>
    <w:p w:rsidR="00F84C3E" w:rsidRPr="003C5D9C" w:rsidRDefault="00F84C3E" w:rsidP="00F84C3E">
      <w:pPr>
        <w:jc w:val="center"/>
      </w:pPr>
      <w:r w:rsidRPr="003C5D9C">
        <w:t>ООО (ОАО, ЗАО, КГУП и т.д.) «______________________________________________________________</w:t>
      </w:r>
      <w:r>
        <w:t>____________</w:t>
      </w:r>
      <w:r w:rsidRPr="003C5D9C">
        <w:t>»</w:t>
      </w:r>
    </w:p>
    <w:p w:rsidR="00F84C3E" w:rsidRPr="003C5D9C" w:rsidRDefault="00F84C3E" w:rsidP="00F84C3E">
      <w:pPr>
        <w:jc w:val="center"/>
      </w:pPr>
      <w:r w:rsidRPr="003C5D9C">
        <w:t>(наименование предприятия)</w:t>
      </w:r>
    </w:p>
    <w:p w:rsidR="00F84C3E" w:rsidRPr="003C5D9C" w:rsidRDefault="00F84C3E" w:rsidP="00F84C3E">
      <w:pPr>
        <w:jc w:val="both"/>
      </w:pPr>
      <w:r w:rsidRPr="003C5D9C">
        <w:t>подтверждает соответствие требованиям пунктов 3-8 части 1 статьи 31 Федерального закона №44-ФЗ от 05.04.2013 г. «О контрактной системе в сфере закупок товаров, работ, услуг для обеспечения государственных и муниципальных нужд»:</w:t>
      </w:r>
    </w:p>
    <w:p w:rsidR="00F84C3E" w:rsidRPr="005C5532" w:rsidRDefault="00F84C3E" w:rsidP="00F84C3E">
      <w:pPr>
        <w:jc w:val="both"/>
        <w:rPr>
          <w:sz w:val="20"/>
          <w:szCs w:val="20"/>
        </w:rPr>
      </w:pPr>
    </w:p>
    <w:p w:rsidR="00F84C3E" w:rsidRDefault="00F84C3E" w:rsidP="00F84C3E">
      <w:pPr>
        <w:suppressAutoHyphens/>
        <w:ind w:firstLine="539"/>
        <w:jc w:val="both"/>
      </w:pPr>
      <w:r w:rsidRPr="00B3428D">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t>
      </w:r>
    </w:p>
    <w:p w:rsidR="00F84C3E" w:rsidRPr="00332F2C" w:rsidRDefault="00F84C3E" w:rsidP="00F84C3E">
      <w:pPr>
        <w:pStyle w:val="ConsPlusNormal"/>
        <w:ind w:firstLine="0"/>
        <w:jc w:val="both"/>
        <w:rPr>
          <w:rFonts w:ascii="Times New Roman" w:hAnsi="Times New Roman" w:cs="Times New Roman"/>
          <w:sz w:val="24"/>
          <w:szCs w:val="24"/>
        </w:rPr>
      </w:pPr>
      <w:r>
        <w:rPr>
          <w:rFonts w:ascii="Times New Roman" w:hAnsi="Times New Roman" w:cs="Times New Roman"/>
          <w:noProof/>
          <w:sz w:val="24"/>
          <w:szCs w:val="24"/>
        </w:rPr>
        <w:t xml:space="preserve">      </w:t>
      </w:r>
      <w:r>
        <w:rPr>
          <w:rFonts w:ascii="Times New Roman" w:hAnsi="Times New Roman" w:cs="Times New Roman"/>
          <w:sz w:val="24"/>
          <w:szCs w:val="24"/>
        </w:rPr>
        <w:t>2</w:t>
      </w:r>
      <w:r w:rsidRPr="00332F2C">
        <w:rPr>
          <w:rFonts w:ascii="Times New Roman" w:hAnsi="Times New Roman" w:cs="Times New Roman"/>
          <w:sz w:val="24"/>
          <w:szCs w:val="24"/>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84C3E" w:rsidRPr="00332F2C" w:rsidRDefault="00F84C3E" w:rsidP="00F84C3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332F2C">
        <w:rPr>
          <w:rFonts w:ascii="Times New Roman" w:hAnsi="Times New Roman" w:cs="Times New Roman"/>
          <w:sz w:val="24"/>
          <w:szCs w:val="24"/>
        </w:rPr>
        <w:t xml:space="preserve">) неприостановление деятельности участника закупки в порядке, установленном </w:t>
      </w:r>
      <w:hyperlink r:id="rId14" w:history="1">
        <w:r w:rsidRPr="00332F2C">
          <w:rPr>
            <w:rFonts w:ascii="Times New Roman" w:hAnsi="Times New Roman" w:cs="Times New Roman"/>
            <w:color w:val="0000FF"/>
            <w:sz w:val="24"/>
            <w:szCs w:val="24"/>
          </w:rPr>
          <w:t>Кодексом</w:t>
        </w:r>
      </w:hyperlink>
      <w:r w:rsidRPr="00332F2C">
        <w:rPr>
          <w:rFonts w:ascii="Times New Roman" w:hAnsi="Times New Roman" w:cs="Times New Roman"/>
          <w:sz w:val="24"/>
          <w:szCs w:val="24"/>
        </w:rPr>
        <w:t xml:space="preserve"> Российской Федерации об административных правонарушениях, на дату подачи заявки на участие в закупке;</w:t>
      </w:r>
    </w:p>
    <w:p w:rsidR="00F84C3E" w:rsidRPr="00332F2C" w:rsidRDefault="00F84C3E" w:rsidP="00F84C3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Pr="00332F2C">
        <w:rPr>
          <w:rFonts w:ascii="Times New Roman" w:hAnsi="Times New Roman" w:cs="Times New Roman"/>
          <w:sz w:val="24"/>
          <w:szCs w:val="24"/>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history="1">
        <w:r w:rsidRPr="00332F2C">
          <w:rPr>
            <w:rFonts w:ascii="Times New Roman" w:hAnsi="Times New Roman" w:cs="Times New Roman"/>
            <w:color w:val="0000FF"/>
            <w:sz w:val="24"/>
            <w:szCs w:val="24"/>
          </w:rPr>
          <w:t>законодательством</w:t>
        </w:r>
      </w:hyperlink>
      <w:r w:rsidRPr="00332F2C">
        <w:rPr>
          <w:rFonts w:ascii="Times New Roman" w:hAnsi="Times New Roman" w:cs="Times New Roman"/>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w:t>
      </w:r>
      <w:r w:rsidRPr="00332F2C">
        <w:rPr>
          <w:rFonts w:ascii="Times New Roman" w:hAnsi="Times New Roman" w:cs="Times New Roman"/>
          <w:sz w:val="24"/>
          <w:szCs w:val="24"/>
        </w:rPr>
        <w:lastRenderedPageBreak/>
        <w:t xml:space="preserve">обязанности заявителя по уплате этих сумм исполненной или которые признаны безнадежными к взысканию в соответствии с </w:t>
      </w:r>
      <w:hyperlink r:id="rId16" w:history="1">
        <w:r w:rsidRPr="00332F2C">
          <w:rPr>
            <w:rFonts w:ascii="Times New Roman" w:hAnsi="Times New Roman" w:cs="Times New Roman"/>
            <w:color w:val="0000FF"/>
            <w:sz w:val="24"/>
            <w:szCs w:val="24"/>
          </w:rPr>
          <w:t>законодательством</w:t>
        </w:r>
      </w:hyperlink>
      <w:r w:rsidRPr="00332F2C">
        <w:rPr>
          <w:rFonts w:ascii="Times New Roman" w:hAnsi="Times New Roman" w:cs="Times New Roman"/>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84C3E" w:rsidRPr="00332F2C" w:rsidRDefault="00F84C3E" w:rsidP="00F84C3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Pr="00332F2C">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7" w:history="1">
        <w:r w:rsidRPr="00332F2C">
          <w:rPr>
            <w:rFonts w:ascii="Times New Roman" w:hAnsi="Times New Roman" w:cs="Times New Roman"/>
            <w:color w:val="0000FF"/>
            <w:sz w:val="24"/>
            <w:szCs w:val="24"/>
          </w:rPr>
          <w:t>статьями 289</w:t>
        </w:r>
      </w:hyperlink>
      <w:r w:rsidRPr="00332F2C">
        <w:rPr>
          <w:rFonts w:ascii="Times New Roman" w:hAnsi="Times New Roman" w:cs="Times New Roman"/>
          <w:sz w:val="24"/>
          <w:szCs w:val="24"/>
        </w:rPr>
        <w:t xml:space="preserve">, </w:t>
      </w:r>
      <w:hyperlink r:id="rId18" w:history="1">
        <w:r w:rsidRPr="00332F2C">
          <w:rPr>
            <w:rFonts w:ascii="Times New Roman" w:hAnsi="Times New Roman" w:cs="Times New Roman"/>
            <w:color w:val="0000FF"/>
            <w:sz w:val="24"/>
            <w:szCs w:val="24"/>
          </w:rPr>
          <w:t>290</w:t>
        </w:r>
      </w:hyperlink>
      <w:r w:rsidRPr="00332F2C">
        <w:rPr>
          <w:rFonts w:ascii="Times New Roman" w:hAnsi="Times New Roman" w:cs="Times New Roman"/>
          <w:sz w:val="24"/>
          <w:szCs w:val="24"/>
        </w:rPr>
        <w:t xml:space="preserve">, </w:t>
      </w:r>
      <w:hyperlink r:id="rId19" w:history="1">
        <w:r w:rsidRPr="00332F2C">
          <w:rPr>
            <w:rFonts w:ascii="Times New Roman" w:hAnsi="Times New Roman" w:cs="Times New Roman"/>
            <w:color w:val="0000FF"/>
            <w:sz w:val="24"/>
            <w:szCs w:val="24"/>
          </w:rPr>
          <w:t>291</w:t>
        </w:r>
      </w:hyperlink>
      <w:r w:rsidRPr="00332F2C">
        <w:rPr>
          <w:rFonts w:ascii="Times New Roman" w:hAnsi="Times New Roman" w:cs="Times New Roman"/>
          <w:sz w:val="24"/>
          <w:szCs w:val="24"/>
        </w:rPr>
        <w:t xml:space="preserve">, </w:t>
      </w:r>
      <w:hyperlink r:id="rId20" w:history="1">
        <w:r w:rsidRPr="00332F2C">
          <w:rPr>
            <w:rFonts w:ascii="Times New Roman" w:hAnsi="Times New Roman" w:cs="Times New Roman"/>
            <w:color w:val="0000FF"/>
            <w:sz w:val="24"/>
            <w:szCs w:val="24"/>
          </w:rPr>
          <w:t>291.1</w:t>
        </w:r>
      </w:hyperlink>
      <w:r w:rsidRPr="00332F2C">
        <w:rPr>
          <w:rFonts w:ascii="Times New Roman" w:hAnsi="Times New Roman" w:cs="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84C3E" w:rsidRPr="00332F2C" w:rsidRDefault="00F84C3E" w:rsidP="00F84C3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Pr="00332F2C">
        <w:rPr>
          <w:rFonts w:ascii="Times New Roman" w:hAnsi="Times New Roman" w:cs="Times New Roman"/>
          <w:sz w:val="24"/>
          <w:szCs w:val="24"/>
        </w:rPr>
        <w:t xml:space="preserve">.1)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21" w:history="1">
        <w:r w:rsidRPr="00332F2C">
          <w:rPr>
            <w:rFonts w:ascii="Times New Roman" w:hAnsi="Times New Roman" w:cs="Times New Roman"/>
            <w:color w:val="0000FF"/>
            <w:sz w:val="24"/>
            <w:szCs w:val="24"/>
          </w:rPr>
          <w:t>статьей 19.28</w:t>
        </w:r>
      </w:hyperlink>
      <w:r w:rsidRPr="00332F2C">
        <w:rPr>
          <w:rFonts w:ascii="Times New Roman" w:hAnsi="Times New Roman" w:cs="Times New Roman"/>
          <w:sz w:val="24"/>
          <w:szCs w:val="24"/>
        </w:rPr>
        <w:t xml:space="preserve"> Кодекса Российской Федерации об административных правонарушениях;</w:t>
      </w:r>
    </w:p>
    <w:p w:rsidR="00F84C3E" w:rsidRPr="00332F2C" w:rsidRDefault="00F84C3E" w:rsidP="00F84C3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Pr="00332F2C">
        <w:rPr>
          <w:rFonts w:ascii="Times New Roman" w:hAnsi="Times New Roman" w:cs="Times New Roman"/>
          <w:sz w:val="24"/>
          <w:szCs w:val="24"/>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F84C3E" w:rsidRPr="00332F2C" w:rsidRDefault="00F84C3E" w:rsidP="00F84C3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Pr="00332F2C">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84C3E" w:rsidRDefault="00F84C3E" w:rsidP="00F84C3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332F2C">
        <w:rPr>
          <w:rFonts w:ascii="Times New Roman" w:hAnsi="Times New Roman" w:cs="Times New Roman"/>
          <w:sz w:val="24"/>
          <w:szCs w:val="24"/>
        </w:rPr>
        <w:t>) участник закупки не является офшорной компанией.</w:t>
      </w:r>
    </w:p>
    <w:p w:rsidR="00F84C3E" w:rsidRDefault="00F84C3E" w:rsidP="00F84C3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отсутствие ограничений для участия в закупках, установленных законодательство РФ;</w:t>
      </w:r>
    </w:p>
    <w:p w:rsidR="00F84C3E" w:rsidRDefault="00F84C3E" w:rsidP="00F84C3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отсутствие  информации об участнике закупки </w:t>
      </w:r>
      <w:r w:rsidRPr="0016346B">
        <w:rPr>
          <w:rFonts w:ascii="Times New Roman" w:hAnsi="Times New Roman" w:cs="Times New Roman"/>
          <w:sz w:val="24"/>
          <w:szCs w:val="24"/>
        </w:rPr>
        <w:t>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r>
        <w:rPr>
          <w:rFonts w:ascii="Times New Roman" w:hAnsi="Times New Roman" w:cs="Times New Roman"/>
          <w:sz w:val="24"/>
          <w:szCs w:val="24"/>
        </w:rPr>
        <w:t>, в реестре недобросовестных поставщиков</w:t>
      </w:r>
    </w:p>
    <w:p w:rsidR="00F84C3E" w:rsidRDefault="00F84C3E" w:rsidP="00F84C3E">
      <w:pPr>
        <w:jc w:val="both"/>
      </w:pPr>
      <w:r>
        <w:t>Р</w:t>
      </w:r>
      <w:r w:rsidRPr="003C5D9C">
        <w:t>уководитель                                      (подпись)                                            (Ф.И.О.)</w:t>
      </w:r>
    </w:p>
    <w:p w:rsidR="008C1E56" w:rsidRDefault="008C1E56" w:rsidP="002D1430">
      <w:pPr>
        <w:jc w:val="center"/>
        <w:rPr>
          <w:b/>
        </w:rPr>
      </w:pPr>
    </w:p>
    <w:p w:rsidR="008C1E56" w:rsidRDefault="008C1E56" w:rsidP="002D1430">
      <w:pPr>
        <w:jc w:val="center"/>
        <w:rPr>
          <w:b/>
        </w:rPr>
      </w:pPr>
    </w:p>
    <w:p w:rsidR="008C1E56" w:rsidRDefault="002D1430" w:rsidP="008C1E56">
      <w:pPr>
        <w:rPr>
          <w:b/>
        </w:rPr>
      </w:pPr>
      <w:r>
        <w:rPr>
          <w:b/>
        </w:rPr>
        <w:t>Форма 3.</w:t>
      </w:r>
      <w:r w:rsidR="008C1E56">
        <w:rPr>
          <w:b/>
        </w:rPr>
        <w:t xml:space="preserve"> (рекоменд</w:t>
      </w:r>
      <w:r>
        <w:rPr>
          <w:b/>
        </w:rPr>
        <w:t xml:space="preserve">уемая) </w:t>
      </w:r>
    </w:p>
    <w:p w:rsidR="008C1E56" w:rsidRDefault="008C1E56" w:rsidP="002D1430">
      <w:pPr>
        <w:jc w:val="center"/>
        <w:rPr>
          <w:b/>
        </w:rPr>
      </w:pPr>
    </w:p>
    <w:p w:rsidR="002D1430" w:rsidRDefault="008C1E56" w:rsidP="002D1430">
      <w:pPr>
        <w:jc w:val="center"/>
        <w:rPr>
          <w:b/>
        </w:rPr>
      </w:pPr>
      <w:r>
        <w:rPr>
          <w:b/>
        </w:rPr>
        <w:t>Ф</w:t>
      </w:r>
      <w:r w:rsidR="002D1430">
        <w:rPr>
          <w:b/>
        </w:rPr>
        <w:t xml:space="preserve">орма для заполнения участником закупки второй части заявки на участие в аукционе в электронной форме </w:t>
      </w:r>
    </w:p>
    <w:p w:rsidR="002D1430" w:rsidRDefault="002D1430" w:rsidP="002D1430">
      <w:pPr>
        <w:jc w:val="center"/>
        <w:rPr>
          <w:b/>
        </w:rPr>
      </w:pPr>
      <w:r w:rsidRPr="0015648E">
        <w:rPr>
          <w:b/>
        </w:rPr>
        <w:t>«</w:t>
      </w:r>
      <w:r>
        <w:rPr>
          <w:b/>
        </w:rPr>
        <w:t>Д</w:t>
      </w:r>
      <w:r w:rsidRPr="0015648E">
        <w:rPr>
          <w:b/>
        </w:rPr>
        <w:t>екларация о соответствии участника аукциона требованиям, установленными  част</w:t>
      </w:r>
      <w:r>
        <w:rPr>
          <w:b/>
        </w:rPr>
        <w:t>ью</w:t>
      </w:r>
      <w:r w:rsidRPr="0015648E">
        <w:rPr>
          <w:b/>
        </w:rPr>
        <w:t xml:space="preserve"> </w:t>
      </w:r>
      <w:r>
        <w:rPr>
          <w:b/>
        </w:rPr>
        <w:t>3</w:t>
      </w:r>
      <w:r w:rsidRPr="0015648E">
        <w:rPr>
          <w:b/>
        </w:rPr>
        <w:t xml:space="preserve"> статьи 3</w:t>
      </w:r>
      <w:r>
        <w:rPr>
          <w:b/>
        </w:rPr>
        <w:t>0</w:t>
      </w:r>
      <w:r w:rsidRPr="0015648E">
        <w:rPr>
          <w:b/>
        </w:rPr>
        <w:t xml:space="preserve"> ФЗ №44</w:t>
      </w:r>
      <w:r>
        <w:rPr>
          <w:b/>
        </w:rPr>
        <w:t>»</w:t>
      </w:r>
    </w:p>
    <w:p w:rsidR="002D1430" w:rsidRDefault="002D1430" w:rsidP="002D1430">
      <w:pPr>
        <w:pStyle w:val="affff7"/>
        <w:widowControl w:val="0"/>
        <w:tabs>
          <w:tab w:val="left" w:pos="3828"/>
        </w:tabs>
        <w:rPr>
          <w:sz w:val="24"/>
          <w:szCs w:val="24"/>
        </w:rPr>
      </w:pPr>
    </w:p>
    <w:p w:rsidR="002D1430" w:rsidRDefault="002D1430" w:rsidP="002D1430">
      <w:pPr>
        <w:pStyle w:val="affff7"/>
        <w:widowControl w:val="0"/>
        <w:tabs>
          <w:tab w:val="left" w:pos="3828"/>
        </w:tabs>
        <w:rPr>
          <w:sz w:val="24"/>
          <w:szCs w:val="24"/>
        </w:rPr>
      </w:pPr>
    </w:p>
    <w:p w:rsidR="002D1430" w:rsidRPr="001B44D0" w:rsidRDefault="002D1430" w:rsidP="002D1430">
      <w:r w:rsidRPr="001B44D0">
        <w:t xml:space="preserve">ООО (ОАО, ИП и т.д.) __________________________________________________________ </w:t>
      </w:r>
    </w:p>
    <w:p w:rsidR="002D1430" w:rsidRPr="001B44D0" w:rsidRDefault="002D1430" w:rsidP="002D1430">
      <w:r w:rsidRPr="001B44D0">
        <w:t xml:space="preserve">                                           </w:t>
      </w:r>
      <w:r>
        <w:t>(</w:t>
      </w:r>
      <w:r w:rsidRPr="001B44D0">
        <w:t>наименование участника закупки, Ф.И.О. физического лица)</w:t>
      </w:r>
    </w:p>
    <w:p w:rsidR="002D1430" w:rsidRDefault="002D1430" w:rsidP="002D1430"/>
    <w:p w:rsidR="002D1430" w:rsidRDefault="002D1430" w:rsidP="002D1430">
      <w:r w:rsidRPr="001B44D0">
        <w:t xml:space="preserve">соответствует требованиям, установленным ст. 4 Федерального закона от 24.07.2007 г. №209-ФЗ «О развитии малого и среднего предпринимательства в Российской Федерации» </w:t>
      </w:r>
      <w:r>
        <w:t>и подтверждает, что относится к категории субъектов малого и среднего предпринимательства и СОНКО.</w:t>
      </w:r>
    </w:p>
    <w:p w:rsidR="002D1430" w:rsidRDefault="002D1430" w:rsidP="002D1430"/>
    <w:p w:rsidR="002D1430" w:rsidRDefault="002D1430" w:rsidP="002D1430"/>
    <w:p w:rsidR="002D1430" w:rsidRDefault="002D1430" w:rsidP="002D1430"/>
    <w:p w:rsidR="002D1430" w:rsidRDefault="002D1430" w:rsidP="002D1430"/>
    <w:p w:rsidR="002D1430" w:rsidRDefault="002D1430" w:rsidP="002D1430"/>
    <w:p w:rsidR="002D1430" w:rsidRDefault="002D1430" w:rsidP="002D1430"/>
    <w:p w:rsidR="002D1430" w:rsidRDefault="002D1430" w:rsidP="002D1430"/>
    <w:p w:rsidR="002D1430" w:rsidRDefault="002D1430" w:rsidP="002D1430"/>
    <w:p w:rsidR="002D1430" w:rsidRDefault="002D1430" w:rsidP="002D1430"/>
    <w:p w:rsidR="002D1430" w:rsidRDefault="002D1430" w:rsidP="002D1430">
      <w:r w:rsidRPr="001B44D0">
        <w:t>Участник закупки</w:t>
      </w:r>
    </w:p>
    <w:p w:rsidR="002D1430" w:rsidRPr="001B44D0" w:rsidRDefault="002D1430" w:rsidP="002D1430"/>
    <w:p w:rsidR="002D1430" w:rsidRPr="001B44D0" w:rsidRDefault="002D1430" w:rsidP="002D1430">
      <w:r w:rsidRPr="001B44D0">
        <w:t>________________________</w:t>
      </w:r>
      <w:r>
        <w:t xml:space="preserve">       </w:t>
      </w:r>
      <w:r w:rsidRPr="001B44D0">
        <w:t xml:space="preserve"> ______________________ </w:t>
      </w:r>
      <w:r>
        <w:t xml:space="preserve">    </w:t>
      </w:r>
      <w:r w:rsidRPr="001B44D0">
        <w:t xml:space="preserve">(_______________________) </w:t>
      </w:r>
    </w:p>
    <w:p w:rsidR="002D1430" w:rsidRDefault="002D1430" w:rsidP="002D1430">
      <w:r w:rsidRPr="001B44D0">
        <w:t xml:space="preserve">                 ( должность)                              (подпись)                                 (Ф.И.О.)</w:t>
      </w:r>
    </w:p>
    <w:p w:rsidR="002D1430" w:rsidRPr="003C5D9C" w:rsidRDefault="002D1430" w:rsidP="00F84C3E">
      <w:pPr>
        <w:jc w:val="both"/>
      </w:pPr>
    </w:p>
    <w:p w:rsidR="00D342B3" w:rsidRPr="00562D20" w:rsidRDefault="00D342B3" w:rsidP="00562D20">
      <w:pPr>
        <w:shd w:val="clear" w:color="auto" w:fill="FFFFFF"/>
        <w:jc w:val="both"/>
        <w:rPr>
          <w:sz w:val="26"/>
          <w:szCs w:val="26"/>
        </w:rPr>
      </w:pPr>
    </w:p>
    <w:sectPr w:rsidR="00D342B3" w:rsidRPr="00562D20" w:rsidSect="00390400">
      <w:headerReference w:type="default" r:id="rId22"/>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CD5" w:rsidRDefault="00261CD5" w:rsidP="001266F7">
      <w:r>
        <w:separator/>
      </w:r>
    </w:p>
  </w:endnote>
  <w:endnote w:type="continuationSeparator" w:id="0">
    <w:p w:rsidR="00261CD5" w:rsidRDefault="00261CD5" w:rsidP="00126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ohit Hindi">
    <w:altName w:val="MS Mincho"/>
    <w:charset w:val="80"/>
    <w:family w:val="auto"/>
    <w:pitch w:val="variable"/>
    <w:sig w:usb0="00000000"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CD5" w:rsidRDefault="00261CD5" w:rsidP="001266F7">
      <w:r>
        <w:separator/>
      </w:r>
    </w:p>
  </w:footnote>
  <w:footnote w:type="continuationSeparator" w:id="0">
    <w:p w:rsidR="00261CD5" w:rsidRDefault="00261CD5" w:rsidP="001266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DE0" w:rsidRPr="00597604" w:rsidRDefault="00651DE0" w:rsidP="002106FF">
    <w:pPr>
      <w:pStyle w:val="af"/>
      <w:jc w:val="center"/>
      <w:rPr>
        <w:lang w:val="en-US"/>
      </w:rPr>
    </w:pPr>
    <w:r>
      <w:fldChar w:fldCharType="begin"/>
    </w:r>
    <w:r>
      <w:instrText xml:space="preserve"> PAGE   \* MERGEFORMAT </w:instrText>
    </w:r>
    <w:r>
      <w:fldChar w:fldCharType="separate"/>
    </w:r>
    <w:r w:rsidR="001029B2">
      <w:rPr>
        <w:noProof/>
      </w:rPr>
      <w:t>39</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Рисунок 47" style="width:33pt;height:23.25pt;visibility:visible" o:bullet="t">
        <v:imagedata r:id="rId1" o:title="Рисунок 47"/>
      </v:shape>
    </w:pict>
  </w:numPicBullet>
  <w:abstractNum w:abstractNumId="0" w15:restartNumberingAfterBreak="0">
    <w:nsid w:val="FFFFFF7F"/>
    <w:multiLevelType w:val="singleLevel"/>
    <w:tmpl w:val="BDEA57C2"/>
    <w:lvl w:ilvl="0">
      <w:start w:val="1"/>
      <w:numFmt w:val="decimal"/>
      <w:pStyle w:val="3"/>
      <w:lvlText w:val="%1."/>
      <w:lvlJc w:val="left"/>
      <w:pPr>
        <w:tabs>
          <w:tab w:val="num" w:pos="643"/>
        </w:tabs>
        <w:ind w:left="643" w:hanging="360"/>
      </w:pPr>
    </w:lvl>
  </w:abstractNum>
  <w:abstractNum w:abstractNumId="1" w15:restartNumberingAfterBreak="0">
    <w:nsid w:val="00000001"/>
    <w:multiLevelType w:val="multilevel"/>
    <w:tmpl w:val="49B87C62"/>
    <w:lvl w:ilvl="0">
      <w:start w:val="1"/>
      <w:numFmt w:val="decimal"/>
      <w:lvlText w:val="%1."/>
      <w:lvlJc w:val="left"/>
      <w:pPr>
        <w:tabs>
          <w:tab w:val="num" w:pos="360"/>
        </w:tabs>
        <w:ind w:left="360" w:hanging="360"/>
      </w:pPr>
    </w:lvl>
    <w:lvl w:ilvl="1">
      <w:start w:val="1"/>
      <w:numFmt w:val="none"/>
      <w:suff w:val="nothing"/>
      <w:lvlText w:val=""/>
      <w:lvlJc w:val="left"/>
      <w:pPr>
        <w:tabs>
          <w:tab w:val="num" w:pos="764"/>
        </w:tabs>
        <w:ind w:left="764" w:hanging="576"/>
      </w:pPr>
    </w:lvl>
    <w:lvl w:ilvl="2">
      <w:start w:val="1"/>
      <w:numFmt w:val="none"/>
      <w:suff w:val="nothing"/>
      <w:lvlText w:val=""/>
      <w:lvlJc w:val="left"/>
      <w:pPr>
        <w:tabs>
          <w:tab w:val="num" w:pos="908"/>
        </w:tabs>
        <w:ind w:left="908" w:hanging="720"/>
      </w:pPr>
    </w:lvl>
    <w:lvl w:ilvl="3">
      <w:start w:val="1"/>
      <w:numFmt w:val="none"/>
      <w:suff w:val="nothing"/>
      <w:lvlText w:val=""/>
      <w:lvlJc w:val="left"/>
      <w:pPr>
        <w:tabs>
          <w:tab w:val="num" w:pos="1052"/>
        </w:tabs>
        <w:ind w:left="1052" w:hanging="864"/>
      </w:pPr>
    </w:lvl>
    <w:lvl w:ilvl="4">
      <w:start w:val="1"/>
      <w:numFmt w:val="none"/>
      <w:suff w:val="nothing"/>
      <w:lvlText w:val=""/>
      <w:lvlJc w:val="left"/>
      <w:pPr>
        <w:tabs>
          <w:tab w:val="num" w:pos="1196"/>
        </w:tabs>
        <w:ind w:left="1196" w:hanging="1008"/>
      </w:pPr>
    </w:lvl>
    <w:lvl w:ilvl="5">
      <w:start w:val="1"/>
      <w:numFmt w:val="none"/>
      <w:suff w:val="nothing"/>
      <w:lvlText w:val=""/>
      <w:lvlJc w:val="left"/>
      <w:pPr>
        <w:tabs>
          <w:tab w:val="num" w:pos="1340"/>
        </w:tabs>
        <w:ind w:left="1340" w:hanging="1152"/>
      </w:pPr>
    </w:lvl>
    <w:lvl w:ilvl="6">
      <w:start w:val="1"/>
      <w:numFmt w:val="none"/>
      <w:suff w:val="nothing"/>
      <w:lvlText w:val=""/>
      <w:lvlJc w:val="left"/>
      <w:pPr>
        <w:tabs>
          <w:tab w:val="num" w:pos="1484"/>
        </w:tabs>
        <w:ind w:left="1484" w:hanging="1296"/>
      </w:pPr>
    </w:lvl>
    <w:lvl w:ilvl="7">
      <w:start w:val="1"/>
      <w:numFmt w:val="none"/>
      <w:suff w:val="nothing"/>
      <w:lvlText w:val=""/>
      <w:lvlJc w:val="left"/>
      <w:pPr>
        <w:tabs>
          <w:tab w:val="num" w:pos="1628"/>
        </w:tabs>
        <w:ind w:left="1628" w:hanging="1440"/>
      </w:pPr>
    </w:lvl>
    <w:lvl w:ilvl="8">
      <w:start w:val="1"/>
      <w:numFmt w:val="none"/>
      <w:suff w:val="nothing"/>
      <w:lvlText w:val=""/>
      <w:lvlJc w:val="left"/>
      <w:pPr>
        <w:tabs>
          <w:tab w:val="num" w:pos="1772"/>
        </w:tabs>
        <w:ind w:left="1772" w:hanging="1584"/>
      </w:pPr>
    </w:lvl>
  </w:abstractNum>
  <w:abstractNum w:abstractNumId="2" w15:restartNumberingAfterBreak="0">
    <w:nsid w:val="00000002"/>
    <w:multiLevelType w:val="multilevel"/>
    <w:tmpl w:val="56CEAD30"/>
    <w:name w:val="WW8Num2"/>
    <w:lvl w:ilvl="0">
      <w:start w:val="1"/>
      <w:numFmt w:val="upperRoman"/>
      <w:lvlText w:val="%1."/>
      <w:lvlJc w:val="right"/>
      <w:pPr>
        <w:tabs>
          <w:tab w:val="num" w:pos="0"/>
        </w:tabs>
        <w:ind w:left="926" w:hanging="360"/>
      </w:pPr>
      <w:rPr>
        <w:b/>
        <w:sz w:val="24"/>
        <w:szCs w:val="24"/>
      </w:rPr>
    </w:lvl>
    <w:lvl w:ilvl="1">
      <w:start w:val="3"/>
      <w:numFmt w:val="decimal"/>
      <w:isLgl/>
      <w:lvlText w:val="%1.%2."/>
      <w:lvlJc w:val="left"/>
      <w:pPr>
        <w:ind w:left="926" w:hanging="36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286" w:hanging="720"/>
      </w:pPr>
      <w:rPr>
        <w:rFonts w:hint="default"/>
      </w:rPr>
    </w:lvl>
    <w:lvl w:ilvl="4">
      <w:start w:val="1"/>
      <w:numFmt w:val="decimal"/>
      <w:isLgl/>
      <w:lvlText w:val="%1.%2.%3.%4.%5."/>
      <w:lvlJc w:val="left"/>
      <w:pPr>
        <w:ind w:left="1646" w:hanging="1080"/>
      </w:pPr>
      <w:rPr>
        <w:rFonts w:hint="default"/>
      </w:rPr>
    </w:lvl>
    <w:lvl w:ilvl="5">
      <w:start w:val="1"/>
      <w:numFmt w:val="decimal"/>
      <w:isLgl/>
      <w:lvlText w:val="%1.%2.%3.%4.%5.%6."/>
      <w:lvlJc w:val="left"/>
      <w:pPr>
        <w:ind w:left="1646" w:hanging="1080"/>
      </w:pPr>
      <w:rPr>
        <w:rFonts w:hint="default"/>
      </w:rPr>
    </w:lvl>
    <w:lvl w:ilvl="6">
      <w:start w:val="1"/>
      <w:numFmt w:val="decimal"/>
      <w:isLgl/>
      <w:lvlText w:val="%1.%2.%3.%4.%5.%6.%7."/>
      <w:lvlJc w:val="left"/>
      <w:pPr>
        <w:ind w:left="2006" w:hanging="1440"/>
      </w:pPr>
      <w:rPr>
        <w:rFonts w:hint="default"/>
      </w:rPr>
    </w:lvl>
    <w:lvl w:ilvl="7">
      <w:start w:val="1"/>
      <w:numFmt w:val="decimal"/>
      <w:isLgl/>
      <w:lvlText w:val="%1.%2.%3.%4.%5.%6.%7.%8."/>
      <w:lvlJc w:val="left"/>
      <w:pPr>
        <w:ind w:left="2006" w:hanging="1440"/>
      </w:pPr>
      <w:rPr>
        <w:rFonts w:hint="default"/>
      </w:rPr>
    </w:lvl>
    <w:lvl w:ilvl="8">
      <w:start w:val="1"/>
      <w:numFmt w:val="decimal"/>
      <w:isLgl/>
      <w:lvlText w:val="%1.%2.%3.%4.%5.%6.%7.%8.%9."/>
      <w:lvlJc w:val="left"/>
      <w:pPr>
        <w:ind w:left="2366" w:hanging="1800"/>
      </w:pPr>
      <w:rPr>
        <w:rFonts w:hint="default"/>
      </w:rPr>
    </w:lvl>
  </w:abstractNum>
  <w:abstractNum w:abstractNumId="3" w15:restartNumberingAfterBreak="0">
    <w:nsid w:val="00000003"/>
    <w:multiLevelType w:val="multilevel"/>
    <w:tmpl w:val="00000003"/>
    <w:name w:val="WW8Num3"/>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lvlText w:val="%1.%2."/>
      <w:lvlJc w:val="left"/>
      <w:pPr>
        <w:tabs>
          <w:tab w:val="num" w:pos="576"/>
        </w:tabs>
        <w:ind w:left="576" w:hanging="576"/>
      </w:pPr>
    </w:lvl>
    <w:lvl w:ilvl="2">
      <w:start w:val="23"/>
      <w:numFmt w:val="decimal"/>
      <w:lvlText w:val="8.%3."/>
      <w:lvlJc w:val="left"/>
      <w:pPr>
        <w:tabs>
          <w:tab w:val="num" w:pos="530"/>
        </w:tabs>
        <w:ind w:left="1080" w:hanging="720"/>
      </w:pPr>
      <w:rPr>
        <w:rFonts w:ascii="Times New Roman" w:hAnsi="Times New Roman" w:cs="Times New Roman"/>
        <w:b w:val="0"/>
        <w:bCs w:val="0"/>
        <w:i w:val="0"/>
        <w:iCs w:val="0"/>
        <w:sz w:val="24"/>
        <w:szCs w:val="24"/>
      </w:rPr>
    </w:lvl>
    <w:lvl w:ilvl="3">
      <w:start w:val="1"/>
      <w:numFmt w:val="decimal"/>
      <w:lvlText w:val="6.5.1.%4."/>
      <w:lvlJc w:val="left"/>
      <w:pPr>
        <w:tabs>
          <w:tab w:val="num" w:pos="864"/>
        </w:tabs>
        <w:ind w:left="864" w:hanging="864"/>
      </w:pPr>
      <w:rPr>
        <w:rFonts w:ascii="Times New Roman" w:hAnsi="Times New Roman" w:cs="Times New Roman"/>
        <w:b w:val="0"/>
        <w:sz w:val="26"/>
        <w:szCs w:val="26"/>
      </w:rPr>
    </w:lvl>
    <w:lvl w:ilvl="4">
      <w:start w:val="1"/>
      <w:numFmt w:val="decimal"/>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0000005"/>
    <w:multiLevelType w:val="multilevel"/>
    <w:tmpl w:val="00000005"/>
    <w:name w:val="WW8Num5"/>
    <w:lvl w:ilvl="0">
      <w:start w:val="3"/>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0000006"/>
    <w:multiLevelType w:val="multilevel"/>
    <w:tmpl w:val="00000006"/>
    <w:name w:val="WW8Num6"/>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lvlText w:val="%1.%2."/>
      <w:lvlJc w:val="left"/>
      <w:pPr>
        <w:tabs>
          <w:tab w:val="num" w:pos="576"/>
        </w:tabs>
        <w:ind w:left="576" w:hanging="576"/>
      </w:pPr>
    </w:lvl>
    <w:lvl w:ilvl="2">
      <w:start w:val="1"/>
      <w:numFmt w:val="decimal"/>
      <w:lvlText w:val="8.%3."/>
      <w:lvlJc w:val="left"/>
      <w:pPr>
        <w:tabs>
          <w:tab w:val="num" w:pos="530"/>
        </w:tabs>
        <w:ind w:left="1080" w:hanging="720"/>
      </w:pPr>
      <w:rPr>
        <w:rFonts w:ascii="Times New Roman" w:hAnsi="Times New Roman" w:cs="Times New Roman"/>
        <w:b w:val="0"/>
        <w:bCs w:val="0"/>
        <w:i w:val="0"/>
        <w:iCs w:val="0"/>
        <w:sz w:val="24"/>
        <w:szCs w:val="24"/>
      </w:rPr>
    </w:lvl>
    <w:lvl w:ilvl="3">
      <w:start w:val="1"/>
      <w:numFmt w:val="decimal"/>
      <w:lvlText w:val="6.5.1.%4."/>
      <w:lvlJc w:val="left"/>
      <w:pPr>
        <w:tabs>
          <w:tab w:val="num" w:pos="864"/>
        </w:tabs>
        <w:ind w:left="864" w:hanging="864"/>
      </w:pPr>
      <w:rPr>
        <w:rFonts w:ascii="Times New Roman" w:hAnsi="Times New Roman" w:cs="Times New Roman"/>
        <w:b w:val="0"/>
        <w:sz w:val="26"/>
        <w:szCs w:val="26"/>
      </w:rPr>
    </w:lvl>
    <w:lvl w:ilvl="4">
      <w:start w:val="1"/>
      <w:numFmt w:val="decimal"/>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0000007"/>
    <w:multiLevelType w:val="multilevel"/>
    <w:tmpl w:val="00000007"/>
    <w:name w:val="WW8Num7"/>
    <w:lvl w:ilvl="0">
      <w:start w:val="1"/>
      <w:numFmt w:val="decimal"/>
      <w:lvlText w:val="8.13.%1."/>
      <w:lvlJc w:val="left"/>
      <w:pPr>
        <w:tabs>
          <w:tab w:val="num" w:pos="0"/>
        </w:tabs>
        <w:ind w:left="2844" w:hanging="360"/>
      </w:pPr>
      <w:rPr>
        <w:b w:val="0"/>
        <w:i w:val="0"/>
      </w:rPr>
    </w:lvl>
    <w:lvl w:ilvl="1">
      <w:start w:val="1"/>
      <w:numFmt w:val="lowerLetter"/>
      <w:lvlText w:val="%2."/>
      <w:lvlJc w:val="left"/>
      <w:pPr>
        <w:tabs>
          <w:tab w:val="num" w:pos="0"/>
        </w:tabs>
        <w:ind w:left="3564" w:hanging="360"/>
      </w:pPr>
    </w:lvl>
    <w:lvl w:ilvl="2">
      <w:start w:val="1"/>
      <w:numFmt w:val="lowerRoman"/>
      <w:lvlText w:val="%3."/>
      <w:lvlJc w:val="right"/>
      <w:pPr>
        <w:tabs>
          <w:tab w:val="num" w:pos="0"/>
        </w:tabs>
        <w:ind w:left="4284" w:hanging="180"/>
      </w:pPr>
    </w:lvl>
    <w:lvl w:ilvl="3">
      <w:start w:val="1"/>
      <w:numFmt w:val="decimal"/>
      <w:lvlText w:val="%4."/>
      <w:lvlJc w:val="left"/>
      <w:pPr>
        <w:tabs>
          <w:tab w:val="num" w:pos="0"/>
        </w:tabs>
        <w:ind w:left="5004" w:hanging="360"/>
      </w:pPr>
    </w:lvl>
    <w:lvl w:ilvl="4">
      <w:start w:val="1"/>
      <w:numFmt w:val="lowerLetter"/>
      <w:lvlText w:val="%5."/>
      <w:lvlJc w:val="left"/>
      <w:pPr>
        <w:tabs>
          <w:tab w:val="num" w:pos="0"/>
        </w:tabs>
        <w:ind w:left="5724" w:hanging="360"/>
      </w:pPr>
    </w:lvl>
    <w:lvl w:ilvl="5">
      <w:start w:val="1"/>
      <w:numFmt w:val="lowerRoman"/>
      <w:lvlText w:val="%6."/>
      <w:lvlJc w:val="right"/>
      <w:pPr>
        <w:tabs>
          <w:tab w:val="num" w:pos="0"/>
        </w:tabs>
        <w:ind w:left="6444" w:hanging="180"/>
      </w:pPr>
    </w:lvl>
    <w:lvl w:ilvl="6">
      <w:start w:val="1"/>
      <w:numFmt w:val="decimal"/>
      <w:lvlText w:val="%7."/>
      <w:lvlJc w:val="left"/>
      <w:pPr>
        <w:tabs>
          <w:tab w:val="num" w:pos="0"/>
        </w:tabs>
        <w:ind w:left="7164" w:hanging="360"/>
      </w:pPr>
    </w:lvl>
    <w:lvl w:ilvl="7">
      <w:start w:val="1"/>
      <w:numFmt w:val="lowerLetter"/>
      <w:lvlText w:val="%8."/>
      <w:lvlJc w:val="left"/>
      <w:pPr>
        <w:tabs>
          <w:tab w:val="num" w:pos="0"/>
        </w:tabs>
        <w:ind w:left="7884" w:hanging="360"/>
      </w:pPr>
    </w:lvl>
    <w:lvl w:ilvl="8">
      <w:start w:val="1"/>
      <w:numFmt w:val="lowerRoman"/>
      <w:lvlText w:val="%9."/>
      <w:lvlJc w:val="right"/>
      <w:pPr>
        <w:tabs>
          <w:tab w:val="num" w:pos="0"/>
        </w:tabs>
        <w:ind w:left="8604" w:hanging="180"/>
      </w:pPr>
    </w:lvl>
  </w:abstractNum>
  <w:abstractNum w:abstractNumId="7" w15:restartNumberingAfterBreak="0">
    <w:nsid w:val="00000008"/>
    <w:multiLevelType w:val="multilevel"/>
    <w:tmpl w:val="00000008"/>
    <w:name w:val="WW8Num8"/>
    <w:lvl w:ilvl="0">
      <w:start w:val="1"/>
      <w:numFmt w:val="upperRoman"/>
      <w:pStyle w:val="a"/>
      <w:lvlText w:val="ЧАСТЬ %1."/>
      <w:lvlJc w:val="left"/>
      <w:pPr>
        <w:tabs>
          <w:tab w:val="num" w:pos="2160"/>
        </w:tabs>
        <w:ind w:left="720" w:hanging="720"/>
      </w:pPr>
      <w:rPr>
        <w:sz w:val="40"/>
        <w:szCs w:val="40"/>
      </w:rPr>
    </w:lvl>
    <w:lvl w:ilvl="1">
      <w:start w:val="1"/>
      <w:numFmt w:val="decimal"/>
      <w:lvlText w:val="РАЗДЕЛ %1.%2"/>
      <w:lvlJc w:val="left"/>
      <w:pPr>
        <w:tabs>
          <w:tab w:val="num" w:pos="144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2372970"/>
    <w:multiLevelType w:val="hybridMultilevel"/>
    <w:tmpl w:val="B1106320"/>
    <w:lvl w:ilvl="0" w:tplc="0419000F">
      <w:start w:val="1"/>
      <w:numFmt w:val="decimal"/>
      <w:lvlText w:val="%1."/>
      <w:lvlJc w:val="left"/>
      <w:pPr>
        <w:tabs>
          <w:tab w:val="num" w:pos="460"/>
        </w:tabs>
        <w:ind w:left="4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7D94D49"/>
    <w:multiLevelType w:val="multilevel"/>
    <w:tmpl w:val="EE7EF4C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0CD46239"/>
    <w:multiLevelType w:val="multilevel"/>
    <w:tmpl w:val="5DFE67FE"/>
    <w:lvl w:ilvl="0">
      <w:start w:val="1"/>
      <w:numFmt w:val="upperRoman"/>
      <w:lvlText w:val="%1."/>
      <w:lvlJc w:val="right"/>
      <w:pPr>
        <w:tabs>
          <w:tab w:val="num" w:pos="0"/>
        </w:tabs>
        <w:ind w:left="926" w:hanging="360"/>
      </w:pPr>
      <w:rPr>
        <w:b/>
        <w:sz w:val="28"/>
        <w:szCs w:val="28"/>
      </w:rPr>
    </w:lvl>
    <w:lvl w:ilvl="1">
      <w:start w:val="3"/>
      <w:numFmt w:val="decimal"/>
      <w:isLgl/>
      <w:lvlText w:val="%1.%2."/>
      <w:lvlJc w:val="left"/>
      <w:pPr>
        <w:ind w:left="926" w:hanging="36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286" w:hanging="720"/>
      </w:pPr>
      <w:rPr>
        <w:rFonts w:hint="default"/>
      </w:rPr>
    </w:lvl>
    <w:lvl w:ilvl="4">
      <w:start w:val="1"/>
      <w:numFmt w:val="decimal"/>
      <w:isLgl/>
      <w:lvlText w:val="%1.%2.%3.%4.%5."/>
      <w:lvlJc w:val="left"/>
      <w:pPr>
        <w:ind w:left="1646" w:hanging="1080"/>
      </w:pPr>
      <w:rPr>
        <w:rFonts w:hint="default"/>
      </w:rPr>
    </w:lvl>
    <w:lvl w:ilvl="5">
      <w:start w:val="1"/>
      <w:numFmt w:val="decimal"/>
      <w:isLgl/>
      <w:lvlText w:val="%1.%2.%3.%4.%5.%6."/>
      <w:lvlJc w:val="left"/>
      <w:pPr>
        <w:ind w:left="1646" w:hanging="1080"/>
      </w:pPr>
      <w:rPr>
        <w:rFonts w:hint="default"/>
      </w:rPr>
    </w:lvl>
    <w:lvl w:ilvl="6">
      <w:start w:val="1"/>
      <w:numFmt w:val="decimal"/>
      <w:isLgl/>
      <w:lvlText w:val="%1.%2.%3.%4.%5.%6.%7."/>
      <w:lvlJc w:val="left"/>
      <w:pPr>
        <w:ind w:left="2006" w:hanging="1440"/>
      </w:pPr>
      <w:rPr>
        <w:rFonts w:hint="default"/>
      </w:rPr>
    </w:lvl>
    <w:lvl w:ilvl="7">
      <w:start w:val="1"/>
      <w:numFmt w:val="decimal"/>
      <w:isLgl/>
      <w:lvlText w:val="%1.%2.%3.%4.%5.%6.%7.%8."/>
      <w:lvlJc w:val="left"/>
      <w:pPr>
        <w:ind w:left="2006" w:hanging="1440"/>
      </w:pPr>
      <w:rPr>
        <w:rFonts w:hint="default"/>
      </w:rPr>
    </w:lvl>
    <w:lvl w:ilvl="8">
      <w:start w:val="1"/>
      <w:numFmt w:val="decimal"/>
      <w:isLgl/>
      <w:lvlText w:val="%1.%2.%3.%4.%5.%6.%7.%8.%9."/>
      <w:lvlJc w:val="left"/>
      <w:pPr>
        <w:ind w:left="2366" w:hanging="1800"/>
      </w:pPr>
      <w:rPr>
        <w:rFonts w:hint="default"/>
      </w:rPr>
    </w:lvl>
  </w:abstractNum>
  <w:abstractNum w:abstractNumId="11" w15:restartNumberingAfterBreak="0">
    <w:nsid w:val="0EF045A5"/>
    <w:multiLevelType w:val="hybridMultilevel"/>
    <w:tmpl w:val="4EA695F2"/>
    <w:name w:val="WW8Num4"/>
    <w:lvl w:ilvl="0" w:tplc="1FE85C48">
      <w:start w:val="1"/>
      <w:numFmt w:val="decimal"/>
      <w:lvlText w:val="%1."/>
      <w:lvlJc w:val="left"/>
      <w:pPr>
        <w:ind w:left="502" w:hanging="360"/>
      </w:pPr>
      <w:rPr>
        <w:color w:val="auto"/>
      </w:rPr>
    </w:lvl>
    <w:lvl w:ilvl="1" w:tplc="B560B2B2">
      <w:start w:val="1"/>
      <w:numFmt w:val="lowerLetter"/>
      <w:lvlText w:val="%2."/>
      <w:lvlJc w:val="left"/>
      <w:pPr>
        <w:ind w:left="1440" w:hanging="360"/>
      </w:pPr>
    </w:lvl>
    <w:lvl w:ilvl="2" w:tplc="E520A3AC">
      <w:start w:val="1"/>
      <w:numFmt w:val="lowerRoman"/>
      <w:lvlText w:val="%3."/>
      <w:lvlJc w:val="right"/>
      <w:pPr>
        <w:ind w:left="2160" w:hanging="180"/>
      </w:pPr>
    </w:lvl>
    <w:lvl w:ilvl="3" w:tplc="7BB2F3B4">
      <w:start w:val="1"/>
      <w:numFmt w:val="decimal"/>
      <w:lvlText w:val="%4."/>
      <w:lvlJc w:val="left"/>
      <w:pPr>
        <w:ind w:left="2880" w:hanging="360"/>
      </w:pPr>
    </w:lvl>
    <w:lvl w:ilvl="4" w:tplc="C1206A08">
      <w:start w:val="1"/>
      <w:numFmt w:val="lowerLetter"/>
      <w:lvlText w:val="%5."/>
      <w:lvlJc w:val="left"/>
      <w:pPr>
        <w:ind w:left="3600" w:hanging="360"/>
      </w:pPr>
    </w:lvl>
    <w:lvl w:ilvl="5" w:tplc="2376AD26">
      <w:start w:val="1"/>
      <w:numFmt w:val="lowerRoman"/>
      <w:lvlText w:val="%6."/>
      <w:lvlJc w:val="right"/>
      <w:pPr>
        <w:ind w:left="4320" w:hanging="180"/>
      </w:pPr>
    </w:lvl>
    <w:lvl w:ilvl="6" w:tplc="38849F94">
      <w:start w:val="1"/>
      <w:numFmt w:val="decimal"/>
      <w:lvlText w:val="%7."/>
      <w:lvlJc w:val="left"/>
      <w:pPr>
        <w:ind w:left="5040" w:hanging="360"/>
      </w:pPr>
    </w:lvl>
    <w:lvl w:ilvl="7" w:tplc="7AEAC974">
      <w:start w:val="1"/>
      <w:numFmt w:val="lowerLetter"/>
      <w:lvlText w:val="%8."/>
      <w:lvlJc w:val="left"/>
      <w:pPr>
        <w:ind w:left="5760" w:hanging="360"/>
      </w:pPr>
    </w:lvl>
    <w:lvl w:ilvl="8" w:tplc="F4E6AC52">
      <w:start w:val="1"/>
      <w:numFmt w:val="lowerRoman"/>
      <w:lvlText w:val="%9."/>
      <w:lvlJc w:val="right"/>
      <w:pPr>
        <w:ind w:left="6480" w:hanging="180"/>
      </w:pPr>
    </w:lvl>
  </w:abstractNum>
  <w:abstractNum w:abstractNumId="12" w15:restartNumberingAfterBreak="0">
    <w:nsid w:val="13A712DE"/>
    <w:multiLevelType w:val="hybridMultilevel"/>
    <w:tmpl w:val="7680ABB4"/>
    <w:lvl w:ilvl="0" w:tplc="C67AB71E">
      <w:start w:val="1"/>
      <w:numFmt w:val="decimal"/>
      <w:lvlText w:val="%1."/>
      <w:lvlJc w:val="center"/>
      <w:pPr>
        <w:ind w:left="502"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17530215"/>
    <w:multiLevelType w:val="hybridMultilevel"/>
    <w:tmpl w:val="DC8A1FD6"/>
    <w:lvl w:ilvl="0" w:tplc="CFB02C52">
      <w:start w:val="1"/>
      <w:numFmt w:val="decimal"/>
      <w:lvlText w:val="%1."/>
      <w:lvlJc w:val="left"/>
      <w:pPr>
        <w:tabs>
          <w:tab w:val="num" w:pos="502"/>
        </w:tabs>
        <w:ind w:left="502" w:hanging="360"/>
      </w:pPr>
      <w:rPr>
        <w:rFonts w:hint="default"/>
      </w:rPr>
    </w:lvl>
    <w:lvl w:ilvl="1" w:tplc="C16CC0DC" w:tentative="1">
      <w:start w:val="1"/>
      <w:numFmt w:val="lowerLetter"/>
      <w:lvlText w:val="%2."/>
      <w:lvlJc w:val="left"/>
      <w:pPr>
        <w:ind w:left="1440" w:hanging="360"/>
      </w:pPr>
    </w:lvl>
    <w:lvl w:ilvl="2" w:tplc="4BD815AE" w:tentative="1">
      <w:start w:val="1"/>
      <w:numFmt w:val="lowerRoman"/>
      <w:lvlText w:val="%3."/>
      <w:lvlJc w:val="right"/>
      <w:pPr>
        <w:ind w:left="2160" w:hanging="180"/>
      </w:pPr>
    </w:lvl>
    <w:lvl w:ilvl="3" w:tplc="259C13C8" w:tentative="1">
      <w:start w:val="1"/>
      <w:numFmt w:val="decimal"/>
      <w:lvlText w:val="%4."/>
      <w:lvlJc w:val="left"/>
      <w:pPr>
        <w:ind w:left="2880" w:hanging="360"/>
      </w:pPr>
    </w:lvl>
    <w:lvl w:ilvl="4" w:tplc="5BD0CB58" w:tentative="1">
      <w:start w:val="1"/>
      <w:numFmt w:val="lowerLetter"/>
      <w:lvlText w:val="%5."/>
      <w:lvlJc w:val="left"/>
      <w:pPr>
        <w:ind w:left="3600" w:hanging="360"/>
      </w:pPr>
    </w:lvl>
    <w:lvl w:ilvl="5" w:tplc="80F8136E" w:tentative="1">
      <w:start w:val="1"/>
      <w:numFmt w:val="lowerRoman"/>
      <w:lvlText w:val="%6."/>
      <w:lvlJc w:val="right"/>
      <w:pPr>
        <w:ind w:left="4320" w:hanging="180"/>
      </w:pPr>
    </w:lvl>
    <w:lvl w:ilvl="6" w:tplc="E21E39CC" w:tentative="1">
      <w:start w:val="1"/>
      <w:numFmt w:val="decimal"/>
      <w:lvlText w:val="%7."/>
      <w:lvlJc w:val="left"/>
      <w:pPr>
        <w:ind w:left="5040" w:hanging="360"/>
      </w:pPr>
    </w:lvl>
    <w:lvl w:ilvl="7" w:tplc="A7A4EBC8" w:tentative="1">
      <w:start w:val="1"/>
      <w:numFmt w:val="lowerLetter"/>
      <w:lvlText w:val="%8."/>
      <w:lvlJc w:val="left"/>
      <w:pPr>
        <w:ind w:left="5760" w:hanging="360"/>
      </w:pPr>
    </w:lvl>
    <w:lvl w:ilvl="8" w:tplc="1812F352" w:tentative="1">
      <w:start w:val="1"/>
      <w:numFmt w:val="lowerRoman"/>
      <w:lvlText w:val="%9."/>
      <w:lvlJc w:val="right"/>
      <w:pPr>
        <w:ind w:left="6480" w:hanging="180"/>
      </w:pPr>
    </w:lvl>
  </w:abstractNum>
  <w:abstractNum w:abstractNumId="14" w15:restartNumberingAfterBreak="0">
    <w:nsid w:val="19BE474A"/>
    <w:multiLevelType w:val="hybridMultilevel"/>
    <w:tmpl w:val="58CE6F02"/>
    <w:lvl w:ilvl="0" w:tplc="1062F754">
      <w:start w:val="1"/>
      <w:numFmt w:val="decimal"/>
      <w:lvlText w:val="%1)"/>
      <w:lvlJc w:val="left"/>
      <w:pPr>
        <w:ind w:left="1126" w:hanging="360"/>
      </w:pPr>
    </w:lvl>
    <w:lvl w:ilvl="1" w:tplc="04190019" w:tentative="1">
      <w:start w:val="1"/>
      <w:numFmt w:val="lowerLetter"/>
      <w:lvlText w:val="%2."/>
      <w:lvlJc w:val="left"/>
      <w:pPr>
        <w:ind w:left="1846" w:hanging="360"/>
      </w:pPr>
    </w:lvl>
    <w:lvl w:ilvl="2" w:tplc="0419001B" w:tentative="1">
      <w:start w:val="1"/>
      <w:numFmt w:val="lowerRoman"/>
      <w:lvlText w:val="%3."/>
      <w:lvlJc w:val="right"/>
      <w:pPr>
        <w:ind w:left="2566" w:hanging="180"/>
      </w:pPr>
    </w:lvl>
    <w:lvl w:ilvl="3" w:tplc="0419000F" w:tentative="1">
      <w:start w:val="1"/>
      <w:numFmt w:val="decimal"/>
      <w:lvlText w:val="%4."/>
      <w:lvlJc w:val="left"/>
      <w:pPr>
        <w:ind w:left="3286" w:hanging="360"/>
      </w:pPr>
    </w:lvl>
    <w:lvl w:ilvl="4" w:tplc="04190019" w:tentative="1">
      <w:start w:val="1"/>
      <w:numFmt w:val="lowerLetter"/>
      <w:lvlText w:val="%5."/>
      <w:lvlJc w:val="left"/>
      <w:pPr>
        <w:ind w:left="4006" w:hanging="360"/>
      </w:pPr>
    </w:lvl>
    <w:lvl w:ilvl="5" w:tplc="0419001B" w:tentative="1">
      <w:start w:val="1"/>
      <w:numFmt w:val="lowerRoman"/>
      <w:lvlText w:val="%6."/>
      <w:lvlJc w:val="right"/>
      <w:pPr>
        <w:ind w:left="4726" w:hanging="180"/>
      </w:pPr>
    </w:lvl>
    <w:lvl w:ilvl="6" w:tplc="0419000F" w:tentative="1">
      <w:start w:val="1"/>
      <w:numFmt w:val="decimal"/>
      <w:lvlText w:val="%7."/>
      <w:lvlJc w:val="left"/>
      <w:pPr>
        <w:ind w:left="5446" w:hanging="360"/>
      </w:pPr>
    </w:lvl>
    <w:lvl w:ilvl="7" w:tplc="04190019" w:tentative="1">
      <w:start w:val="1"/>
      <w:numFmt w:val="lowerLetter"/>
      <w:lvlText w:val="%8."/>
      <w:lvlJc w:val="left"/>
      <w:pPr>
        <w:ind w:left="6166" w:hanging="360"/>
      </w:pPr>
    </w:lvl>
    <w:lvl w:ilvl="8" w:tplc="0419001B" w:tentative="1">
      <w:start w:val="1"/>
      <w:numFmt w:val="lowerRoman"/>
      <w:lvlText w:val="%9."/>
      <w:lvlJc w:val="right"/>
      <w:pPr>
        <w:ind w:left="6886" w:hanging="180"/>
      </w:pPr>
    </w:lvl>
  </w:abstractNum>
  <w:abstractNum w:abstractNumId="15" w15:restartNumberingAfterBreak="0">
    <w:nsid w:val="1DB6058D"/>
    <w:multiLevelType w:val="hybridMultilevel"/>
    <w:tmpl w:val="27E2927C"/>
    <w:lvl w:ilvl="0" w:tplc="37D6917C">
      <w:start w:val="1"/>
      <w:numFmt w:val="bullet"/>
      <w:lvlText w:val=""/>
      <w:lvlJc w:val="left"/>
      <w:pPr>
        <w:ind w:left="1260" w:hanging="360"/>
      </w:pPr>
      <w:rPr>
        <w:rFonts w:ascii="Symbol" w:hAnsi="Symbol" w:hint="default"/>
      </w:rPr>
    </w:lvl>
    <w:lvl w:ilvl="1" w:tplc="04190019" w:tentative="1">
      <w:start w:val="1"/>
      <w:numFmt w:val="bullet"/>
      <w:lvlText w:val="o"/>
      <w:lvlJc w:val="left"/>
      <w:pPr>
        <w:ind w:left="1980" w:hanging="360"/>
      </w:pPr>
      <w:rPr>
        <w:rFonts w:ascii="Courier New" w:hAnsi="Courier New" w:cs="Courier New" w:hint="default"/>
      </w:rPr>
    </w:lvl>
    <w:lvl w:ilvl="2" w:tplc="0419001B" w:tentative="1">
      <w:start w:val="1"/>
      <w:numFmt w:val="bullet"/>
      <w:lvlText w:val=""/>
      <w:lvlJc w:val="left"/>
      <w:pPr>
        <w:ind w:left="2700" w:hanging="360"/>
      </w:pPr>
      <w:rPr>
        <w:rFonts w:ascii="Wingdings" w:hAnsi="Wingdings" w:hint="default"/>
      </w:rPr>
    </w:lvl>
    <w:lvl w:ilvl="3" w:tplc="0419000F" w:tentative="1">
      <w:start w:val="1"/>
      <w:numFmt w:val="bullet"/>
      <w:lvlText w:val=""/>
      <w:lvlJc w:val="left"/>
      <w:pPr>
        <w:ind w:left="3420" w:hanging="360"/>
      </w:pPr>
      <w:rPr>
        <w:rFonts w:ascii="Symbol" w:hAnsi="Symbol" w:hint="default"/>
      </w:rPr>
    </w:lvl>
    <w:lvl w:ilvl="4" w:tplc="04190019" w:tentative="1">
      <w:start w:val="1"/>
      <w:numFmt w:val="bullet"/>
      <w:lvlText w:val="o"/>
      <w:lvlJc w:val="left"/>
      <w:pPr>
        <w:ind w:left="4140" w:hanging="360"/>
      </w:pPr>
      <w:rPr>
        <w:rFonts w:ascii="Courier New" w:hAnsi="Courier New" w:cs="Courier New" w:hint="default"/>
      </w:rPr>
    </w:lvl>
    <w:lvl w:ilvl="5" w:tplc="0419001B" w:tentative="1">
      <w:start w:val="1"/>
      <w:numFmt w:val="bullet"/>
      <w:lvlText w:val=""/>
      <w:lvlJc w:val="left"/>
      <w:pPr>
        <w:ind w:left="4860" w:hanging="360"/>
      </w:pPr>
      <w:rPr>
        <w:rFonts w:ascii="Wingdings" w:hAnsi="Wingdings" w:hint="default"/>
      </w:rPr>
    </w:lvl>
    <w:lvl w:ilvl="6" w:tplc="0419000F" w:tentative="1">
      <w:start w:val="1"/>
      <w:numFmt w:val="bullet"/>
      <w:lvlText w:val=""/>
      <w:lvlJc w:val="left"/>
      <w:pPr>
        <w:ind w:left="5580" w:hanging="360"/>
      </w:pPr>
      <w:rPr>
        <w:rFonts w:ascii="Symbol" w:hAnsi="Symbol" w:hint="default"/>
      </w:rPr>
    </w:lvl>
    <w:lvl w:ilvl="7" w:tplc="04190019" w:tentative="1">
      <w:start w:val="1"/>
      <w:numFmt w:val="bullet"/>
      <w:lvlText w:val="o"/>
      <w:lvlJc w:val="left"/>
      <w:pPr>
        <w:ind w:left="6300" w:hanging="360"/>
      </w:pPr>
      <w:rPr>
        <w:rFonts w:ascii="Courier New" w:hAnsi="Courier New" w:cs="Courier New" w:hint="default"/>
      </w:rPr>
    </w:lvl>
    <w:lvl w:ilvl="8" w:tplc="0419001B" w:tentative="1">
      <w:start w:val="1"/>
      <w:numFmt w:val="bullet"/>
      <w:lvlText w:val=""/>
      <w:lvlJc w:val="left"/>
      <w:pPr>
        <w:ind w:left="7020" w:hanging="360"/>
      </w:pPr>
      <w:rPr>
        <w:rFonts w:ascii="Wingdings" w:hAnsi="Wingdings" w:hint="default"/>
      </w:rPr>
    </w:lvl>
  </w:abstractNum>
  <w:abstractNum w:abstractNumId="16" w15:restartNumberingAfterBreak="0">
    <w:nsid w:val="1DF6213D"/>
    <w:multiLevelType w:val="hybridMultilevel"/>
    <w:tmpl w:val="AF4A47DE"/>
    <w:lvl w:ilvl="0" w:tplc="04190011">
      <w:start w:val="2"/>
      <w:numFmt w:val="decimal"/>
      <w:lvlText w:val="%1."/>
      <w:lvlJc w:val="left"/>
      <w:pPr>
        <w:tabs>
          <w:tab w:val="num" w:pos="1080"/>
        </w:tabs>
        <w:ind w:left="1080" w:hanging="360"/>
      </w:pPr>
      <w:rPr>
        <w:rFonts w:hint="default"/>
        <w:b/>
        <w:bCs/>
        <w:i w:val="0"/>
        <w:iCs w:val="0"/>
        <w:color w:val="auto"/>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1F5C4D67"/>
    <w:multiLevelType w:val="hybridMultilevel"/>
    <w:tmpl w:val="AF4A47DE"/>
    <w:lvl w:ilvl="0" w:tplc="04190001">
      <w:start w:val="2"/>
      <w:numFmt w:val="decimal"/>
      <w:lvlText w:val="%1."/>
      <w:lvlJc w:val="left"/>
      <w:pPr>
        <w:tabs>
          <w:tab w:val="num" w:pos="1080"/>
        </w:tabs>
        <w:ind w:left="1080" w:hanging="360"/>
      </w:pPr>
      <w:rPr>
        <w:rFonts w:hint="default"/>
        <w:b/>
        <w:bCs/>
        <w:i w:val="0"/>
        <w:iCs w:val="0"/>
        <w:color w:val="auto"/>
        <w:sz w:val="24"/>
        <w:szCs w:val="24"/>
      </w:r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18" w15:restartNumberingAfterBreak="0">
    <w:nsid w:val="2B837523"/>
    <w:multiLevelType w:val="hybridMultilevel"/>
    <w:tmpl w:val="D3D640E0"/>
    <w:lvl w:ilvl="0" w:tplc="D122A374">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2BDC64F6"/>
    <w:multiLevelType w:val="hybridMultilevel"/>
    <w:tmpl w:val="B4AC9A0E"/>
    <w:lvl w:ilvl="0" w:tplc="AAB2E380">
      <w:start w:val="1"/>
      <w:numFmt w:val="decimal"/>
      <w:lvlText w:val="%1."/>
      <w:lvlJc w:val="left"/>
      <w:pPr>
        <w:tabs>
          <w:tab w:val="num" w:pos="765"/>
        </w:tabs>
        <w:ind w:left="765" w:hanging="405"/>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2D961516"/>
    <w:multiLevelType w:val="hybridMultilevel"/>
    <w:tmpl w:val="912CDB2E"/>
    <w:lvl w:ilvl="0" w:tplc="D122A374">
      <w:start w:val="1"/>
      <w:numFmt w:val="decimal"/>
      <w:lvlText w:val="%1."/>
      <w:lvlJc w:val="left"/>
      <w:pPr>
        <w:tabs>
          <w:tab w:val="num" w:pos="852"/>
        </w:tabs>
        <w:ind w:left="682" w:firstLine="170"/>
      </w:pPr>
      <w:rPr>
        <w:rFonts w:hint="default"/>
        <w:sz w:val="28"/>
        <w:szCs w:val="28"/>
        <w:vertAlign w:val="baseline"/>
      </w:rPr>
    </w:lvl>
    <w:lvl w:ilvl="1" w:tplc="04190019">
      <w:start w:val="1"/>
      <w:numFmt w:val="decimal"/>
      <w:lvlText w:val="%2."/>
      <w:lvlJc w:val="left"/>
      <w:pPr>
        <w:tabs>
          <w:tab w:val="num" w:pos="720"/>
        </w:tabs>
        <w:ind w:left="720" w:hanging="360"/>
      </w:pPr>
      <w:rPr>
        <w:rFonts w:hint="default"/>
        <w:vertAlign w:val="baseline"/>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2E1105BF"/>
    <w:multiLevelType w:val="hybridMultilevel"/>
    <w:tmpl w:val="6E3EB3BC"/>
    <w:lvl w:ilvl="0" w:tplc="4F282196">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22" w15:restartNumberingAfterBreak="0">
    <w:nsid w:val="343F1896"/>
    <w:multiLevelType w:val="hybridMultilevel"/>
    <w:tmpl w:val="E4366C2A"/>
    <w:lvl w:ilvl="0" w:tplc="03F644BE">
      <w:start w:val="1"/>
      <w:numFmt w:val="decimal"/>
      <w:lvlText w:val="%1."/>
      <w:lvlJc w:val="left"/>
      <w:pPr>
        <w:ind w:left="1080" w:hanging="360"/>
      </w:pPr>
      <w:rPr>
        <w:rFonts w:hint="default"/>
      </w:rPr>
    </w:lvl>
    <w:lvl w:ilvl="1" w:tplc="0419000F"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6EE0AEC"/>
    <w:multiLevelType w:val="hybridMultilevel"/>
    <w:tmpl w:val="9878C3BE"/>
    <w:lvl w:ilvl="0" w:tplc="CDDABF5A">
      <w:start w:val="9"/>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7672625"/>
    <w:multiLevelType w:val="hybridMultilevel"/>
    <w:tmpl w:val="3D2408C0"/>
    <w:lvl w:ilvl="0" w:tplc="0419000F">
      <w:start w:val="1"/>
      <w:numFmt w:val="decimal"/>
      <w:lvlText w:val="%1."/>
      <w:lvlJc w:val="left"/>
      <w:pPr>
        <w:tabs>
          <w:tab w:val="num" w:pos="1980"/>
        </w:tabs>
        <w:ind w:left="1980" w:hanging="360"/>
      </w:pPr>
      <w:rPr>
        <w:rFonts w:hint="default"/>
        <w:b/>
        <w:bCs/>
        <w:i w:val="0"/>
        <w:i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C0A1109"/>
    <w:multiLevelType w:val="hybridMultilevel"/>
    <w:tmpl w:val="89F88FFC"/>
    <w:lvl w:ilvl="0" w:tplc="102E2478">
      <w:start w:val="12"/>
      <w:numFmt w:val="decimal"/>
      <w:lvlText w:val="%1."/>
      <w:lvlJc w:val="left"/>
      <w:pPr>
        <w:tabs>
          <w:tab w:val="num" w:pos="-180"/>
        </w:tabs>
        <w:ind w:left="360" w:hanging="360"/>
      </w:pPr>
      <w:rPr>
        <w:rFonts w:ascii="Times New Roman" w:hAnsi="Times New Roman" w:cs="Times New Roman" w:hint="default"/>
        <w:b w:val="0"/>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1301121"/>
    <w:multiLevelType w:val="hybridMultilevel"/>
    <w:tmpl w:val="B1A2130A"/>
    <w:lvl w:ilvl="0" w:tplc="80F25A12">
      <w:start w:val="2"/>
      <w:numFmt w:val="decimal"/>
      <w:lvlText w:val="%1."/>
      <w:lvlJc w:val="left"/>
      <w:pPr>
        <w:tabs>
          <w:tab w:val="num" w:pos="1980"/>
        </w:tabs>
        <w:ind w:left="1980" w:hanging="360"/>
      </w:pPr>
      <w:rPr>
        <w:rFonts w:hint="default"/>
        <w:b/>
        <w:bCs/>
        <w:i w:val="0"/>
        <w:i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4EF5534"/>
    <w:multiLevelType w:val="hybridMultilevel"/>
    <w:tmpl w:val="E67CE2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0F515E"/>
    <w:multiLevelType w:val="hybridMultilevel"/>
    <w:tmpl w:val="07A46870"/>
    <w:lvl w:ilvl="0" w:tplc="C10695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D1857CC"/>
    <w:multiLevelType w:val="hybridMultilevel"/>
    <w:tmpl w:val="8D7C33C0"/>
    <w:lvl w:ilvl="0" w:tplc="8E5E26D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15:restartNumberingAfterBreak="0">
    <w:nsid w:val="4D3A761C"/>
    <w:multiLevelType w:val="hybridMultilevel"/>
    <w:tmpl w:val="0A888532"/>
    <w:lvl w:ilvl="0" w:tplc="0419000F">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15:restartNumberingAfterBreak="0">
    <w:nsid w:val="4D8D5DF2"/>
    <w:multiLevelType w:val="hybridMultilevel"/>
    <w:tmpl w:val="BE7AC6D8"/>
    <w:lvl w:ilvl="0" w:tplc="0419000F">
      <w:numFmt w:val="bullet"/>
      <w:lvlText w:val="-"/>
      <w:lvlJc w:val="left"/>
      <w:pPr>
        <w:tabs>
          <w:tab w:val="num" w:pos="405"/>
        </w:tabs>
        <w:ind w:left="405" w:hanging="360"/>
      </w:pPr>
      <w:rPr>
        <w:rFonts w:ascii="Times New Roman" w:eastAsia="Times New Roman" w:hAnsi="Times New Roman" w:cs="Times New Roman" w:hint="default"/>
      </w:rPr>
    </w:lvl>
    <w:lvl w:ilvl="1" w:tplc="04190019" w:tentative="1">
      <w:start w:val="1"/>
      <w:numFmt w:val="bullet"/>
      <w:lvlText w:val="o"/>
      <w:lvlJc w:val="left"/>
      <w:pPr>
        <w:tabs>
          <w:tab w:val="num" w:pos="1125"/>
        </w:tabs>
        <w:ind w:left="1125" w:hanging="360"/>
      </w:pPr>
      <w:rPr>
        <w:rFonts w:ascii="Courier New" w:hAnsi="Courier New" w:hint="default"/>
      </w:rPr>
    </w:lvl>
    <w:lvl w:ilvl="2" w:tplc="0419001B" w:tentative="1">
      <w:start w:val="1"/>
      <w:numFmt w:val="bullet"/>
      <w:lvlText w:val=""/>
      <w:lvlJc w:val="left"/>
      <w:pPr>
        <w:tabs>
          <w:tab w:val="num" w:pos="1845"/>
        </w:tabs>
        <w:ind w:left="1845" w:hanging="360"/>
      </w:pPr>
      <w:rPr>
        <w:rFonts w:ascii="Wingdings" w:hAnsi="Wingdings" w:hint="default"/>
      </w:rPr>
    </w:lvl>
    <w:lvl w:ilvl="3" w:tplc="0419000F" w:tentative="1">
      <w:start w:val="1"/>
      <w:numFmt w:val="bullet"/>
      <w:lvlText w:val=""/>
      <w:lvlJc w:val="left"/>
      <w:pPr>
        <w:tabs>
          <w:tab w:val="num" w:pos="2565"/>
        </w:tabs>
        <w:ind w:left="2565" w:hanging="360"/>
      </w:pPr>
      <w:rPr>
        <w:rFonts w:ascii="Symbol" w:hAnsi="Symbol" w:hint="default"/>
      </w:rPr>
    </w:lvl>
    <w:lvl w:ilvl="4" w:tplc="04190019" w:tentative="1">
      <w:start w:val="1"/>
      <w:numFmt w:val="bullet"/>
      <w:lvlText w:val="o"/>
      <w:lvlJc w:val="left"/>
      <w:pPr>
        <w:tabs>
          <w:tab w:val="num" w:pos="3285"/>
        </w:tabs>
        <w:ind w:left="3285" w:hanging="360"/>
      </w:pPr>
      <w:rPr>
        <w:rFonts w:ascii="Courier New" w:hAnsi="Courier New" w:hint="default"/>
      </w:rPr>
    </w:lvl>
    <w:lvl w:ilvl="5" w:tplc="0419001B" w:tentative="1">
      <w:start w:val="1"/>
      <w:numFmt w:val="bullet"/>
      <w:lvlText w:val=""/>
      <w:lvlJc w:val="left"/>
      <w:pPr>
        <w:tabs>
          <w:tab w:val="num" w:pos="4005"/>
        </w:tabs>
        <w:ind w:left="4005" w:hanging="360"/>
      </w:pPr>
      <w:rPr>
        <w:rFonts w:ascii="Wingdings" w:hAnsi="Wingdings" w:hint="default"/>
      </w:rPr>
    </w:lvl>
    <w:lvl w:ilvl="6" w:tplc="0419000F" w:tentative="1">
      <w:start w:val="1"/>
      <w:numFmt w:val="bullet"/>
      <w:lvlText w:val=""/>
      <w:lvlJc w:val="left"/>
      <w:pPr>
        <w:tabs>
          <w:tab w:val="num" w:pos="4725"/>
        </w:tabs>
        <w:ind w:left="4725" w:hanging="360"/>
      </w:pPr>
      <w:rPr>
        <w:rFonts w:ascii="Symbol" w:hAnsi="Symbol" w:hint="default"/>
      </w:rPr>
    </w:lvl>
    <w:lvl w:ilvl="7" w:tplc="04190019" w:tentative="1">
      <w:start w:val="1"/>
      <w:numFmt w:val="bullet"/>
      <w:lvlText w:val="o"/>
      <w:lvlJc w:val="left"/>
      <w:pPr>
        <w:tabs>
          <w:tab w:val="num" w:pos="5445"/>
        </w:tabs>
        <w:ind w:left="5445" w:hanging="360"/>
      </w:pPr>
      <w:rPr>
        <w:rFonts w:ascii="Courier New" w:hAnsi="Courier New" w:hint="default"/>
      </w:rPr>
    </w:lvl>
    <w:lvl w:ilvl="8" w:tplc="0419001B" w:tentative="1">
      <w:start w:val="1"/>
      <w:numFmt w:val="bullet"/>
      <w:lvlText w:val=""/>
      <w:lvlJc w:val="left"/>
      <w:pPr>
        <w:tabs>
          <w:tab w:val="num" w:pos="6165"/>
        </w:tabs>
        <w:ind w:left="6165" w:hanging="360"/>
      </w:pPr>
      <w:rPr>
        <w:rFonts w:ascii="Wingdings" w:hAnsi="Wingdings" w:hint="default"/>
      </w:rPr>
    </w:lvl>
  </w:abstractNum>
  <w:abstractNum w:abstractNumId="32" w15:restartNumberingAfterBreak="0">
    <w:nsid w:val="4ED74E2F"/>
    <w:multiLevelType w:val="singleLevel"/>
    <w:tmpl w:val="0220C3D6"/>
    <w:lvl w:ilvl="0">
      <w:start w:val="1"/>
      <w:numFmt w:val="decimal"/>
      <w:lvlText w:val="%1."/>
      <w:lvlJc w:val="left"/>
      <w:pPr>
        <w:tabs>
          <w:tab w:val="num" w:pos="360"/>
        </w:tabs>
        <w:ind w:left="360" w:hanging="360"/>
      </w:pPr>
      <w:rPr>
        <w:rFonts w:hint="default"/>
        <w:b w:val="0"/>
      </w:rPr>
    </w:lvl>
  </w:abstractNum>
  <w:abstractNum w:abstractNumId="33" w15:restartNumberingAfterBreak="0">
    <w:nsid w:val="559867E1"/>
    <w:multiLevelType w:val="hybridMultilevel"/>
    <w:tmpl w:val="D5665826"/>
    <w:lvl w:ilvl="0" w:tplc="0419000F">
      <w:start w:val="1"/>
      <w:numFmt w:val="bullet"/>
      <w:lvlText w:val=""/>
      <w:lvlPicBulletId w:val="0"/>
      <w:lvlJc w:val="left"/>
      <w:pPr>
        <w:tabs>
          <w:tab w:val="num" w:pos="720"/>
        </w:tabs>
        <w:ind w:left="720" w:hanging="360"/>
      </w:pPr>
      <w:rPr>
        <w:rFonts w:ascii="Symbol" w:hAnsi="Symbol" w:hint="default"/>
      </w:rPr>
    </w:lvl>
    <w:lvl w:ilvl="1" w:tplc="04190019" w:tentative="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Symbol" w:hAnsi="Symbol"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
      <w:lvlJc w:val="left"/>
      <w:pPr>
        <w:tabs>
          <w:tab w:val="num" w:pos="3600"/>
        </w:tabs>
        <w:ind w:left="3600" w:hanging="360"/>
      </w:pPr>
      <w:rPr>
        <w:rFonts w:ascii="Symbol" w:hAnsi="Symbol" w:hint="default"/>
      </w:rPr>
    </w:lvl>
    <w:lvl w:ilvl="5" w:tplc="0419001B" w:tentative="1">
      <w:start w:val="1"/>
      <w:numFmt w:val="bullet"/>
      <w:lvlText w:val=""/>
      <w:lvlJc w:val="left"/>
      <w:pPr>
        <w:tabs>
          <w:tab w:val="num" w:pos="4320"/>
        </w:tabs>
        <w:ind w:left="4320" w:hanging="360"/>
      </w:pPr>
      <w:rPr>
        <w:rFonts w:ascii="Symbol" w:hAnsi="Symbol"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
      <w:lvlJc w:val="left"/>
      <w:pPr>
        <w:tabs>
          <w:tab w:val="num" w:pos="5760"/>
        </w:tabs>
        <w:ind w:left="5760" w:hanging="360"/>
      </w:pPr>
      <w:rPr>
        <w:rFonts w:ascii="Symbol" w:hAnsi="Symbol" w:hint="default"/>
      </w:rPr>
    </w:lvl>
    <w:lvl w:ilvl="8" w:tplc="0419001B" w:tentative="1">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55ED2CEA"/>
    <w:multiLevelType w:val="hybridMultilevel"/>
    <w:tmpl w:val="054C8FCC"/>
    <w:lvl w:ilvl="0" w:tplc="58A67020">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7BB5ED9"/>
    <w:multiLevelType w:val="hybridMultilevel"/>
    <w:tmpl w:val="4A9C9894"/>
    <w:lvl w:ilvl="0" w:tplc="A5D218F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6" w15:restartNumberingAfterBreak="0">
    <w:nsid w:val="5B366454"/>
    <w:multiLevelType w:val="hybridMultilevel"/>
    <w:tmpl w:val="6E3EB3BC"/>
    <w:lvl w:ilvl="0" w:tplc="42ECD29A">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37" w15:restartNumberingAfterBreak="0">
    <w:nsid w:val="5EB03F32"/>
    <w:multiLevelType w:val="multilevel"/>
    <w:tmpl w:val="EEB2E6C0"/>
    <w:lvl w:ilvl="0">
      <w:start w:val="1"/>
      <w:numFmt w:val="decimal"/>
      <w:lvlText w:val="%1."/>
      <w:lvlJc w:val="left"/>
      <w:pPr>
        <w:ind w:left="1069" w:hanging="360"/>
      </w:pPr>
      <w:rPr>
        <w:rFonts w:hint="default"/>
      </w:rPr>
    </w:lvl>
    <w:lvl w:ilvl="1">
      <w:start w:val="2"/>
      <w:numFmt w:val="decimal"/>
      <w:isLgl/>
      <w:lvlText w:val="%1.%2."/>
      <w:lvlJc w:val="left"/>
      <w:pPr>
        <w:ind w:left="1849" w:hanging="1140"/>
      </w:pPr>
      <w:rPr>
        <w:rFonts w:hint="default"/>
      </w:rPr>
    </w:lvl>
    <w:lvl w:ilvl="2">
      <w:start w:val="1"/>
      <w:numFmt w:val="decimal"/>
      <w:isLgl/>
      <w:lvlText w:val="%1.%2.%3."/>
      <w:lvlJc w:val="left"/>
      <w:pPr>
        <w:ind w:left="1849" w:hanging="1140"/>
      </w:pPr>
      <w:rPr>
        <w:rFonts w:hint="default"/>
      </w:rPr>
    </w:lvl>
    <w:lvl w:ilvl="3">
      <w:start w:val="1"/>
      <w:numFmt w:val="decimal"/>
      <w:isLgl/>
      <w:lvlText w:val="%1.%2.%3.%4."/>
      <w:lvlJc w:val="left"/>
      <w:pPr>
        <w:ind w:left="1849" w:hanging="1140"/>
      </w:pPr>
      <w:rPr>
        <w:rFonts w:hint="default"/>
      </w:rPr>
    </w:lvl>
    <w:lvl w:ilvl="4">
      <w:start w:val="1"/>
      <w:numFmt w:val="decimal"/>
      <w:isLgl/>
      <w:lvlText w:val="%1.%2.%3.%4.%5."/>
      <w:lvlJc w:val="left"/>
      <w:pPr>
        <w:ind w:left="1849" w:hanging="11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8" w15:restartNumberingAfterBreak="0">
    <w:nsid w:val="63323B94"/>
    <w:multiLevelType w:val="hybridMultilevel"/>
    <w:tmpl w:val="C704602E"/>
    <w:lvl w:ilvl="0" w:tplc="5EA8D96A">
      <w:start w:val="1"/>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9" w15:restartNumberingAfterBreak="0">
    <w:nsid w:val="69CF077F"/>
    <w:multiLevelType w:val="multilevel"/>
    <w:tmpl w:val="648A6FE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rPr>
    </w:lvl>
    <w:lvl w:ilvl="2">
      <w:start w:val="1"/>
      <w:numFmt w:val="none"/>
      <w:lvlText w:val="3.1.1"/>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69F408C7"/>
    <w:multiLevelType w:val="hybridMultilevel"/>
    <w:tmpl w:val="BF164482"/>
    <w:lvl w:ilvl="0" w:tplc="FFFFFFFF">
      <w:start w:val="1"/>
      <w:numFmt w:val="decimal"/>
      <w:lvlText w:val="%1"/>
      <w:lvlJc w:val="left"/>
      <w:pPr>
        <w:tabs>
          <w:tab w:val="num" w:pos="284"/>
        </w:tabs>
        <w:ind w:left="0" w:firstLine="113"/>
      </w:pPr>
      <w:rPr>
        <w:rFonts w:hint="default"/>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D6D2FAF"/>
    <w:multiLevelType w:val="hybridMultilevel"/>
    <w:tmpl w:val="15B88792"/>
    <w:lvl w:ilvl="0" w:tplc="1B0275FA">
      <w:start w:val="8"/>
      <w:numFmt w:val="upperRoman"/>
      <w:lvlText w:val="%1."/>
      <w:lvlJc w:val="right"/>
      <w:pPr>
        <w:tabs>
          <w:tab w:val="num" w:pos="1212"/>
        </w:tabs>
        <w:ind w:left="1212" w:hanging="360"/>
      </w:pPr>
      <w:rPr>
        <w:rFonts w:hint="default"/>
        <w:b/>
        <w:bCs/>
        <w:vertAlign w:val="baseline"/>
      </w:rPr>
    </w:lvl>
    <w:lvl w:ilvl="1" w:tplc="7C2C3402" w:tentative="1">
      <w:start w:val="1"/>
      <w:numFmt w:val="lowerLetter"/>
      <w:lvlText w:val="%2."/>
      <w:lvlJc w:val="left"/>
      <w:pPr>
        <w:ind w:left="1440" w:hanging="360"/>
      </w:pPr>
    </w:lvl>
    <w:lvl w:ilvl="2" w:tplc="BEBA9C80" w:tentative="1">
      <w:start w:val="1"/>
      <w:numFmt w:val="lowerRoman"/>
      <w:lvlText w:val="%3."/>
      <w:lvlJc w:val="right"/>
      <w:pPr>
        <w:ind w:left="2160" w:hanging="180"/>
      </w:pPr>
    </w:lvl>
    <w:lvl w:ilvl="3" w:tplc="7D44F696" w:tentative="1">
      <w:start w:val="1"/>
      <w:numFmt w:val="decimal"/>
      <w:lvlText w:val="%4."/>
      <w:lvlJc w:val="left"/>
      <w:pPr>
        <w:ind w:left="2880" w:hanging="360"/>
      </w:pPr>
    </w:lvl>
    <w:lvl w:ilvl="4" w:tplc="8166A43A" w:tentative="1">
      <w:start w:val="1"/>
      <w:numFmt w:val="lowerLetter"/>
      <w:lvlText w:val="%5."/>
      <w:lvlJc w:val="left"/>
      <w:pPr>
        <w:ind w:left="3600" w:hanging="360"/>
      </w:pPr>
    </w:lvl>
    <w:lvl w:ilvl="5" w:tplc="BD8E8B64" w:tentative="1">
      <w:start w:val="1"/>
      <w:numFmt w:val="lowerRoman"/>
      <w:lvlText w:val="%6."/>
      <w:lvlJc w:val="right"/>
      <w:pPr>
        <w:ind w:left="4320" w:hanging="180"/>
      </w:pPr>
    </w:lvl>
    <w:lvl w:ilvl="6" w:tplc="E660A11E" w:tentative="1">
      <w:start w:val="1"/>
      <w:numFmt w:val="decimal"/>
      <w:lvlText w:val="%7."/>
      <w:lvlJc w:val="left"/>
      <w:pPr>
        <w:ind w:left="5040" w:hanging="360"/>
      </w:pPr>
    </w:lvl>
    <w:lvl w:ilvl="7" w:tplc="6564430A" w:tentative="1">
      <w:start w:val="1"/>
      <w:numFmt w:val="lowerLetter"/>
      <w:lvlText w:val="%8."/>
      <w:lvlJc w:val="left"/>
      <w:pPr>
        <w:ind w:left="5760" w:hanging="360"/>
      </w:pPr>
    </w:lvl>
    <w:lvl w:ilvl="8" w:tplc="28BABAA0" w:tentative="1">
      <w:start w:val="1"/>
      <w:numFmt w:val="lowerRoman"/>
      <w:lvlText w:val="%9."/>
      <w:lvlJc w:val="right"/>
      <w:pPr>
        <w:ind w:left="6480" w:hanging="180"/>
      </w:pPr>
    </w:lvl>
  </w:abstractNum>
  <w:abstractNum w:abstractNumId="42" w15:restartNumberingAfterBreak="0">
    <w:nsid w:val="6EE64D4A"/>
    <w:multiLevelType w:val="hybridMultilevel"/>
    <w:tmpl w:val="45A4058E"/>
    <w:lvl w:ilvl="0" w:tplc="0419000F">
      <w:start w:val="26"/>
      <w:numFmt w:val="decimal"/>
      <w:lvlText w:val="%1."/>
      <w:lvlJc w:val="left"/>
      <w:pPr>
        <w:tabs>
          <w:tab w:val="num" w:pos="852"/>
        </w:tabs>
        <w:ind w:left="682" w:firstLine="170"/>
      </w:pPr>
      <w:rPr>
        <w:rFonts w:hint="default"/>
        <w:sz w:val="28"/>
        <w:szCs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30A10DA"/>
    <w:multiLevelType w:val="multilevel"/>
    <w:tmpl w:val="AC105226"/>
    <w:lvl w:ilvl="0">
      <w:start w:val="1"/>
      <w:numFmt w:val="decimal"/>
      <w:pStyle w:val="SBHeading1"/>
      <w:suff w:val="space"/>
      <w:lvlText w:val="%1"/>
      <w:lvlJc w:val="left"/>
      <w:pPr>
        <w:ind w:left="432" w:hanging="432"/>
      </w:pPr>
      <w:rPr>
        <w:rFonts w:hint="default"/>
      </w:rPr>
    </w:lvl>
    <w:lvl w:ilvl="1">
      <w:start w:val="1"/>
      <w:numFmt w:val="decimal"/>
      <w:pStyle w:val="SBHeading2"/>
      <w:lvlText w:val="%1.%2"/>
      <w:lvlJc w:val="left"/>
      <w:pPr>
        <w:ind w:left="576" w:hanging="576"/>
      </w:pPr>
      <w:rPr>
        <w:rFonts w:hint="default"/>
      </w:rPr>
    </w:lvl>
    <w:lvl w:ilvl="2">
      <w:start w:val="1"/>
      <w:numFmt w:val="decimal"/>
      <w:pStyle w:val="SBHeading3"/>
      <w:lvlText w:val="%1.%2.%3"/>
      <w:lvlJc w:val="left"/>
      <w:pPr>
        <w:ind w:left="720" w:hanging="720"/>
      </w:pPr>
      <w:rPr>
        <w:rFonts w:hint="default"/>
      </w:rPr>
    </w:lvl>
    <w:lvl w:ilvl="3">
      <w:start w:val="1"/>
      <w:numFmt w:val="decimal"/>
      <w:pStyle w:val="SB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780077CB"/>
    <w:multiLevelType w:val="hybridMultilevel"/>
    <w:tmpl w:val="08F4F57C"/>
    <w:lvl w:ilvl="0" w:tplc="2B862B0C">
      <w:start w:val="5"/>
      <w:numFmt w:val="decimal"/>
      <w:lvlText w:val="%1."/>
      <w:lvlJc w:val="left"/>
      <w:pPr>
        <w:tabs>
          <w:tab w:val="num" w:pos="1080"/>
        </w:tabs>
        <w:ind w:left="1080" w:hanging="360"/>
      </w:pPr>
      <w:rPr>
        <w:rFonts w:hint="default"/>
        <w:b/>
        <w:bCs/>
        <w:i w:val="0"/>
        <w:i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01492D"/>
    <w:multiLevelType w:val="hybridMultilevel"/>
    <w:tmpl w:val="1F96FE86"/>
    <w:lvl w:ilvl="0" w:tplc="4A70FC62">
      <w:start w:val="4"/>
      <w:numFmt w:val="decimal"/>
      <w:lvlText w:val="%1."/>
      <w:lvlJc w:val="left"/>
      <w:pPr>
        <w:ind w:left="1080" w:hanging="360"/>
      </w:pPr>
      <w:rPr>
        <w:rFonts w:hint="default"/>
        <w:color w:val="000000"/>
      </w:rPr>
    </w:lvl>
    <w:lvl w:ilvl="1" w:tplc="D8AA8464" w:tentative="1">
      <w:start w:val="1"/>
      <w:numFmt w:val="lowerLetter"/>
      <w:lvlText w:val="%2."/>
      <w:lvlJc w:val="left"/>
      <w:pPr>
        <w:ind w:left="1440" w:hanging="360"/>
      </w:pPr>
    </w:lvl>
    <w:lvl w:ilvl="2" w:tplc="6AA6EFDA" w:tentative="1">
      <w:start w:val="1"/>
      <w:numFmt w:val="lowerRoman"/>
      <w:lvlText w:val="%3."/>
      <w:lvlJc w:val="right"/>
      <w:pPr>
        <w:ind w:left="2160" w:hanging="180"/>
      </w:pPr>
    </w:lvl>
    <w:lvl w:ilvl="3" w:tplc="27B8334C" w:tentative="1">
      <w:start w:val="1"/>
      <w:numFmt w:val="decimal"/>
      <w:lvlText w:val="%4."/>
      <w:lvlJc w:val="left"/>
      <w:pPr>
        <w:ind w:left="2880" w:hanging="360"/>
      </w:pPr>
    </w:lvl>
    <w:lvl w:ilvl="4" w:tplc="3A46E76A" w:tentative="1">
      <w:start w:val="1"/>
      <w:numFmt w:val="lowerLetter"/>
      <w:lvlText w:val="%5."/>
      <w:lvlJc w:val="left"/>
      <w:pPr>
        <w:ind w:left="3600" w:hanging="360"/>
      </w:pPr>
    </w:lvl>
    <w:lvl w:ilvl="5" w:tplc="7822147A" w:tentative="1">
      <w:start w:val="1"/>
      <w:numFmt w:val="lowerRoman"/>
      <w:lvlText w:val="%6."/>
      <w:lvlJc w:val="right"/>
      <w:pPr>
        <w:ind w:left="4320" w:hanging="180"/>
      </w:pPr>
    </w:lvl>
    <w:lvl w:ilvl="6" w:tplc="D43EEDFC" w:tentative="1">
      <w:start w:val="1"/>
      <w:numFmt w:val="decimal"/>
      <w:lvlText w:val="%7."/>
      <w:lvlJc w:val="left"/>
      <w:pPr>
        <w:ind w:left="5040" w:hanging="360"/>
      </w:pPr>
    </w:lvl>
    <w:lvl w:ilvl="7" w:tplc="A2484280" w:tentative="1">
      <w:start w:val="1"/>
      <w:numFmt w:val="lowerLetter"/>
      <w:lvlText w:val="%8."/>
      <w:lvlJc w:val="left"/>
      <w:pPr>
        <w:ind w:left="5760" w:hanging="360"/>
      </w:pPr>
    </w:lvl>
    <w:lvl w:ilvl="8" w:tplc="BC1C051E" w:tentative="1">
      <w:start w:val="1"/>
      <w:numFmt w:val="lowerRoman"/>
      <w:lvlText w:val="%9."/>
      <w:lvlJc w:val="right"/>
      <w:pPr>
        <w:ind w:left="6480" w:hanging="180"/>
      </w:pPr>
    </w:lvl>
  </w:abstractNum>
  <w:abstractNum w:abstractNumId="46" w15:restartNumberingAfterBreak="0">
    <w:nsid w:val="7BE01554"/>
    <w:multiLevelType w:val="multilevel"/>
    <w:tmpl w:val="06A664A6"/>
    <w:lvl w:ilvl="0">
      <w:start w:val="1"/>
      <w:numFmt w:val="none"/>
      <w:pStyle w:val="a0"/>
      <w:lvlText w:val="%1"/>
      <w:lvlJc w:val="left"/>
      <w:pPr>
        <w:tabs>
          <w:tab w:val="num" w:pos="360"/>
        </w:tabs>
      </w:pPr>
      <w:rPr>
        <w:rFonts w:hint="default"/>
      </w:rPr>
    </w:lvl>
    <w:lvl w:ilvl="1">
      <w:start w:val="1"/>
      <w:numFmt w:val="decimal"/>
      <w:pStyle w:val="a1"/>
      <w:lvlText w:val="%1%2."/>
      <w:lvlJc w:val="left"/>
      <w:pPr>
        <w:tabs>
          <w:tab w:val="num" w:pos="720"/>
        </w:tabs>
        <w:ind w:left="357" w:hanging="357"/>
      </w:pPr>
      <w:rPr>
        <w:rFonts w:hint="default"/>
      </w:rPr>
    </w:lvl>
    <w:lvl w:ilvl="2">
      <w:start w:val="1"/>
      <w:numFmt w:val="decimal"/>
      <w:pStyle w:val="1"/>
      <w:lvlText w:val="%2.%1%3."/>
      <w:lvlJc w:val="left"/>
      <w:pPr>
        <w:tabs>
          <w:tab w:val="num" w:pos="1077"/>
        </w:tabs>
        <w:ind w:left="737" w:hanging="380"/>
      </w:pPr>
      <w:rPr>
        <w:rFonts w:hint="default"/>
      </w:rPr>
    </w:lvl>
    <w:lvl w:ilvl="3">
      <w:start w:val="1"/>
      <w:numFmt w:val="none"/>
      <w:lvlText w:val="%1"/>
      <w:lvlJc w:val="left"/>
      <w:pPr>
        <w:tabs>
          <w:tab w:val="num" w:pos="2880"/>
        </w:tabs>
        <w:ind w:left="2880" w:hanging="720"/>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num w:numId="1">
    <w:abstractNumId w:val="30"/>
  </w:num>
  <w:num w:numId="2">
    <w:abstractNumId w:val="46"/>
  </w:num>
  <w:num w:numId="3">
    <w:abstractNumId w:val="11"/>
  </w:num>
  <w:num w:numId="4">
    <w:abstractNumId w:val="17"/>
  </w:num>
  <w:num w:numId="5">
    <w:abstractNumId w:val="20"/>
  </w:num>
  <w:num w:numId="6">
    <w:abstractNumId w:val="43"/>
    <w:lvlOverride w:ilvl="0">
      <w:lvl w:ilvl="0">
        <w:start w:val="1"/>
        <w:numFmt w:val="decimal"/>
        <w:pStyle w:val="SBHeading1"/>
        <w:suff w:val="space"/>
        <w:lvlText w:val="%1."/>
        <w:lvlJc w:val="left"/>
        <w:pPr>
          <w:ind w:left="432" w:hanging="432"/>
        </w:pPr>
        <w:rPr>
          <w:rFonts w:hint="default"/>
        </w:rPr>
      </w:lvl>
    </w:lvlOverride>
    <w:lvlOverride w:ilvl="1">
      <w:lvl w:ilvl="1">
        <w:start w:val="1"/>
        <w:numFmt w:val="decimal"/>
        <w:pStyle w:val="SBHeading2"/>
        <w:suff w:val="space"/>
        <w:lvlText w:val="%1.%2."/>
        <w:lvlJc w:val="left"/>
        <w:pPr>
          <w:ind w:left="576" w:hanging="576"/>
        </w:pPr>
        <w:rPr>
          <w:rFonts w:hint="default"/>
        </w:rPr>
      </w:lvl>
    </w:lvlOverride>
    <w:lvlOverride w:ilvl="2">
      <w:lvl w:ilvl="2">
        <w:start w:val="1"/>
        <w:numFmt w:val="decimal"/>
        <w:pStyle w:val="SBHeading3"/>
        <w:suff w:val="space"/>
        <w:lvlText w:val="%1.%2.%3."/>
        <w:lvlJc w:val="left"/>
        <w:pPr>
          <w:ind w:left="720" w:hanging="720"/>
        </w:pPr>
        <w:rPr>
          <w:rFonts w:hint="default"/>
        </w:rPr>
      </w:lvl>
    </w:lvlOverride>
    <w:lvlOverride w:ilvl="3">
      <w:lvl w:ilvl="3">
        <w:start w:val="1"/>
        <w:numFmt w:val="decimal"/>
        <w:pStyle w:val="SBHeading4"/>
        <w:suff w:val="space"/>
        <w:lvlText w:val="%1.%2.%3.%4."/>
        <w:lvlJc w:val="left"/>
        <w:pPr>
          <w:ind w:left="4267"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7">
    <w:abstractNumId w:val="41"/>
  </w:num>
  <w:num w:numId="8">
    <w:abstractNumId w:val="42"/>
  </w:num>
  <w:num w:numId="9">
    <w:abstractNumId w:val="0"/>
  </w:num>
  <w:num w:numId="10">
    <w:abstractNumId w:val="15"/>
  </w:num>
  <w:num w:numId="11">
    <w:abstractNumId w:val="29"/>
  </w:num>
  <w:num w:numId="12">
    <w:abstractNumId w:val="36"/>
  </w:num>
  <w:num w:numId="13">
    <w:abstractNumId w:val="21"/>
  </w:num>
  <w:num w:numId="14">
    <w:abstractNumId w:val="16"/>
  </w:num>
  <w:num w:numId="15">
    <w:abstractNumId w:val="44"/>
  </w:num>
  <w:num w:numId="16">
    <w:abstractNumId w:val="13"/>
  </w:num>
  <w:num w:numId="17">
    <w:abstractNumId w:val="22"/>
  </w:num>
  <w:num w:numId="18">
    <w:abstractNumId w:val="18"/>
  </w:num>
  <w:num w:numId="19">
    <w:abstractNumId w:val="28"/>
  </w:num>
  <w:num w:numId="20">
    <w:abstractNumId w:val="33"/>
  </w:num>
  <w:num w:numId="21">
    <w:abstractNumId w:val="45"/>
  </w:num>
  <w:num w:numId="22">
    <w:abstractNumId w:val="24"/>
  </w:num>
  <w:num w:numId="23">
    <w:abstractNumId w:val="26"/>
  </w:num>
  <w:num w:numId="24">
    <w:abstractNumId w:val="14"/>
  </w:num>
  <w:num w:numId="25">
    <w:abstractNumId w:val="2"/>
  </w:num>
  <w:num w:numId="26">
    <w:abstractNumId w:val="3"/>
  </w:num>
  <w:num w:numId="27">
    <w:abstractNumId w:val="4"/>
  </w:num>
  <w:num w:numId="28">
    <w:abstractNumId w:val="5"/>
  </w:num>
  <w:num w:numId="29">
    <w:abstractNumId w:val="6"/>
  </w:num>
  <w:num w:numId="30">
    <w:abstractNumId w:val="7"/>
  </w:num>
  <w:num w:numId="31">
    <w:abstractNumId w:val="31"/>
  </w:num>
  <w:num w:numId="32">
    <w:abstractNumId w:val="34"/>
  </w:num>
  <w:num w:numId="33">
    <w:abstractNumId w:val="39"/>
  </w:num>
  <w:num w:numId="34">
    <w:abstractNumId w:val="9"/>
  </w:num>
  <w:num w:numId="35">
    <w:abstractNumId w:val="23"/>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num>
  <w:num w:numId="40">
    <w:abstractNumId w:val="37"/>
  </w:num>
  <w:num w:numId="41">
    <w:abstractNumId w:val="1"/>
  </w:num>
  <w:num w:numId="42">
    <w:abstractNumId w:val="25"/>
  </w:num>
  <w:num w:numId="43">
    <w:abstractNumId w:val="10"/>
  </w:num>
  <w:num w:numId="44">
    <w:abstractNumId w:val="8"/>
  </w:num>
  <w:num w:numId="45">
    <w:abstractNumId w:val="27"/>
  </w:num>
  <w:num w:numId="46">
    <w:abstractNumId w:val="38"/>
  </w:num>
  <w:num w:numId="47">
    <w:abstractNumId w:val="35"/>
  </w:num>
  <w:num w:numId="48">
    <w:abstractNumId w:val="12"/>
  </w:num>
  <w:num w:numId="49">
    <w:abstractNumId w:val="3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6F7"/>
    <w:rsid w:val="00000037"/>
    <w:rsid w:val="00000178"/>
    <w:rsid w:val="000002A8"/>
    <w:rsid w:val="00000399"/>
    <w:rsid w:val="00001587"/>
    <w:rsid w:val="00001776"/>
    <w:rsid w:val="00001F21"/>
    <w:rsid w:val="000034FC"/>
    <w:rsid w:val="00004C14"/>
    <w:rsid w:val="00004E5C"/>
    <w:rsid w:val="00005550"/>
    <w:rsid w:val="00005729"/>
    <w:rsid w:val="00005C48"/>
    <w:rsid w:val="00006A2F"/>
    <w:rsid w:val="00007723"/>
    <w:rsid w:val="00007EC8"/>
    <w:rsid w:val="00007F5B"/>
    <w:rsid w:val="000104E5"/>
    <w:rsid w:val="000109EE"/>
    <w:rsid w:val="00010E83"/>
    <w:rsid w:val="000122F2"/>
    <w:rsid w:val="00012569"/>
    <w:rsid w:val="00012715"/>
    <w:rsid w:val="000128A9"/>
    <w:rsid w:val="000133A1"/>
    <w:rsid w:val="000134D5"/>
    <w:rsid w:val="00015684"/>
    <w:rsid w:val="0001593D"/>
    <w:rsid w:val="00017A46"/>
    <w:rsid w:val="0002008B"/>
    <w:rsid w:val="00020692"/>
    <w:rsid w:val="00020B22"/>
    <w:rsid w:val="00021609"/>
    <w:rsid w:val="000224F8"/>
    <w:rsid w:val="0002293B"/>
    <w:rsid w:val="00023025"/>
    <w:rsid w:val="0002345F"/>
    <w:rsid w:val="00023F66"/>
    <w:rsid w:val="000241D3"/>
    <w:rsid w:val="00024203"/>
    <w:rsid w:val="00024A54"/>
    <w:rsid w:val="00024F6D"/>
    <w:rsid w:val="00025C97"/>
    <w:rsid w:val="00026427"/>
    <w:rsid w:val="00026706"/>
    <w:rsid w:val="00026762"/>
    <w:rsid w:val="000270C4"/>
    <w:rsid w:val="000272F4"/>
    <w:rsid w:val="00027ED4"/>
    <w:rsid w:val="0003045D"/>
    <w:rsid w:val="000313AC"/>
    <w:rsid w:val="000317A4"/>
    <w:rsid w:val="0003188A"/>
    <w:rsid w:val="00031DE3"/>
    <w:rsid w:val="0003312D"/>
    <w:rsid w:val="00033616"/>
    <w:rsid w:val="0003370D"/>
    <w:rsid w:val="00033C0A"/>
    <w:rsid w:val="000349A1"/>
    <w:rsid w:val="00035567"/>
    <w:rsid w:val="0003667C"/>
    <w:rsid w:val="00036FBC"/>
    <w:rsid w:val="00037360"/>
    <w:rsid w:val="000400D6"/>
    <w:rsid w:val="00040379"/>
    <w:rsid w:val="00040747"/>
    <w:rsid w:val="00040AEF"/>
    <w:rsid w:val="00041965"/>
    <w:rsid w:val="00041C44"/>
    <w:rsid w:val="00041C66"/>
    <w:rsid w:val="0004204D"/>
    <w:rsid w:val="00042FF0"/>
    <w:rsid w:val="0004309E"/>
    <w:rsid w:val="0004389E"/>
    <w:rsid w:val="000438DA"/>
    <w:rsid w:val="00043DB9"/>
    <w:rsid w:val="00045874"/>
    <w:rsid w:val="000465F5"/>
    <w:rsid w:val="000470D0"/>
    <w:rsid w:val="000470F9"/>
    <w:rsid w:val="00047EA9"/>
    <w:rsid w:val="00050023"/>
    <w:rsid w:val="00050746"/>
    <w:rsid w:val="00050EF3"/>
    <w:rsid w:val="00051A79"/>
    <w:rsid w:val="00053247"/>
    <w:rsid w:val="000537C8"/>
    <w:rsid w:val="000541FE"/>
    <w:rsid w:val="00054734"/>
    <w:rsid w:val="00055B3F"/>
    <w:rsid w:val="00055B58"/>
    <w:rsid w:val="00056020"/>
    <w:rsid w:val="00056153"/>
    <w:rsid w:val="000562AB"/>
    <w:rsid w:val="0005706E"/>
    <w:rsid w:val="000578E4"/>
    <w:rsid w:val="000579AF"/>
    <w:rsid w:val="00060646"/>
    <w:rsid w:val="000607D8"/>
    <w:rsid w:val="00061549"/>
    <w:rsid w:val="00063D1B"/>
    <w:rsid w:val="00063D77"/>
    <w:rsid w:val="00063E00"/>
    <w:rsid w:val="000661DB"/>
    <w:rsid w:val="0006640D"/>
    <w:rsid w:val="0006677C"/>
    <w:rsid w:val="000671AA"/>
    <w:rsid w:val="00067C26"/>
    <w:rsid w:val="0007155D"/>
    <w:rsid w:val="000719EF"/>
    <w:rsid w:val="00071D22"/>
    <w:rsid w:val="00072D01"/>
    <w:rsid w:val="00073B4A"/>
    <w:rsid w:val="0007477D"/>
    <w:rsid w:val="000751AF"/>
    <w:rsid w:val="00075565"/>
    <w:rsid w:val="00076B90"/>
    <w:rsid w:val="00076E23"/>
    <w:rsid w:val="000772C8"/>
    <w:rsid w:val="0008074F"/>
    <w:rsid w:val="00080C5B"/>
    <w:rsid w:val="0008235E"/>
    <w:rsid w:val="00082583"/>
    <w:rsid w:val="00082775"/>
    <w:rsid w:val="0008293C"/>
    <w:rsid w:val="00082F50"/>
    <w:rsid w:val="00083065"/>
    <w:rsid w:val="000832F6"/>
    <w:rsid w:val="00083401"/>
    <w:rsid w:val="000836F8"/>
    <w:rsid w:val="00084114"/>
    <w:rsid w:val="0008532B"/>
    <w:rsid w:val="0008664C"/>
    <w:rsid w:val="00086CFF"/>
    <w:rsid w:val="0008732F"/>
    <w:rsid w:val="0008733B"/>
    <w:rsid w:val="00087E52"/>
    <w:rsid w:val="0009141F"/>
    <w:rsid w:val="000925BB"/>
    <w:rsid w:val="0009261E"/>
    <w:rsid w:val="00092B6E"/>
    <w:rsid w:val="00092E39"/>
    <w:rsid w:val="00093670"/>
    <w:rsid w:val="00093D19"/>
    <w:rsid w:val="000940FD"/>
    <w:rsid w:val="00095E22"/>
    <w:rsid w:val="00096886"/>
    <w:rsid w:val="00096A39"/>
    <w:rsid w:val="000A006C"/>
    <w:rsid w:val="000A21C6"/>
    <w:rsid w:val="000A2CFB"/>
    <w:rsid w:val="000A3A8A"/>
    <w:rsid w:val="000A3F8D"/>
    <w:rsid w:val="000A4020"/>
    <w:rsid w:val="000A45F5"/>
    <w:rsid w:val="000A4DD6"/>
    <w:rsid w:val="000A50E4"/>
    <w:rsid w:val="000A5B14"/>
    <w:rsid w:val="000A5E47"/>
    <w:rsid w:val="000A5E67"/>
    <w:rsid w:val="000B0800"/>
    <w:rsid w:val="000B0B26"/>
    <w:rsid w:val="000B1245"/>
    <w:rsid w:val="000B16DA"/>
    <w:rsid w:val="000B16FB"/>
    <w:rsid w:val="000B1AD3"/>
    <w:rsid w:val="000B22AD"/>
    <w:rsid w:val="000B22E7"/>
    <w:rsid w:val="000B22F5"/>
    <w:rsid w:val="000B3440"/>
    <w:rsid w:val="000B390F"/>
    <w:rsid w:val="000B3AC5"/>
    <w:rsid w:val="000B3D0D"/>
    <w:rsid w:val="000B4042"/>
    <w:rsid w:val="000B4393"/>
    <w:rsid w:val="000B4676"/>
    <w:rsid w:val="000B4716"/>
    <w:rsid w:val="000B4900"/>
    <w:rsid w:val="000B4D93"/>
    <w:rsid w:val="000B5791"/>
    <w:rsid w:val="000B5A61"/>
    <w:rsid w:val="000B5BD4"/>
    <w:rsid w:val="000B6E20"/>
    <w:rsid w:val="000B708D"/>
    <w:rsid w:val="000B7875"/>
    <w:rsid w:val="000C0ED4"/>
    <w:rsid w:val="000C1067"/>
    <w:rsid w:val="000C1E83"/>
    <w:rsid w:val="000C2966"/>
    <w:rsid w:val="000C3866"/>
    <w:rsid w:val="000C38B7"/>
    <w:rsid w:val="000C3B4D"/>
    <w:rsid w:val="000C4588"/>
    <w:rsid w:val="000C5308"/>
    <w:rsid w:val="000C5619"/>
    <w:rsid w:val="000C61C1"/>
    <w:rsid w:val="000C6863"/>
    <w:rsid w:val="000C717A"/>
    <w:rsid w:val="000C754E"/>
    <w:rsid w:val="000C771C"/>
    <w:rsid w:val="000D0825"/>
    <w:rsid w:val="000D09C5"/>
    <w:rsid w:val="000D1A39"/>
    <w:rsid w:val="000D2276"/>
    <w:rsid w:val="000D25A6"/>
    <w:rsid w:val="000D325F"/>
    <w:rsid w:val="000D5E99"/>
    <w:rsid w:val="000D7079"/>
    <w:rsid w:val="000D71F5"/>
    <w:rsid w:val="000D7262"/>
    <w:rsid w:val="000D7AB2"/>
    <w:rsid w:val="000E081E"/>
    <w:rsid w:val="000E1083"/>
    <w:rsid w:val="000E3E98"/>
    <w:rsid w:val="000E5749"/>
    <w:rsid w:val="000E604F"/>
    <w:rsid w:val="000E6506"/>
    <w:rsid w:val="000E6676"/>
    <w:rsid w:val="000E66AF"/>
    <w:rsid w:val="000E699F"/>
    <w:rsid w:val="000E7407"/>
    <w:rsid w:val="000E78F7"/>
    <w:rsid w:val="000F00DF"/>
    <w:rsid w:val="000F0D5C"/>
    <w:rsid w:val="000F11C6"/>
    <w:rsid w:val="000F18F0"/>
    <w:rsid w:val="000F2CBA"/>
    <w:rsid w:val="000F3BEC"/>
    <w:rsid w:val="000F3E93"/>
    <w:rsid w:val="000F3FA4"/>
    <w:rsid w:val="000F468E"/>
    <w:rsid w:val="000F611C"/>
    <w:rsid w:val="00101EE1"/>
    <w:rsid w:val="001021D2"/>
    <w:rsid w:val="00102616"/>
    <w:rsid w:val="00102894"/>
    <w:rsid w:val="001029B2"/>
    <w:rsid w:val="00105D1F"/>
    <w:rsid w:val="00106BF5"/>
    <w:rsid w:val="00107410"/>
    <w:rsid w:val="00107697"/>
    <w:rsid w:val="00107F16"/>
    <w:rsid w:val="0011002D"/>
    <w:rsid w:val="00110865"/>
    <w:rsid w:val="00112777"/>
    <w:rsid w:val="001128D6"/>
    <w:rsid w:val="001131A5"/>
    <w:rsid w:val="001131B9"/>
    <w:rsid w:val="00113B16"/>
    <w:rsid w:val="00114824"/>
    <w:rsid w:val="00114A01"/>
    <w:rsid w:val="00114CDE"/>
    <w:rsid w:val="001155F3"/>
    <w:rsid w:val="00115D2F"/>
    <w:rsid w:val="00115F51"/>
    <w:rsid w:val="0011616D"/>
    <w:rsid w:val="00116E8D"/>
    <w:rsid w:val="00121CFF"/>
    <w:rsid w:val="00121D09"/>
    <w:rsid w:val="00121E6A"/>
    <w:rsid w:val="00121EE9"/>
    <w:rsid w:val="0012216B"/>
    <w:rsid w:val="0012222C"/>
    <w:rsid w:val="0012225A"/>
    <w:rsid w:val="001225DE"/>
    <w:rsid w:val="00122FBD"/>
    <w:rsid w:val="001231BB"/>
    <w:rsid w:val="00124312"/>
    <w:rsid w:val="00124844"/>
    <w:rsid w:val="001254EA"/>
    <w:rsid w:val="001255A8"/>
    <w:rsid w:val="001266F7"/>
    <w:rsid w:val="001279A0"/>
    <w:rsid w:val="00127F9A"/>
    <w:rsid w:val="00130158"/>
    <w:rsid w:val="001302D5"/>
    <w:rsid w:val="0013030B"/>
    <w:rsid w:val="0013053F"/>
    <w:rsid w:val="0013127A"/>
    <w:rsid w:val="0013169C"/>
    <w:rsid w:val="00131D40"/>
    <w:rsid w:val="00132861"/>
    <w:rsid w:val="00133709"/>
    <w:rsid w:val="001339EA"/>
    <w:rsid w:val="00134FD1"/>
    <w:rsid w:val="001351F3"/>
    <w:rsid w:val="00135906"/>
    <w:rsid w:val="00135F04"/>
    <w:rsid w:val="00136486"/>
    <w:rsid w:val="001367CE"/>
    <w:rsid w:val="00137611"/>
    <w:rsid w:val="0014010E"/>
    <w:rsid w:val="00140BBD"/>
    <w:rsid w:val="00140F8B"/>
    <w:rsid w:val="00141589"/>
    <w:rsid w:val="00141CC9"/>
    <w:rsid w:val="00142877"/>
    <w:rsid w:val="001453B1"/>
    <w:rsid w:val="0014545E"/>
    <w:rsid w:val="00146AC4"/>
    <w:rsid w:val="00146AF1"/>
    <w:rsid w:val="00146E80"/>
    <w:rsid w:val="00147A8B"/>
    <w:rsid w:val="00147C9A"/>
    <w:rsid w:val="00147CF0"/>
    <w:rsid w:val="00147CF4"/>
    <w:rsid w:val="00147D37"/>
    <w:rsid w:val="00147EDE"/>
    <w:rsid w:val="001501D0"/>
    <w:rsid w:val="00150962"/>
    <w:rsid w:val="00150BFC"/>
    <w:rsid w:val="001519F5"/>
    <w:rsid w:val="00151C1A"/>
    <w:rsid w:val="00152338"/>
    <w:rsid w:val="00152454"/>
    <w:rsid w:val="00153325"/>
    <w:rsid w:val="00153D65"/>
    <w:rsid w:val="00154DA1"/>
    <w:rsid w:val="00156588"/>
    <w:rsid w:val="00156860"/>
    <w:rsid w:val="001569EF"/>
    <w:rsid w:val="00157418"/>
    <w:rsid w:val="00157C29"/>
    <w:rsid w:val="001606F6"/>
    <w:rsid w:val="00160BF4"/>
    <w:rsid w:val="00161BCA"/>
    <w:rsid w:val="00162236"/>
    <w:rsid w:val="00162488"/>
    <w:rsid w:val="00162BBD"/>
    <w:rsid w:val="00163BBE"/>
    <w:rsid w:val="00163D18"/>
    <w:rsid w:val="00163D8C"/>
    <w:rsid w:val="001648B1"/>
    <w:rsid w:val="001656F9"/>
    <w:rsid w:val="0016637C"/>
    <w:rsid w:val="001663BB"/>
    <w:rsid w:val="00166A26"/>
    <w:rsid w:val="00167400"/>
    <w:rsid w:val="0016764B"/>
    <w:rsid w:val="00170717"/>
    <w:rsid w:val="001723DF"/>
    <w:rsid w:val="00172EDB"/>
    <w:rsid w:val="001730D4"/>
    <w:rsid w:val="0017473F"/>
    <w:rsid w:val="00174F73"/>
    <w:rsid w:val="00175771"/>
    <w:rsid w:val="00175A18"/>
    <w:rsid w:val="00176196"/>
    <w:rsid w:val="0017679A"/>
    <w:rsid w:val="00176AB3"/>
    <w:rsid w:val="00176C64"/>
    <w:rsid w:val="00177395"/>
    <w:rsid w:val="00180EC6"/>
    <w:rsid w:val="001819E1"/>
    <w:rsid w:val="00181CB0"/>
    <w:rsid w:val="001849CE"/>
    <w:rsid w:val="00186AB8"/>
    <w:rsid w:val="00186ACC"/>
    <w:rsid w:val="00186B49"/>
    <w:rsid w:val="00187F35"/>
    <w:rsid w:val="00187F7A"/>
    <w:rsid w:val="001904B1"/>
    <w:rsid w:val="00190781"/>
    <w:rsid w:val="00190CBD"/>
    <w:rsid w:val="00190CC5"/>
    <w:rsid w:val="00191307"/>
    <w:rsid w:val="001915EF"/>
    <w:rsid w:val="001924FD"/>
    <w:rsid w:val="001926D2"/>
    <w:rsid w:val="001936CC"/>
    <w:rsid w:val="0019490E"/>
    <w:rsid w:val="00195684"/>
    <w:rsid w:val="001A0704"/>
    <w:rsid w:val="001A08D6"/>
    <w:rsid w:val="001A0D89"/>
    <w:rsid w:val="001A3123"/>
    <w:rsid w:val="001A39E8"/>
    <w:rsid w:val="001A4DED"/>
    <w:rsid w:val="001A509E"/>
    <w:rsid w:val="001A512E"/>
    <w:rsid w:val="001A528A"/>
    <w:rsid w:val="001A5A03"/>
    <w:rsid w:val="001B0D70"/>
    <w:rsid w:val="001B1000"/>
    <w:rsid w:val="001B157E"/>
    <w:rsid w:val="001B1C7A"/>
    <w:rsid w:val="001B201C"/>
    <w:rsid w:val="001B37F3"/>
    <w:rsid w:val="001B5677"/>
    <w:rsid w:val="001B5824"/>
    <w:rsid w:val="001B6467"/>
    <w:rsid w:val="001B652E"/>
    <w:rsid w:val="001B6FAD"/>
    <w:rsid w:val="001B7153"/>
    <w:rsid w:val="001B7808"/>
    <w:rsid w:val="001B7883"/>
    <w:rsid w:val="001C00AE"/>
    <w:rsid w:val="001C0211"/>
    <w:rsid w:val="001C082D"/>
    <w:rsid w:val="001C094E"/>
    <w:rsid w:val="001C0CA0"/>
    <w:rsid w:val="001C0CC0"/>
    <w:rsid w:val="001C1CB4"/>
    <w:rsid w:val="001C1F8E"/>
    <w:rsid w:val="001C2830"/>
    <w:rsid w:val="001C3F53"/>
    <w:rsid w:val="001C4051"/>
    <w:rsid w:val="001C48C6"/>
    <w:rsid w:val="001C48FA"/>
    <w:rsid w:val="001C4E4A"/>
    <w:rsid w:val="001C53DF"/>
    <w:rsid w:val="001C56DC"/>
    <w:rsid w:val="001C5CA8"/>
    <w:rsid w:val="001C64F6"/>
    <w:rsid w:val="001C65BB"/>
    <w:rsid w:val="001C688F"/>
    <w:rsid w:val="001C71D4"/>
    <w:rsid w:val="001C775A"/>
    <w:rsid w:val="001D11BE"/>
    <w:rsid w:val="001D155C"/>
    <w:rsid w:val="001D1709"/>
    <w:rsid w:val="001D1A86"/>
    <w:rsid w:val="001D324F"/>
    <w:rsid w:val="001D36E4"/>
    <w:rsid w:val="001D3C06"/>
    <w:rsid w:val="001D4837"/>
    <w:rsid w:val="001D5656"/>
    <w:rsid w:val="001D5673"/>
    <w:rsid w:val="001D5CB1"/>
    <w:rsid w:val="001D6883"/>
    <w:rsid w:val="001D6C74"/>
    <w:rsid w:val="001D6DDF"/>
    <w:rsid w:val="001D7104"/>
    <w:rsid w:val="001E0B05"/>
    <w:rsid w:val="001E0D36"/>
    <w:rsid w:val="001E13F1"/>
    <w:rsid w:val="001E14B3"/>
    <w:rsid w:val="001E14FD"/>
    <w:rsid w:val="001E2A47"/>
    <w:rsid w:val="001E2D70"/>
    <w:rsid w:val="001E2DDE"/>
    <w:rsid w:val="001E3324"/>
    <w:rsid w:val="001E38E0"/>
    <w:rsid w:val="001E3BD3"/>
    <w:rsid w:val="001E3D53"/>
    <w:rsid w:val="001E3D5F"/>
    <w:rsid w:val="001E4269"/>
    <w:rsid w:val="001E433B"/>
    <w:rsid w:val="001E4A1C"/>
    <w:rsid w:val="001E4C21"/>
    <w:rsid w:val="001E4CAD"/>
    <w:rsid w:val="001E5383"/>
    <w:rsid w:val="001E5E42"/>
    <w:rsid w:val="001E614C"/>
    <w:rsid w:val="001E6AA5"/>
    <w:rsid w:val="001E6BA6"/>
    <w:rsid w:val="001E70CC"/>
    <w:rsid w:val="001F0B1A"/>
    <w:rsid w:val="001F1E93"/>
    <w:rsid w:val="001F23F5"/>
    <w:rsid w:val="001F3445"/>
    <w:rsid w:val="001F34B3"/>
    <w:rsid w:val="001F35E5"/>
    <w:rsid w:val="001F3996"/>
    <w:rsid w:val="001F3A8D"/>
    <w:rsid w:val="001F4661"/>
    <w:rsid w:val="001F4A1E"/>
    <w:rsid w:val="001F5244"/>
    <w:rsid w:val="001F54BF"/>
    <w:rsid w:val="001F6591"/>
    <w:rsid w:val="001F731E"/>
    <w:rsid w:val="001F7DDE"/>
    <w:rsid w:val="0020006A"/>
    <w:rsid w:val="00201488"/>
    <w:rsid w:val="00201968"/>
    <w:rsid w:val="002029CA"/>
    <w:rsid w:val="002037D3"/>
    <w:rsid w:val="00205DBC"/>
    <w:rsid w:val="00206EAF"/>
    <w:rsid w:val="0020770B"/>
    <w:rsid w:val="00207BC5"/>
    <w:rsid w:val="002106FF"/>
    <w:rsid w:val="00210720"/>
    <w:rsid w:val="002116CE"/>
    <w:rsid w:val="00211916"/>
    <w:rsid w:val="00211A18"/>
    <w:rsid w:val="00212BAF"/>
    <w:rsid w:val="002136F0"/>
    <w:rsid w:val="0021539B"/>
    <w:rsid w:val="00215A2E"/>
    <w:rsid w:val="00216473"/>
    <w:rsid w:val="00216956"/>
    <w:rsid w:val="00216E60"/>
    <w:rsid w:val="00217C91"/>
    <w:rsid w:val="002218A7"/>
    <w:rsid w:val="00221CF9"/>
    <w:rsid w:val="0022202A"/>
    <w:rsid w:val="00222ADF"/>
    <w:rsid w:val="00222DBF"/>
    <w:rsid w:val="002235BA"/>
    <w:rsid w:val="00223C06"/>
    <w:rsid w:val="002243B3"/>
    <w:rsid w:val="00226BA0"/>
    <w:rsid w:val="00227133"/>
    <w:rsid w:val="00227315"/>
    <w:rsid w:val="002301BB"/>
    <w:rsid w:val="00230841"/>
    <w:rsid w:val="00230992"/>
    <w:rsid w:val="00230AF6"/>
    <w:rsid w:val="00232267"/>
    <w:rsid w:val="00232565"/>
    <w:rsid w:val="0023334A"/>
    <w:rsid w:val="002347CD"/>
    <w:rsid w:val="00234B3B"/>
    <w:rsid w:val="00235B67"/>
    <w:rsid w:val="002363F4"/>
    <w:rsid w:val="0023641B"/>
    <w:rsid w:val="002365BD"/>
    <w:rsid w:val="0023735D"/>
    <w:rsid w:val="00241929"/>
    <w:rsid w:val="002427EB"/>
    <w:rsid w:val="00242AB3"/>
    <w:rsid w:val="00242E22"/>
    <w:rsid w:val="00243124"/>
    <w:rsid w:val="002439A7"/>
    <w:rsid w:val="002439BE"/>
    <w:rsid w:val="00244306"/>
    <w:rsid w:val="00245047"/>
    <w:rsid w:val="00245E9E"/>
    <w:rsid w:val="00246232"/>
    <w:rsid w:val="00246478"/>
    <w:rsid w:val="00246ADD"/>
    <w:rsid w:val="00246C85"/>
    <w:rsid w:val="00246E40"/>
    <w:rsid w:val="0024778F"/>
    <w:rsid w:val="00247844"/>
    <w:rsid w:val="00247B7C"/>
    <w:rsid w:val="00247BE8"/>
    <w:rsid w:val="002506ED"/>
    <w:rsid w:val="00250ACD"/>
    <w:rsid w:val="00250FB7"/>
    <w:rsid w:val="0025178E"/>
    <w:rsid w:val="00251B56"/>
    <w:rsid w:val="00251C14"/>
    <w:rsid w:val="00251DC8"/>
    <w:rsid w:val="00253005"/>
    <w:rsid w:val="00253414"/>
    <w:rsid w:val="002536D8"/>
    <w:rsid w:val="00253C35"/>
    <w:rsid w:val="00253C87"/>
    <w:rsid w:val="002541EB"/>
    <w:rsid w:val="00254770"/>
    <w:rsid w:val="00254A5B"/>
    <w:rsid w:val="00254FEA"/>
    <w:rsid w:val="002551A3"/>
    <w:rsid w:val="002552A4"/>
    <w:rsid w:val="00255C94"/>
    <w:rsid w:val="00257162"/>
    <w:rsid w:val="002571F1"/>
    <w:rsid w:val="0025737C"/>
    <w:rsid w:val="00257C08"/>
    <w:rsid w:val="002601AB"/>
    <w:rsid w:val="00260802"/>
    <w:rsid w:val="00261CD5"/>
    <w:rsid w:val="00261FAA"/>
    <w:rsid w:val="00262827"/>
    <w:rsid w:val="0026353F"/>
    <w:rsid w:val="00263CB9"/>
    <w:rsid w:val="00264211"/>
    <w:rsid w:val="00264245"/>
    <w:rsid w:val="0026433C"/>
    <w:rsid w:val="002647AB"/>
    <w:rsid w:val="00265ABF"/>
    <w:rsid w:val="00265C0A"/>
    <w:rsid w:val="00266354"/>
    <w:rsid w:val="002664CE"/>
    <w:rsid w:val="00266C95"/>
    <w:rsid w:val="002676EA"/>
    <w:rsid w:val="00267A29"/>
    <w:rsid w:val="002702C2"/>
    <w:rsid w:val="00270338"/>
    <w:rsid w:val="00270358"/>
    <w:rsid w:val="00270478"/>
    <w:rsid w:val="002705EB"/>
    <w:rsid w:val="0027086E"/>
    <w:rsid w:val="00271FBD"/>
    <w:rsid w:val="00273348"/>
    <w:rsid w:val="00273A57"/>
    <w:rsid w:val="00275C6D"/>
    <w:rsid w:val="00276894"/>
    <w:rsid w:val="00277FB8"/>
    <w:rsid w:val="002804DF"/>
    <w:rsid w:val="00280A05"/>
    <w:rsid w:val="0028223C"/>
    <w:rsid w:val="00282660"/>
    <w:rsid w:val="00282DE6"/>
    <w:rsid w:val="00282EF1"/>
    <w:rsid w:val="00282FF5"/>
    <w:rsid w:val="00283BFF"/>
    <w:rsid w:val="00283E95"/>
    <w:rsid w:val="00284A8D"/>
    <w:rsid w:val="0028572B"/>
    <w:rsid w:val="00286280"/>
    <w:rsid w:val="00286699"/>
    <w:rsid w:val="00286BBD"/>
    <w:rsid w:val="002871E6"/>
    <w:rsid w:val="00287648"/>
    <w:rsid w:val="00287E7C"/>
    <w:rsid w:val="00287FD5"/>
    <w:rsid w:val="002910F3"/>
    <w:rsid w:val="002920B1"/>
    <w:rsid w:val="00292381"/>
    <w:rsid w:val="00292628"/>
    <w:rsid w:val="00292AE1"/>
    <w:rsid w:val="00292BC8"/>
    <w:rsid w:val="00292C26"/>
    <w:rsid w:val="00293400"/>
    <w:rsid w:val="002935A9"/>
    <w:rsid w:val="0029375D"/>
    <w:rsid w:val="00293B3F"/>
    <w:rsid w:val="0029454E"/>
    <w:rsid w:val="00296200"/>
    <w:rsid w:val="002968A1"/>
    <w:rsid w:val="00297C68"/>
    <w:rsid w:val="00297C7D"/>
    <w:rsid w:val="00297E1F"/>
    <w:rsid w:val="002A05B5"/>
    <w:rsid w:val="002A0861"/>
    <w:rsid w:val="002A105A"/>
    <w:rsid w:val="002A18F5"/>
    <w:rsid w:val="002A195B"/>
    <w:rsid w:val="002A1CDE"/>
    <w:rsid w:val="002A256B"/>
    <w:rsid w:val="002A281A"/>
    <w:rsid w:val="002A3A46"/>
    <w:rsid w:val="002A4296"/>
    <w:rsid w:val="002A514E"/>
    <w:rsid w:val="002A5DB1"/>
    <w:rsid w:val="002A5E5A"/>
    <w:rsid w:val="002A62AC"/>
    <w:rsid w:val="002A6562"/>
    <w:rsid w:val="002A6ACC"/>
    <w:rsid w:val="002A7E16"/>
    <w:rsid w:val="002B0143"/>
    <w:rsid w:val="002B0E9B"/>
    <w:rsid w:val="002B13C6"/>
    <w:rsid w:val="002B1456"/>
    <w:rsid w:val="002B14ED"/>
    <w:rsid w:val="002B1FBD"/>
    <w:rsid w:val="002B2C45"/>
    <w:rsid w:val="002B36CB"/>
    <w:rsid w:val="002B3D0F"/>
    <w:rsid w:val="002B3EA5"/>
    <w:rsid w:val="002B4634"/>
    <w:rsid w:val="002B58AC"/>
    <w:rsid w:val="002B6DC5"/>
    <w:rsid w:val="002B7B15"/>
    <w:rsid w:val="002B7E27"/>
    <w:rsid w:val="002B7E36"/>
    <w:rsid w:val="002C056D"/>
    <w:rsid w:val="002C0C97"/>
    <w:rsid w:val="002C0D28"/>
    <w:rsid w:val="002C1F55"/>
    <w:rsid w:val="002C1FA0"/>
    <w:rsid w:val="002C353C"/>
    <w:rsid w:val="002C4735"/>
    <w:rsid w:val="002C4F74"/>
    <w:rsid w:val="002C4FE4"/>
    <w:rsid w:val="002C5B7D"/>
    <w:rsid w:val="002C6B26"/>
    <w:rsid w:val="002C6C62"/>
    <w:rsid w:val="002C72EE"/>
    <w:rsid w:val="002D045C"/>
    <w:rsid w:val="002D13F3"/>
    <w:rsid w:val="002D1430"/>
    <w:rsid w:val="002D1D4E"/>
    <w:rsid w:val="002D245B"/>
    <w:rsid w:val="002D24BA"/>
    <w:rsid w:val="002D265F"/>
    <w:rsid w:val="002D29C4"/>
    <w:rsid w:val="002D31D2"/>
    <w:rsid w:val="002D3673"/>
    <w:rsid w:val="002D4731"/>
    <w:rsid w:val="002D5CFB"/>
    <w:rsid w:val="002D6820"/>
    <w:rsid w:val="002D6871"/>
    <w:rsid w:val="002D6977"/>
    <w:rsid w:val="002D6A5A"/>
    <w:rsid w:val="002D6A77"/>
    <w:rsid w:val="002D7DDC"/>
    <w:rsid w:val="002D7EE1"/>
    <w:rsid w:val="002E0D66"/>
    <w:rsid w:val="002E1145"/>
    <w:rsid w:val="002E165C"/>
    <w:rsid w:val="002E1E6F"/>
    <w:rsid w:val="002E210B"/>
    <w:rsid w:val="002E28E7"/>
    <w:rsid w:val="002E2D39"/>
    <w:rsid w:val="002E3538"/>
    <w:rsid w:val="002E4E75"/>
    <w:rsid w:val="002E53B5"/>
    <w:rsid w:val="002E6C5E"/>
    <w:rsid w:val="002E7342"/>
    <w:rsid w:val="002E7C31"/>
    <w:rsid w:val="002E7CA4"/>
    <w:rsid w:val="002E7DA0"/>
    <w:rsid w:val="002F000B"/>
    <w:rsid w:val="002F05E9"/>
    <w:rsid w:val="002F08E9"/>
    <w:rsid w:val="002F0AB0"/>
    <w:rsid w:val="002F138A"/>
    <w:rsid w:val="002F18EB"/>
    <w:rsid w:val="002F1C56"/>
    <w:rsid w:val="002F1D6A"/>
    <w:rsid w:val="002F2C3E"/>
    <w:rsid w:val="002F3A55"/>
    <w:rsid w:val="002F4540"/>
    <w:rsid w:val="002F4AC7"/>
    <w:rsid w:val="002F7048"/>
    <w:rsid w:val="002F7165"/>
    <w:rsid w:val="002F76E6"/>
    <w:rsid w:val="00300161"/>
    <w:rsid w:val="003003A8"/>
    <w:rsid w:val="00303535"/>
    <w:rsid w:val="00303E73"/>
    <w:rsid w:val="003040EC"/>
    <w:rsid w:val="003049AE"/>
    <w:rsid w:val="00304C1B"/>
    <w:rsid w:val="0030518B"/>
    <w:rsid w:val="003051BE"/>
    <w:rsid w:val="00305434"/>
    <w:rsid w:val="00310110"/>
    <w:rsid w:val="00310BEE"/>
    <w:rsid w:val="003125A9"/>
    <w:rsid w:val="0031353A"/>
    <w:rsid w:val="00313C4E"/>
    <w:rsid w:val="003142C5"/>
    <w:rsid w:val="00314A56"/>
    <w:rsid w:val="00314B91"/>
    <w:rsid w:val="00315286"/>
    <w:rsid w:val="00315617"/>
    <w:rsid w:val="00315B3C"/>
    <w:rsid w:val="00316948"/>
    <w:rsid w:val="00317639"/>
    <w:rsid w:val="00317FF7"/>
    <w:rsid w:val="00320101"/>
    <w:rsid w:val="00320574"/>
    <w:rsid w:val="003205D8"/>
    <w:rsid w:val="00320848"/>
    <w:rsid w:val="00320FB1"/>
    <w:rsid w:val="003227DB"/>
    <w:rsid w:val="00322998"/>
    <w:rsid w:val="00323B46"/>
    <w:rsid w:val="00324F75"/>
    <w:rsid w:val="00325AB4"/>
    <w:rsid w:val="003266C5"/>
    <w:rsid w:val="0032716E"/>
    <w:rsid w:val="00327553"/>
    <w:rsid w:val="003275BB"/>
    <w:rsid w:val="003300B6"/>
    <w:rsid w:val="00330405"/>
    <w:rsid w:val="00330407"/>
    <w:rsid w:val="00330857"/>
    <w:rsid w:val="0033139B"/>
    <w:rsid w:val="00331A80"/>
    <w:rsid w:val="00331AFB"/>
    <w:rsid w:val="00332940"/>
    <w:rsid w:val="00332FB4"/>
    <w:rsid w:val="00333E84"/>
    <w:rsid w:val="00334920"/>
    <w:rsid w:val="00335359"/>
    <w:rsid w:val="0033622A"/>
    <w:rsid w:val="003362EA"/>
    <w:rsid w:val="003401EA"/>
    <w:rsid w:val="00340D19"/>
    <w:rsid w:val="0034261A"/>
    <w:rsid w:val="00342748"/>
    <w:rsid w:val="0034379C"/>
    <w:rsid w:val="00343ECA"/>
    <w:rsid w:val="0034416B"/>
    <w:rsid w:val="00344255"/>
    <w:rsid w:val="00344271"/>
    <w:rsid w:val="00344D0D"/>
    <w:rsid w:val="003453F7"/>
    <w:rsid w:val="00345703"/>
    <w:rsid w:val="00345E87"/>
    <w:rsid w:val="00346EF5"/>
    <w:rsid w:val="0035076C"/>
    <w:rsid w:val="00350804"/>
    <w:rsid w:val="00351797"/>
    <w:rsid w:val="00351B10"/>
    <w:rsid w:val="00351B7C"/>
    <w:rsid w:val="00351D4C"/>
    <w:rsid w:val="003520D2"/>
    <w:rsid w:val="00352531"/>
    <w:rsid w:val="00352964"/>
    <w:rsid w:val="00354AAA"/>
    <w:rsid w:val="00354F9A"/>
    <w:rsid w:val="003551FA"/>
    <w:rsid w:val="00355302"/>
    <w:rsid w:val="003554A2"/>
    <w:rsid w:val="00355537"/>
    <w:rsid w:val="00355D89"/>
    <w:rsid w:val="003562F6"/>
    <w:rsid w:val="003571A1"/>
    <w:rsid w:val="00357286"/>
    <w:rsid w:val="0035744F"/>
    <w:rsid w:val="00360517"/>
    <w:rsid w:val="00360EE4"/>
    <w:rsid w:val="003613AF"/>
    <w:rsid w:val="0036191F"/>
    <w:rsid w:val="00362145"/>
    <w:rsid w:val="00362D39"/>
    <w:rsid w:val="00362FD8"/>
    <w:rsid w:val="003639AF"/>
    <w:rsid w:val="0036445B"/>
    <w:rsid w:val="00364BE0"/>
    <w:rsid w:val="0036608D"/>
    <w:rsid w:val="00366744"/>
    <w:rsid w:val="00366BD4"/>
    <w:rsid w:val="00367073"/>
    <w:rsid w:val="0036711D"/>
    <w:rsid w:val="00367182"/>
    <w:rsid w:val="00367416"/>
    <w:rsid w:val="003678BA"/>
    <w:rsid w:val="00367BD9"/>
    <w:rsid w:val="00367C76"/>
    <w:rsid w:val="00367CA3"/>
    <w:rsid w:val="00367EBD"/>
    <w:rsid w:val="00370C4E"/>
    <w:rsid w:val="00371031"/>
    <w:rsid w:val="00371ABF"/>
    <w:rsid w:val="0037258E"/>
    <w:rsid w:val="00373941"/>
    <w:rsid w:val="00374175"/>
    <w:rsid w:val="00375814"/>
    <w:rsid w:val="00375BBD"/>
    <w:rsid w:val="00376BAB"/>
    <w:rsid w:val="00377882"/>
    <w:rsid w:val="00377E29"/>
    <w:rsid w:val="0038061D"/>
    <w:rsid w:val="00381255"/>
    <w:rsid w:val="00381C12"/>
    <w:rsid w:val="00382A5A"/>
    <w:rsid w:val="00383E41"/>
    <w:rsid w:val="00385C3B"/>
    <w:rsid w:val="00385F7C"/>
    <w:rsid w:val="00387191"/>
    <w:rsid w:val="00387370"/>
    <w:rsid w:val="00387AF0"/>
    <w:rsid w:val="00390400"/>
    <w:rsid w:val="00392B6D"/>
    <w:rsid w:val="00392CDC"/>
    <w:rsid w:val="00393CD7"/>
    <w:rsid w:val="00393F27"/>
    <w:rsid w:val="003944F2"/>
    <w:rsid w:val="00394E16"/>
    <w:rsid w:val="00396AE3"/>
    <w:rsid w:val="00397811"/>
    <w:rsid w:val="003979B4"/>
    <w:rsid w:val="003A0964"/>
    <w:rsid w:val="003A0B61"/>
    <w:rsid w:val="003A14A3"/>
    <w:rsid w:val="003A23CF"/>
    <w:rsid w:val="003A27FE"/>
    <w:rsid w:val="003A2BC5"/>
    <w:rsid w:val="003A2C31"/>
    <w:rsid w:val="003A3AE0"/>
    <w:rsid w:val="003A4097"/>
    <w:rsid w:val="003A41D0"/>
    <w:rsid w:val="003A4384"/>
    <w:rsid w:val="003A4451"/>
    <w:rsid w:val="003A57E7"/>
    <w:rsid w:val="003A5F9C"/>
    <w:rsid w:val="003A61F7"/>
    <w:rsid w:val="003A61FF"/>
    <w:rsid w:val="003A63DE"/>
    <w:rsid w:val="003A6466"/>
    <w:rsid w:val="003A6AFE"/>
    <w:rsid w:val="003A7086"/>
    <w:rsid w:val="003A7153"/>
    <w:rsid w:val="003B0529"/>
    <w:rsid w:val="003B1035"/>
    <w:rsid w:val="003B11E7"/>
    <w:rsid w:val="003B1224"/>
    <w:rsid w:val="003B3D5E"/>
    <w:rsid w:val="003B55CE"/>
    <w:rsid w:val="003B5BFF"/>
    <w:rsid w:val="003B6968"/>
    <w:rsid w:val="003B7012"/>
    <w:rsid w:val="003C0071"/>
    <w:rsid w:val="003C1241"/>
    <w:rsid w:val="003C18F6"/>
    <w:rsid w:val="003C1B1C"/>
    <w:rsid w:val="003C3BCD"/>
    <w:rsid w:val="003C4720"/>
    <w:rsid w:val="003C4D20"/>
    <w:rsid w:val="003C51AB"/>
    <w:rsid w:val="003C6746"/>
    <w:rsid w:val="003C6C61"/>
    <w:rsid w:val="003C6E19"/>
    <w:rsid w:val="003C70C1"/>
    <w:rsid w:val="003C7722"/>
    <w:rsid w:val="003C7766"/>
    <w:rsid w:val="003C7EA6"/>
    <w:rsid w:val="003C7F39"/>
    <w:rsid w:val="003D024D"/>
    <w:rsid w:val="003D0764"/>
    <w:rsid w:val="003D14C9"/>
    <w:rsid w:val="003D1A66"/>
    <w:rsid w:val="003D1AB4"/>
    <w:rsid w:val="003D1AFE"/>
    <w:rsid w:val="003D20C6"/>
    <w:rsid w:val="003D2279"/>
    <w:rsid w:val="003D2930"/>
    <w:rsid w:val="003D3276"/>
    <w:rsid w:val="003D3546"/>
    <w:rsid w:val="003D3A2E"/>
    <w:rsid w:val="003D4690"/>
    <w:rsid w:val="003D57A5"/>
    <w:rsid w:val="003D59BD"/>
    <w:rsid w:val="003D6AEF"/>
    <w:rsid w:val="003D6E1C"/>
    <w:rsid w:val="003D7326"/>
    <w:rsid w:val="003D73B2"/>
    <w:rsid w:val="003D79A7"/>
    <w:rsid w:val="003D7B1C"/>
    <w:rsid w:val="003E1070"/>
    <w:rsid w:val="003E1957"/>
    <w:rsid w:val="003E19F8"/>
    <w:rsid w:val="003E2438"/>
    <w:rsid w:val="003E2D10"/>
    <w:rsid w:val="003E2EC0"/>
    <w:rsid w:val="003E3042"/>
    <w:rsid w:val="003E4AD9"/>
    <w:rsid w:val="003E5DBF"/>
    <w:rsid w:val="003E60B6"/>
    <w:rsid w:val="003E629F"/>
    <w:rsid w:val="003E6BB2"/>
    <w:rsid w:val="003E71E1"/>
    <w:rsid w:val="003E7786"/>
    <w:rsid w:val="003F0EC6"/>
    <w:rsid w:val="003F1488"/>
    <w:rsid w:val="003F17FB"/>
    <w:rsid w:val="003F1C03"/>
    <w:rsid w:val="003F407E"/>
    <w:rsid w:val="003F542E"/>
    <w:rsid w:val="003F5559"/>
    <w:rsid w:val="003F5791"/>
    <w:rsid w:val="003F58F8"/>
    <w:rsid w:val="003F591B"/>
    <w:rsid w:val="003F5EF3"/>
    <w:rsid w:val="004000B2"/>
    <w:rsid w:val="00400546"/>
    <w:rsid w:val="00400B8E"/>
    <w:rsid w:val="0040150D"/>
    <w:rsid w:val="0040222D"/>
    <w:rsid w:val="00403207"/>
    <w:rsid w:val="004033EF"/>
    <w:rsid w:val="004035D5"/>
    <w:rsid w:val="004042CF"/>
    <w:rsid w:val="004049AC"/>
    <w:rsid w:val="00404EDF"/>
    <w:rsid w:val="00407822"/>
    <w:rsid w:val="00407B52"/>
    <w:rsid w:val="00411E0B"/>
    <w:rsid w:val="004125BE"/>
    <w:rsid w:val="00412B72"/>
    <w:rsid w:val="00413649"/>
    <w:rsid w:val="00413B5A"/>
    <w:rsid w:val="00413D66"/>
    <w:rsid w:val="004146C1"/>
    <w:rsid w:val="0041471E"/>
    <w:rsid w:val="00414E41"/>
    <w:rsid w:val="004156F1"/>
    <w:rsid w:val="00415B36"/>
    <w:rsid w:val="00415BF3"/>
    <w:rsid w:val="00416494"/>
    <w:rsid w:val="004168BD"/>
    <w:rsid w:val="0041743E"/>
    <w:rsid w:val="004205D4"/>
    <w:rsid w:val="004206D9"/>
    <w:rsid w:val="004213D3"/>
    <w:rsid w:val="004214CF"/>
    <w:rsid w:val="00421523"/>
    <w:rsid w:val="00421C24"/>
    <w:rsid w:val="00421E21"/>
    <w:rsid w:val="00422168"/>
    <w:rsid w:val="00422477"/>
    <w:rsid w:val="00422794"/>
    <w:rsid w:val="004239A2"/>
    <w:rsid w:val="00425B02"/>
    <w:rsid w:val="0042615A"/>
    <w:rsid w:val="00427A37"/>
    <w:rsid w:val="0043026E"/>
    <w:rsid w:val="00430B9E"/>
    <w:rsid w:val="00430BEE"/>
    <w:rsid w:val="004311F2"/>
    <w:rsid w:val="00431241"/>
    <w:rsid w:val="00431E1B"/>
    <w:rsid w:val="00432648"/>
    <w:rsid w:val="00432CB0"/>
    <w:rsid w:val="00432F0F"/>
    <w:rsid w:val="0043307B"/>
    <w:rsid w:val="00433609"/>
    <w:rsid w:val="0043395F"/>
    <w:rsid w:val="00434E17"/>
    <w:rsid w:val="00435025"/>
    <w:rsid w:val="00435C7A"/>
    <w:rsid w:val="00435EA3"/>
    <w:rsid w:val="0043661E"/>
    <w:rsid w:val="0043687F"/>
    <w:rsid w:val="0043742F"/>
    <w:rsid w:val="00440706"/>
    <w:rsid w:val="004416BC"/>
    <w:rsid w:val="00441B83"/>
    <w:rsid w:val="00442488"/>
    <w:rsid w:val="00442602"/>
    <w:rsid w:val="00442BAD"/>
    <w:rsid w:val="00443C98"/>
    <w:rsid w:val="00444634"/>
    <w:rsid w:val="0044616D"/>
    <w:rsid w:val="00447177"/>
    <w:rsid w:val="004471B4"/>
    <w:rsid w:val="00447791"/>
    <w:rsid w:val="00447BF6"/>
    <w:rsid w:val="004504D9"/>
    <w:rsid w:val="004505A1"/>
    <w:rsid w:val="0045079F"/>
    <w:rsid w:val="00450E0A"/>
    <w:rsid w:val="0045102E"/>
    <w:rsid w:val="004512A9"/>
    <w:rsid w:val="00451BAA"/>
    <w:rsid w:val="0045201A"/>
    <w:rsid w:val="00452577"/>
    <w:rsid w:val="0045289A"/>
    <w:rsid w:val="004530B8"/>
    <w:rsid w:val="004536A4"/>
    <w:rsid w:val="00456653"/>
    <w:rsid w:val="00456ECA"/>
    <w:rsid w:val="00456F9B"/>
    <w:rsid w:val="00460CCF"/>
    <w:rsid w:val="004618BC"/>
    <w:rsid w:val="00461AD2"/>
    <w:rsid w:val="00462348"/>
    <w:rsid w:val="0046243D"/>
    <w:rsid w:val="00463649"/>
    <w:rsid w:val="004640A9"/>
    <w:rsid w:val="004658E3"/>
    <w:rsid w:val="00465FDA"/>
    <w:rsid w:val="00466057"/>
    <w:rsid w:val="0046690D"/>
    <w:rsid w:val="0047013A"/>
    <w:rsid w:val="00470A5B"/>
    <w:rsid w:val="00471BB5"/>
    <w:rsid w:val="00471DE0"/>
    <w:rsid w:val="00473307"/>
    <w:rsid w:val="004742CD"/>
    <w:rsid w:val="00474475"/>
    <w:rsid w:val="00474925"/>
    <w:rsid w:val="00474D9D"/>
    <w:rsid w:val="004750EE"/>
    <w:rsid w:val="0047587A"/>
    <w:rsid w:val="00475B2E"/>
    <w:rsid w:val="00476149"/>
    <w:rsid w:val="0047704A"/>
    <w:rsid w:val="00477204"/>
    <w:rsid w:val="00480138"/>
    <w:rsid w:val="004802FC"/>
    <w:rsid w:val="0048060F"/>
    <w:rsid w:val="004809EC"/>
    <w:rsid w:val="004812CD"/>
    <w:rsid w:val="004812FA"/>
    <w:rsid w:val="004815C7"/>
    <w:rsid w:val="00482183"/>
    <w:rsid w:val="0048245A"/>
    <w:rsid w:val="00482B53"/>
    <w:rsid w:val="00482FAF"/>
    <w:rsid w:val="0048314B"/>
    <w:rsid w:val="004842BF"/>
    <w:rsid w:val="004855E0"/>
    <w:rsid w:val="00485645"/>
    <w:rsid w:val="0048577F"/>
    <w:rsid w:val="00485FD5"/>
    <w:rsid w:val="004863CD"/>
    <w:rsid w:val="00486D9A"/>
    <w:rsid w:val="00490347"/>
    <w:rsid w:val="00490731"/>
    <w:rsid w:val="00491A96"/>
    <w:rsid w:val="00491BDD"/>
    <w:rsid w:val="00491C37"/>
    <w:rsid w:val="00492BB6"/>
    <w:rsid w:val="0049324F"/>
    <w:rsid w:val="0049433D"/>
    <w:rsid w:val="004944F3"/>
    <w:rsid w:val="004953AA"/>
    <w:rsid w:val="00496B43"/>
    <w:rsid w:val="00496B7C"/>
    <w:rsid w:val="00497141"/>
    <w:rsid w:val="0049722E"/>
    <w:rsid w:val="004972D1"/>
    <w:rsid w:val="004A0515"/>
    <w:rsid w:val="004A05F2"/>
    <w:rsid w:val="004A0CDB"/>
    <w:rsid w:val="004A12E4"/>
    <w:rsid w:val="004A1D64"/>
    <w:rsid w:val="004A3631"/>
    <w:rsid w:val="004A3BF3"/>
    <w:rsid w:val="004A3CD4"/>
    <w:rsid w:val="004A4B67"/>
    <w:rsid w:val="004A4FCF"/>
    <w:rsid w:val="004A5EEB"/>
    <w:rsid w:val="004A640B"/>
    <w:rsid w:val="004A6E21"/>
    <w:rsid w:val="004A7524"/>
    <w:rsid w:val="004A797E"/>
    <w:rsid w:val="004A7EFE"/>
    <w:rsid w:val="004B0B3B"/>
    <w:rsid w:val="004B143A"/>
    <w:rsid w:val="004B1681"/>
    <w:rsid w:val="004B1C6B"/>
    <w:rsid w:val="004B1F7F"/>
    <w:rsid w:val="004B26AD"/>
    <w:rsid w:val="004B2A19"/>
    <w:rsid w:val="004B2CB7"/>
    <w:rsid w:val="004B2E20"/>
    <w:rsid w:val="004B39FC"/>
    <w:rsid w:val="004B3EA0"/>
    <w:rsid w:val="004B53F0"/>
    <w:rsid w:val="004B5954"/>
    <w:rsid w:val="004B59F3"/>
    <w:rsid w:val="004B5ECC"/>
    <w:rsid w:val="004B6339"/>
    <w:rsid w:val="004B6E18"/>
    <w:rsid w:val="004B73BD"/>
    <w:rsid w:val="004B7539"/>
    <w:rsid w:val="004C005D"/>
    <w:rsid w:val="004C0169"/>
    <w:rsid w:val="004C0DD1"/>
    <w:rsid w:val="004C1DFF"/>
    <w:rsid w:val="004C26CE"/>
    <w:rsid w:val="004C316B"/>
    <w:rsid w:val="004C354D"/>
    <w:rsid w:val="004C3D90"/>
    <w:rsid w:val="004C3E43"/>
    <w:rsid w:val="004C49C8"/>
    <w:rsid w:val="004C512B"/>
    <w:rsid w:val="004C5771"/>
    <w:rsid w:val="004C5E36"/>
    <w:rsid w:val="004C61EA"/>
    <w:rsid w:val="004C6A83"/>
    <w:rsid w:val="004C78DC"/>
    <w:rsid w:val="004D1659"/>
    <w:rsid w:val="004D2A4B"/>
    <w:rsid w:val="004D4452"/>
    <w:rsid w:val="004D4ADB"/>
    <w:rsid w:val="004D6EC9"/>
    <w:rsid w:val="004D7484"/>
    <w:rsid w:val="004D77DB"/>
    <w:rsid w:val="004E0505"/>
    <w:rsid w:val="004E0C8E"/>
    <w:rsid w:val="004E1679"/>
    <w:rsid w:val="004E1751"/>
    <w:rsid w:val="004E1ADB"/>
    <w:rsid w:val="004E44D9"/>
    <w:rsid w:val="004E47E5"/>
    <w:rsid w:val="004E4B85"/>
    <w:rsid w:val="004E4E38"/>
    <w:rsid w:val="004E5B99"/>
    <w:rsid w:val="004E6636"/>
    <w:rsid w:val="004E7843"/>
    <w:rsid w:val="004E7ABF"/>
    <w:rsid w:val="004E7ACF"/>
    <w:rsid w:val="004E7AE9"/>
    <w:rsid w:val="004E7B21"/>
    <w:rsid w:val="004E7D04"/>
    <w:rsid w:val="004F057D"/>
    <w:rsid w:val="004F0B54"/>
    <w:rsid w:val="004F1167"/>
    <w:rsid w:val="004F13B4"/>
    <w:rsid w:val="004F13C5"/>
    <w:rsid w:val="004F1529"/>
    <w:rsid w:val="004F28DB"/>
    <w:rsid w:val="004F28EE"/>
    <w:rsid w:val="004F516F"/>
    <w:rsid w:val="004F538D"/>
    <w:rsid w:val="004F5F7F"/>
    <w:rsid w:val="004F679A"/>
    <w:rsid w:val="004F6EDA"/>
    <w:rsid w:val="004F7189"/>
    <w:rsid w:val="004F7401"/>
    <w:rsid w:val="004F7F90"/>
    <w:rsid w:val="00500093"/>
    <w:rsid w:val="0050018D"/>
    <w:rsid w:val="00500474"/>
    <w:rsid w:val="00500864"/>
    <w:rsid w:val="005009B1"/>
    <w:rsid w:val="00500A86"/>
    <w:rsid w:val="00500B7C"/>
    <w:rsid w:val="00500FE7"/>
    <w:rsid w:val="00503116"/>
    <w:rsid w:val="005037DF"/>
    <w:rsid w:val="00503BC4"/>
    <w:rsid w:val="00504114"/>
    <w:rsid w:val="00504C85"/>
    <w:rsid w:val="00505CCA"/>
    <w:rsid w:val="005105B7"/>
    <w:rsid w:val="00510FF9"/>
    <w:rsid w:val="005112DC"/>
    <w:rsid w:val="00512435"/>
    <w:rsid w:val="005129ED"/>
    <w:rsid w:val="00512C58"/>
    <w:rsid w:val="00513321"/>
    <w:rsid w:val="005137AE"/>
    <w:rsid w:val="005147AD"/>
    <w:rsid w:val="00515262"/>
    <w:rsid w:val="0051530F"/>
    <w:rsid w:val="0051534D"/>
    <w:rsid w:val="00516699"/>
    <w:rsid w:val="005170D1"/>
    <w:rsid w:val="00520666"/>
    <w:rsid w:val="0052078D"/>
    <w:rsid w:val="005207A1"/>
    <w:rsid w:val="00521CAA"/>
    <w:rsid w:val="00522DF2"/>
    <w:rsid w:val="005230DF"/>
    <w:rsid w:val="00523A61"/>
    <w:rsid w:val="005242E1"/>
    <w:rsid w:val="005251DF"/>
    <w:rsid w:val="005253F7"/>
    <w:rsid w:val="00526433"/>
    <w:rsid w:val="0052731B"/>
    <w:rsid w:val="005273A0"/>
    <w:rsid w:val="00527AD5"/>
    <w:rsid w:val="00527D26"/>
    <w:rsid w:val="00527F89"/>
    <w:rsid w:val="005306BB"/>
    <w:rsid w:val="00530724"/>
    <w:rsid w:val="00530E70"/>
    <w:rsid w:val="00530F31"/>
    <w:rsid w:val="0053110D"/>
    <w:rsid w:val="0053119C"/>
    <w:rsid w:val="00532FDE"/>
    <w:rsid w:val="005342B6"/>
    <w:rsid w:val="00534FEA"/>
    <w:rsid w:val="005360B1"/>
    <w:rsid w:val="00536155"/>
    <w:rsid w:val="00536A8F"/>
    <w:rsid w:val="00536B4E"/>
    <w:rsid w:val="0053761C"/>
    <w:rsid w:val="0054044D"/>
    <w:rsid w:val="00541830"/>
    <w:rsid w:val="00543336"/>
    <w:rsid w:val="00543B53"/>
    <w:rsid w:val="005447AB"/>
    <w:rsid w:val="00544FA2"/>
    <w:rsid w:val="00545191"/>
    <w:rsid w:val="0054588E"/>
    <w:rsid w:val="005464B0"/>
    <w:rsid w:val="0054692D"/>
    <w:rsid w:val="00546FB7"/>
    <w:rsid w:val="0055050E"/>
    <w:rsid w:val="00550B95"/>
    <w:rsid w:val="00550CA6"/>
    <w:rsid w:val="00550DCE"/>
    <w:rsid w:val="00550DE7"/>
    <w:rsid w:val="00551572"/>
    <w:rsid w:val="00552253"/>
    <w:rsid w:val="00553689"/>
    <w:rsid w:val="00553A84"/>
    <w:rsid w:val="00554361"/>
    <w:rsid w:val="005552D0"/>
    <w:rsid w:val="00556A01"/>
    <w:rsid w:val="00556A0B"/>
    <w:rsid w:val="00560765"/>
    <w:rsid w:val="00561D3F"/>
    <w:rsid w:val="0056202C"/>
    <w:rsid w:val="00562D20"/>
    <w:rsid w:val="0056350B"/>
    <w:rsid w:val="00563946"/>
    <w:rsid w:val="00563C45"/>
    <w:rsid w:val="005642CC"/>
    <w:rsid w:val="005642D3"/>
    <w:rsid w:val="00564DA6"/>
    <w:rsid w:val="00566410"/>
    <w:rsid w:val="00566FDF"/>
    <w:rsid w:val="0056763A"/>
    <w:rsid w:val="005677BF"/>
    <w:rsid w:val="00567C3D"/>
    <w:rsid w:val="00567D0D"/>
    <w:rsid w:val="00570315"/>
    <w:rsid w:val="0057115E"/>
    <w:rsid w:val="00571206"/>
    <w:rsid w:val="005717C2"/>
    <w:rsid w:val="005717DC"/>
    <w:rsid w:val="00571A25"/>
    <w:rsid w:val="00571C23"/>
    <w:rsid w:val="00572C4D"/>
    <w:rsid w:val="005730EC"/>
    <w:rsid w:val="0057319A"/>
    <w:rsid w:val="005740AC"/>
    <w:rsid w:val="00575920"/>
    <w:rsid w:val="00575E3A"/>
    <w:rsid w:val="00577068"/>
    <w:rsid w:val="00581CEA"/>
    <w:rsid w:val="005822AB"/>
    <w:rsid w:val="005850B8"/>
    <w:rsid w:val="005851A6"/>
    <w:rsid w:val="00585AEF"/>
    <w:rsid w:val="00585E82"/>
    <w:rsid w:val="005861D5"/>
    <w:rsid w:val="0058701A"/>
    <w:rsid w:val="0058703F"/>
    <w:rsid w:val="005872F1"/>
    <w:rsid w:val="00590776"/>
    <w:rsid w:val="00590A08"/>
    <w:rsid w:val="00590A7D"/>
    <w:rsid w:val="00590FD0"/>
    <w:rsid w:val="0059116B"/>
    <w:rsid w:val="00591B52"/>
    <w:rsid w:val="00591F36"/>
    <w:rsid w:val="005920FC"/>
    <w:rsid w:val="0059353F"/>
    <w:rsid w:val="005941FE"/>
    <w:rsid w:val="00595E97"/>
    <w:rsid w:val="00596330"/>
    <w:rsid w:val="00596FA7"/>
    <w:rsid w:val="00597410"/>
    <w:rsid w:val="005A0614"/>
    <w:rsid w:val="005A0C53"/>
    <w:rsid w:val="005A1AFC"/>
    <w:rsid w:val="005A1FC6"/>
    <w:rsid w:val="005A28E9"/>
    <w:rsid w:val="005A3120"/>
    <w:rsid w:val="005A36F2"/>
    <w:rsid w:val="005A513D"/>
    <w:rsid w:val="005A5558"/>
    <w:rsid w:val="005A59A8"/>
    <w:rsid w:val="005A708C"/>
    <w:rsid w:val="005A744D"/>
    <w:rsid w:val="005A755F"/>
    <w:rsid w:val="005B17F9"/>
    <w:rsid w:val="005B1DC2"/>
    <w:rsid w:val="005B1ECA"/>
    <w:rsid w:val="005B215D"/>
    <w:rsid w:val="005B2EC9"/>
    <w:rsid w:val="005B32C8"/>
    <w:rsid w:val="005B456B"/>
    <w:rsid w:val="005B4620"/>
    <w:rsid w:val="005B4B51"/>
    <w:rsid w:val="005B5751"/>
    <w:rsid w:val="005B60B3"/>
    <w:rsid w:val="005B6122"/>
    <w:rsid w:val="005B6287"/>
    <w:rsid w:val="005B6D02"/>
    <w:rsid w:val="005B7710"/>
    <w:rsid w:val="005B792E"/>
    <w:rsid w:val="005C06A9"/>
    <w:rsid w:val="005C0E4A"/>
    <w:rsid w:val="005C1A99"/>
    <w:rsid w:val="005C285A"/>
    <w:rsid w:val="005C2B0B"/>
    <w:rsid w:val="005C2C38"/>
    <w:rsid w:val="005C2D25"/>
    <w:rsid w:val="005C3225"/>
    <w:rsid w:val="005C4A77"/>
    <w:rsid w:val="005C4D16"/>
    <w:rsid w:val="005C524C"/>
    <w:rsid w:val="005C55ED"/>
    <w:rsid w:val="005C56F1"/>
    <w:rsid w:val="005C5C50"/>
    <w:rsid w:val="005C5D4B"/>
    <w:rsid w:val="005C6416"/>
    <w:rsid w:val="005C650A"/>
    <w:rsid w:val="005D03E9"/>
    <w:rsid w:val="005D0C5B"/>
    <w:rsid w:val="005D0EBA"/>
    <w:rsid w:val="005D1DE2"/>
    <w:rsid w:val="005D22F0"/>
    <w:rsid w:val="005D251C"/>
    <w:rsid w:val="005D32FB"/>
    <w:rsid w:val="005D35D5"/>
    <w:rsid w:val="005D687A"/>
    <w:rsid w:val="005D69B0"/>
    <w:rsid w:val="005D6CCD"/>
    <w:rsid w:val="005E02DD"/>
    <w:rsid w:val="005E04E6"/>
    <w:rsid w:val="005E07F7"/>
    <w:rsid w:val="005E09EC"/>
    <w:rsid w:val="005E209B"/>
    <w:rsid w:val="005E2723"/>
    <w:rsid w:val="005E2B7D"/>
    <w:rsid w:val="005E2BF6"/>
    <w:rsid w:val="005E2C05"/>
    <w:rsid w:val="005E342F"/>
    <w:rsid w:val="005E3DD4"/>
    <w:rsid w:val="005E4352"/>
    <w:rsid w:val="005E45CD"/>
    <w:rsid w:val="005E461D"/>
    <w:rsid w:val="005E503A"/>
    <w:rsid w:val="005E5174"/>
    <w:rsid w:val="005E5EED"/>
    <w:rsid w:val="005E79A7"/>
    <w:rsid w:val="005E7BB9"/>
    <w:rsid w:val="005E7FAE"/>
    <w:rsid w:val="005F01D7"/>
    <w:rsid w:val="005F0A84"/>
    <w:rsid w:val="005F0B91"/>
    <w:rsid w:val="005F1676"/>
    <w:rsid w:val="005F19B6"/>
    <w:rsid w:val="005F20A6"/>
    <w:rsid w:val="005F29B4"/>
    <w:rsid w:val="005F377C"/>
    <w:rsid w:val="005F43C3"/>
    <w:rsid w:val="005F49CB"/>
    <w:rsid w:val="005F4D7B"/>
    <w:rsid w:val="005F4E39"/>
    <w:rsid w:val="005F5EC0"/>
    <w:rsid w:val="005F6268"/>
    <w:rsid w:val="005F6B2C"/>
    <w:rsid w:val="005F6D1C"/>
    <w:rsid w:val="005F701F"/>
    <w:rsid w:val="005F7713"/>
    <w:rsid w:val="00601435"/>
    <w:rsid w:val="00601E90"/>
    <w:rsid w:val="00602CB8"/>
    <w:rsid w:val="00602F8F"/>
    <w:rsid w:val="0060348D"/>
    <w:rsid w:val="006048C0"/>
    <w:rsid w:val="006059CE"/>
    <w:rsid w:val="006059E2"/>
    <w:rsid w:val="00606630"/>
    <w:rsid w:val="00606824"/>
    <w:rsid w:val="00606CAC"/>
    <w:rsid w:val="00610347"/>
    <w:rsid w:val="00610890"/>
    <w:rsid w:val="006111B8"/>
    <w:rsid w:val="00613625"/>
    <w:rsid w:val="00613C14"/>
    <w:rsid w:val="0061427D"/>
    <w:rsid w:val="00615392"/>
    <w:rsid w:val="00616ACF"/>
    <w:rsid w:val="00617C29"/>
    <w:rsid w:val="006201C0"/>
    <w:rsid w:val="00620C88"/>
    <w:rsid w:val="00620CE4"/>
    <w:rsid w:val="00620F84"/>
    <w:rsid w:val="006214BE"/>
    <w:rsid w:val="0062174E"/>
    <w:rsid w:val="00621A9A"/>
    <w:rsid w:val="00623199"/>
    <w:rsid w:val="0062388C"/>
    <w:rsid w:val="00623D3A"/>
    <w:rsid w:val="006248CD"/>
    <w:rsid w:val="00625148"/>
    <w:rsid w:val="00625D94"/>
    <w:rsid w:val="00625DB3"/>
    <w:rsid w:val="00625E77"/>
    <w:rsid w:val="00626D87"/>
    <w:rsid w:val="006276C0"/>
    <w:rsid w:val="00630869"/>
    <w:rsid w:val="00630924"/>
    <w:rsid w:val="00630F21"/>
    <w:rsid w:val="006313D8"/>
    <w:rsid w:val="00631D15"/>
    <w:rsid w:val="00632B1C"/>
    <w:rsid w:val="00632F7E"/>
    <w:rsid w:val="00633BC7"/>
    <w:rsid w:val="00636219"/>
    <w:rsid w:val="00637366"/>
    <w:rsid w:val="00640C0F"/>
    <w:rsid w:val="00640CB9"/>
    <w:rsid w:val="00640EB2"/>
    <w:rsid w:val="00641B3C"/>
    <w:rsid w:val="00641CCF"/>
    <w:rsid w:val="00642765"/>
    <w:rsid w:val="006427AC"/>
    <w:rsid w:val="006438EC"/>
    <w:rsid w:val="006439A8"/>
    <w:rsid w:val="00643B23"/>
    <w:rsid w:val="00643CAF"/>
    <w:rsid w:val="0064490B"/>
    <w:rsid w:val="00645636"/>
    <w:rsid w:val="00645ECD"/>
    <w:rsid w:val="006468B8"/>
    <w:rsid w:val="00646A6D"/>
    <w:rsid w:val="0064732C"/>
    <w:rsid w:val="006506F2"/>
    <w:rsid w:val="00650C2A"/>
    <w:rsid w:val="00651DE0"/>
    <w:rsid w:val="006527C7"/>
    <w:rsid w:val="0065290A"/>
    <w:rsid w:val="00652ABD"/>
    <w:rsid w:val="00652BB9"/>
    <w:rsid w:val="00653429"/>
    <w:rsid w:val="00653DA6"/>
    <w:rsid w:val="00654837"/>
    <w:rsid w:val="00654967"/>
    <w:rsid w:val="00654CB2"/>
    <w:rsid w:val="00655CB7"/>
    <w:rsid w:val="0065614B"/>
    <w:rsid w:val="006563A4"/>
    <w:rsid w:val="0065642E"/>
    <w:rsid w:val="006569F2"/>
    <w:rsid w:val="006576FB"/>
    <w:rsid w:val="00657EC3"/>
    <w:rsid w:val="0066014A"/>
    <w:rsid w:val="00660E99"/>
    <w:rsid w:val="00660F95"/>
    <w:rsid w:val="00661AC8"/>
    <w:rsid w:val="00662130"/>
    <w:rsid w:val="006623FE"/>
    <w:rsid w:val="00662E25"/>
    <w:rsid w:val="0066305D"/>
    <w:rsid w:val="006638BE"/>
    <w:rsid w:val="00663F89"/>
    <w:rsid w:val="006651E4"/>
    <w:rsid w:val="006653B7"/>
    <w:rsid w:val="006655AC"/>
    <w:rsid w:val="00666060"/>
    <w:rsid w:val="00667048"/>
    <w:rsid w:val="0066741E"/>
    <w:rsid w:val="006675D4"/>
    <w:rsid w:val="00667A14"/>
    <w:rsid w:val="00670944"/>
    <w:rsid w:val="006710DE"/>
    <w:rsid w:val="0067258F"/>
    <w:rsid w:val="00672AC0"/>
    <w:rsid w:val="00672C55"/>
    <w:rsid w:val="006735EE"/>
    <w:rsid w:val="0067404D"/>
    <w:rsid w:val="006743D7"/>
    <w:rsid w:val="006745D2"/>
    <w:rsid w:val="006754DF"/>
    <w:rsid w:val="00677CCE"/>
    <w:rsid w:val="00680A8B"/>
    <w:rsid w:val="00681889"/>
    <w:rsid w:val="006819BF"/>
    <w:rsid w:val="00682394"/>
    <w:rsid w:val="006826BD"/>
    <w:rsid w:val="00682913"/>
    <w:rsid w:val="006829D0"/>
    <w:rsid w:val="00682C1B"/>
    <w:rsid w:val="006832AA"/>
    <w:rsid w:val="006833C8"/>
    <w:rsid w:val="0068388C"/>
    <w:rsid w:val="00683943"/>
    <w:rsid w:val="00683C1E"/>
    <w:rsid w:val="00684F86"/>
    <w:rsid w:val="00684F92"/>
    <w:rsid w:val="00685FCA"/>
    <w:rsid w:val="0068655B"/>
    <w:rsid w:val="00686690"/>
    <w:rsid w:val="0068670E"/>
    <w:rsid w:val="00686A1B"/>
    <w:rsid w:val="00687515"/>
    <w:rsid w:val="006878C7"/>
    <w:rsid w:val="00687D47"/>
    <w:rsid w:val="006904A7"/>
    <w:rsid w:val="006904E6"/>
    <w:rsid w:val="00690FCC"/>
    <w:rsid w:val="00691380"/>
    <w:rsid w:val="00691E35"/>
    <w:rsid w:val="00691E96"/>
    <w:rsid w:val="00692468"/>
    <w:rsid w:val="00692564"/>
    <w:rsid w:val="006930AE"/>
    <w:rsid w:val="006939ED"/>
    <w:rsid w:val="00694399"/>
    <w:rsid w:val="006949C3"/>
    <w:rsid w:val="00695303"/>
    <w:rsid w:val="00695B9D"/>
    <w:rsid w:val="00695CE2"/>
    <w:rsid w:val="00696856"/>
    <w:rsid w:val="00696D57"/>
    <w:rsid w:val="0069759D"/>
    <w:rsid w:val="00697C1F"/>
    <w:rsid w:val="006A118C"/>
    <w:rsid w:val="006A14B9"/>
    <w:rsid w:val="006A17B2"/>
    <w:rsid w:val="006A1EA3"/>
    <w:rsid w:val="006A20A4"/>
    <w:rsid w:val="006A29F2"/>
    <w:rsid w:val="006A2E87"/>
    <w:rsid w:val="006A35DF"/>
    <w:rsid w:val="006A3C43"/>
    <w:rsid w:val="006A46FD"/>
    <w:rsid w:val="006A4F85"/>
    <w:rsid w:val="006A510D"/>
    <w:rsid w:val="006A5C9A"/>
    <w:rsid w:val="006A5F61"/>
    <w:rsid w:val="006A6552"/>
    <w:rsid w:val="006A6786"/>
    <w:rsid w:val="006A68DD"/>
    <w:rsid w:val="006A71E9"/>
    <w:rsid w:val="006A74F9"/>
    <w:rsid w:val="006A7ED5"/>
    <w:rsid w:val="006B1592"/>
    <w:rsid w:val="006B1676"/>
    <w:rsid w:val="006B1CAB"/>
    <w:rsid w:val="006B2092"/>
    <w:rsid w:val="006B443D"/>
    <w:rsid w:val="006B4682"/>
    <w:rsid w:val="006B52C1"/>
    <w:rsid w:val="006B5A78"/>
    <w:rsid w:val="006B5DD6"/>
    <w:rsid w:val="006B6309"/>
    <w:rsid w:val="006B6AF9"/>
    <w:rsid w:val="006B6D91"/>
    <w:rsid w:val="006B74F1"/>
    <w:rsid w:val="006B7B84"/>
    <w:rsid w:val="006C007F"/>
    <w:rsid w:val="006C0B21"/>
    <w:rsid w:val="006C0D30"/>
    <w:rsid w:val="006C132A"/>
    <w:rsid w:val="006C139C"/>
    <w:rsid w:val="006C1688"/>
    <w:rsid w:val="006C16A4"/>
    <w:rsid w:val="006C25DE"/>
    <w:rsid w:val="006C28E2"/>
    <w:rsid w:val="006C2CAE"/>
    <w:rsid w:val="006C3B11"/>
    <w:rsid w:val="006C3E21"/>
    <w:rsid w:val="006C43CC"/>
    <w:rsid w:val="006C4849"/>
    <w:rsid w:val="006C4C50"/>
    <w:rsid w:val="006C4CAF"/>
    <w:rsid w:val="006C523B"/>
    <w:rsid w:val="006C5AA0"/>
    <w:rsid w:val="006C61F7"/>
    <w:rsid w:val="006C6563"/>
    <w:rsid w:val="006C6850"/>
    <w:rsid w:val="006C6ACB"/>
    <w:rsid w:val="006D0198"/>
    <w:rsid w:val="006D09A5"/>
    <w:rsid w:val="006D1359"/>
    <w:rsid w:val="006D198C"/>
    <w:rsid w:val="006D1B3D"/>
    <w:rsid w:val="006D37B4"/>
    <w:rsid w:val="006D427B"/>
    <w:rsid w:val="006D4986"/>
    <w:rsid w:val="006D512B"/>
    <w:rsid w:val="006D60C0"/>
    <w:rsid w:val="006D6AA9"/>
    <w:rsid w:val="006D7860"/>
    <w:rsid w:val="006D7BAA"/>
    <w:rsid w:val="006E04BB"/>
    <w:rsid w:val="006E0E68"/>
    <w:rsid w:val="006E16B7"/>
    <w:rsid w:val="006E19E3"/>
    <w:rsid w:val="006E1D32"/>
    <w:rsid w:val="006E2B71"/>
    <w:rsid w:val="006E2BC9"/>
    <w:rsid w:val="006E2F4A"/>
    <w:rsid w:val="006E480C"/>
    <w:rsid w:val="006E50B1"/>
    <w:rsid w:val="006E5483"/>
    <w:rsid w:val="006E5638"/>
    <w:rsid w:val="006E7422"/>
    <w:rsid w:val="006E755B"/>
    <w:rsid w:val="006E7A83"/>
    <w:rsid w:val="006E7D59"/>
    <w:rsid w:val="006F0601"/>
    <w:rsid w:val="006F086B"/>
    <w:rsid w:val="006F1908"/>
    <w:rsid w:val="006F1E34"/>
    <w:rsid w:val="006F24E8"/>
    <w:rsid w:val="006F2F05"/>
    <w:rsid w:val="006F3CE1"/>
    <w:rsid w:val="006F4D4C"/>
    <w:rsid w:val="006F5AD1"/>
    <w:rsid w:val="006F71F7"/>
    <w:rsid w:val="006F7389"/>
    <w:rsid w:val="006F78BB"/>
    <w:rsid w:val="00700079"/>
    <w:rsid w:val="00701A41"/>
    <w:rsid w:val="00702200"/>
    <w:rsid w:val="0070310E"/>
    <w:rsid w:val="00703464"/>
    <w:rsid w:val="007036C9"/>
    <w:rsid w:val="0070422C"/>
    <w:rsid w:val="007048EF"/>
    <w:rsid w:val="00704AB9"/>
    <w:rsid w:val="00705CE3"/>
    <w:rsid w:val="007064E9"/>
    <w:rsid w:val="007066C3"/>
    <w:rsid w:val="00706A90"/>
    <w:rsid w:val="00706C99"/>
    <w:rsid w:val="00706ED8"/>
    <w:rsid w:val="00707088"/>
    <w:rsid w:val="00707E74"/>
    <w:rsid w:val="0071136E"/>
    <w:rsid w:val="007117DD"/>
    <w:rsid w:val="00711B36"/>
    <w:rsid w:val="00711E93"/>
    <w:rsid w:val="007121D7"/>
    <w:rsid w:val="0071246C"/>
    <w:rsid w:val="0071432D"/>
    <w:rsid w:val="007143CD"/>
    <w:rsid w:val="007157A2"/>
    <w:rsid w:val="00715BF6"/>
    <w:rsid w:val="0071696E"/>
    <w:rsid w:val="00720AF9"/>
    <w:rsid w:val="00720B41"/>
    <w:rsid w:val="00720C0A"/>
    <w:rsid w:val="0072241F"/>
    <w:rsid w:val="00722ECB"/>
    <w:rsid w:val="00723013"/>
    <w:rsid w:val="00723111"/>
    <w:rsid w:val="00723A1E"/>
    <w:rsid w:val="00724DBA"/>
    <w:rsid w:val="00726368"/>
    <w:rsid w:val="0072758C"/>
    <w:rsid w:val="00730279"/>
    <w:rsid w:val="007314EB"/>
    <w:rsid w:val="00731855"/>
    <w:rsid w:val="00731D4C"/>
    <w:rsid w:val="00732150"/>
    <w:rsid w:val="0073257C"/>
    <w:rsid w:val="007327C7"/>
    <w:rsid w:val="00732A92"/>
    <w:rsid w:val="00733CD6"/>
    <w:rsid w:val="007344FD"/>
    <w:rsid w:val="00734BAD"/>
    <w:rsid w:val="00734C3D"/>
    <w:rsid w:val="00734F15"/>
    <w:rsid w:val="00735BAE"/>
    <w:rsid w:val="00736515"/>
    <w:rsid w:val="007367E4"/>
    <w:rsid w:val="007368E0"/>
    <w:rsid w:val="00736D81"/>
    <w:rsid w:val="007372BA"/>
    <w:rsid w:val="00737EB8"/>
    <w:rsid w:val="00740EC0"/>
    <w:rsid w:val="007416DF"/>
    <w:rsid w:val="00741E20"/>
    <w:rsid w:val="00741FDF"/>
    <w:rsid w:val="007422D2"/>
    <w:rsid w:val="00743B26"/>
    <w:rsid w:val="00743EF0"/>
    <w:rsid w:val="007446E5"/>
    <w:rsid w:val="00744AC8"/>
    <w:rsid w:val="00744D87"/>
    <w:rsid w:val="00747501"/>
    <w:rsid w:val="007476E3"/>
    <w:rsid w:val="00747AAD"/>
    <w:rsid w:val="00747D3C"/>
    <w:rsid w:val="007506F9"/>
    <w:rsid w:val="0075072C"/>
    <w:rsid w:val="00750893"/>
    <w:rsid w:val="00750CE0"/>
    <w:rsid w:val="00751AC0"/>
    <w:rsid w:val="007522C7"/>
    <w:rsid w:val="0075233A"/>
    <w:rsid w:val="007524D9"/>
    <w:rsid w:val="00752877"/>
    <w:rsid w:val="00752CE4"/>
    <w:rsid w:val="007532AA"/>
    <w:rsid w:val="0075331C"/>
    <w:rsid w:val="00753B9B"/>
    <w:rsid w:val="00753CDF"/>
    <w:rsid w:val="00755505"/>
    <w:rsid w:val="00755545"/>
    <w:rsid w:val="0075599D"/>
    <w:rsid w:val="0075645C"/>
    <w:rsid w:val="00756517"/>
    <w:rsid w:val="00756C67"/>
    <w:rsid w:val="00757426"/>
    <w:rsid w:val="00757BD7"/>
    <w:rsid w:val="00760925"/>
    <w:rsid w:val="00760F01"/>
    <w:rsid w:val="007623AA"/>
    <w:rsid w:val="0076270E"/>
    <w:rsid w:val="00762FD7"/>
    <w:rsid w:val="0076323A"/>
    <w:rsid w:val="00763CF2"/>
    <w:rsid w:val="007651A3"/>
    <w:rsid w:val="00765345"/>
    <w:rsid w:val="0076607B"/>
    <w:rsid w:val="007671F2"/>
    <w:rsid w:val="00767BD5"/>
    <w:rsid w:val="00771E54"/>
    <w:rsid w:val="007731A7"/>
    <w:rsid w:val="007738C2"/>
    <w:rsid w:val="00774041"/>
    <w:rsid w:val="00775188"/>
    <w:rsid w:val="00775256"/>
    <w:rsid w:val="00775E7F"/>
    <w:rsid w:val="007769FF"/>
    <w:rsid w:val="00776FB2"/>
    <w:rsid w:val="0077739B"/>
    <w:rsid w:val="007774C1"/>
    <w:rsid w:val="00780B34"/>
    <w:rsid w:val="00780F41"/>
    <w:rsid w:val="007814A8"/>
    <w:rsid w:val="007814B1"/>
    <w:rsid w:val="00782043"/>
    <w:rsid w:val="00782665"/>
    <w:rsid w:val="00782D83"/>
    <w:rsid w:val="007850B5"/>
    <w:rsid w:val="007853DE"/>
    <w:rsid w:val="00786964"/>
    <w:rsid w:val="007872DF"/>
    <w:rsid w:val="00787322"/>
    <w:rsid w:val="00787713"/>
    <w:rsid w:val="00787C49"/>
    <w:rsid w:val="00787FBA"/>
    <w:rsid w:val="00791795"/>
    <w:rsid w:val="00791BAF"/>
    <w:rsid w:val="00791DA7"/>
    <w:rsid w:val="0079363A"/>
    <w:rsid w:val="00793C21"/>
    <w:rsid w:val="00793E96"/>
    <w:rsid w:val="00794102"/>
    <w:rsid w:val="00794480"/>
    <w:rsid w:val="0079511B"/>
    <w:rsid w:val="007952B4"/>
    <w:rsid w:val="00795A07"/>
    <w:rsid w:val="00796343"/>
    <w:rsid w:val="00797138"/>
    <w:rsid w:val="00797C94"/>
    <w:rsid w:val="007A06A2"/>
    <w:rsid w:val="007A0915"/>
    <w:rsid w:val="007A1364"/>
    <w:rsid w:val="007A20D6"/>
    <w:rsid w:val="007A24BF"/>
    <w:rsid w:val="007A283B"/>
    <w:rsid w:val="007A2AB7"/>
    <w:rsid w:val="007A2C7A"/>
    <w:rsid w:val="007A39DB"/>
    <w:rsid w:val="007A408E"/>
    <w:rsid w:val="007A44AB"/>
    <w:rsid w:val="007A50D5"/>
    <w:rsid w:val="007A5B78"/>
    <w:rsid w:val="007A63D5"/>
    <w:rsid w:val="007A6754"/>
    <w:rsid w:val="007A682C"/>
    <w:rsid w:val="007A7FBF"/>
    <w:rsid w:val="007B0831"/>
    <w:rsid w:val="007B16CB"/>
    <w:rsid w:val="007B1E6C"/>
    <w:rsid w:val="007B2BC1"/>
    <w:rsid w:val="007B381D"/>
    <w:rsid w:val="007B40DA"/>
    <w:rsid w:val="007B4757"/>
    <w:rsid w:val="007B51E3"/>
    <w:rsid w:val="007B5569"/>
    <w:rsid w:val="007B5ACC"/>
    <w:rsid w:val="007B666F"/>
    <w:rsid w:val="007B66D1"/>
    <w:rsid w:val="007B73BF"/>
    <w:rsid w:val="007B7BBB"/>
    <w:rsid w:val="007C1274"/>
    <w:rsid w:val="007C13DF"/>
    <w:rsid w:val="007C294D"/>
    <w:rsid w:val="007C2E51"/>
    <w:rsid w:val="007C415D"/>
    <w:rsid w:val="007C5125"/>
    <w:rsid w:val="007C6776"/>
    <w:rsid w:val="007C6827"/>
    <w:rsid w:val="007C6841"/>
    <w:rsid w:val="007C68C4"/>
    <w:rsid w:val="007C711A"/>
    <w:rsid w:val="007C79C5"/>
    <w:rsid w:val="007D002F"/>
    <w:rsid w:val="007D00B9"/>
    <w:rsid w:val="007D00F7"/>
    <w:rsid w:val="007D07E0"/>
    <w:rsid w:val="007D0889"/>
    <w:rsid w:val="007D14B6"/>
    <w:rsid w:val="007D1577"/>
    <w:rsid w:val="007D29CB"/>
    <w:rsid w:val="007D2AE3"/>
    <w:rsid w:val="007D2C07"/>
    <w:rsid w:val="007D3AEA"/>
    <w:rsid w:val="007D3B86"/>
    <w:rsid w:val="007D426C"/>
    <w:rsid w:val="007D43DB"/>
    <w:rsid w:val="007D4BE0"/>
    <w:rsid w:val="007D53EA"/>
    <w:rsid w:val="007D5CF0"/>
    <w:rsid w:val="007D5E20"/>
    <w:rsid w:val="007D5EF0"/>
    <w:rsid w:val="007D6193"/>
    <w:rsid w:val="007D6ABD"/>
    <w:rsid w:val="007D76CE"/>
    <w:rsid w:val="007E027F"/>
    <w:rsid w:val="007E1027"/>
    <w:rsid w:val="007E12AB"/>
    <w:rsid w:val="007E138F"/>
    <w:rsid w:val="007E194C"/>
    <w:rsid w:val="007E251E"/>
    <w:rsid w:val="007E39F0"/>
    <w:rsid w:val="007E3EE5"/>
    <w:rsid w:val="007E3F9B"/>
    <w:rsid w:val="007E4545"/>
    <w:rsid w:val="007E5340"/>
    <w:rsid w:val="007E5DFF"/>
    <w:rsid w:val="007E612B"/>
    <w:rsid w:val="007E682C"/>
    <w:rsid w:val="007E6831"/>
    <w:rsid w:val="007E6C9D"/>
    <w:rsid w:val="007F0A79"/>
    <w:rsid w:val="007F0FE9"/>
    <w:rsid w:val="007F1755"/>
    <w:rsid w:val="007F2C32"/>
    <w:rsid w:val="007F2E5E"/>
    <w:rsid w:val="007F4483"/>
    <w:rsid w:val="007F482F"/>
    <w:rsid w:val="007F4D81"/>
    <w:rsid w:val="007F58CE"/>
    <w:rsid w:val="007F5C31"/>
    <w:rsid w:val="007F5D49"/>
    <w:rsid w:val="007F6096"/>
    <w:rsid w:val="007F663A"/>
    <w:rsid w:val="007F6F0F"/>
    <w:rsid w:val="007F7995"/>
    <w:rsid w:val="007F7B78"/>
    <w:rsid w:val="00800A2D"/>
    <w:rsid w:val="008010BD"/>
    <w:rsid w:val="008017D0"/>
    <w:rsid w:val="008020FC"/>
    <w:rsid w:val="0080236D"/>
    <w:rsid w:val="00802ABB"/>
    <w:rsid w:val="00802F42"/>
    <w:rsid w:val="00803908"/>
    <w:rsid w:val="00803C0C"/>
    <w:rsid w:val="008040FC"/>
    <w:rsid w:val="008049EF"/>
    <w:rsid w:val="00804A73"/>
    <w:rsid w:val="00804D75"/>
    <w:rsid w:val="0080550B"/>
    <w:rsid w:val="00806720"/>
    <w:rsid w:val="00806AD4"/>
    <w:rsid w:val="008078B8"/>
    <w:rsid w:val="00810C42"/>
    <w:rsid w:val="00811235"/>
    <w:rsid w:val="0081211E"/>
    <w:rsid w:val="008126C9"/>
    <w:rsid w:val="00814429"/>
    <w:rsid w:val="008152A5"/>
    <w:rsid w:val="00815914"/>
    <w:rsid w:val="008160BC"/>
    <w:rsid w:val="008168F0"/>
    <w:rsid w:val="0081707C"/>
    <w:rsid w:val="008175D7"/>
    <w:rsid w:val="00817702"/>
    <w:rsid w:val="00817AB0"/>
    <w:rsid w:val="0082054B"/>
    <w:rsid w:val="00820AE8"/>
    <w:rsid w:val="008229DD"/>
    <w:rsid w:val="00824B5E"/>
    <w:rsid w:val="00824DEE"/>
    <w:rsid w:val="00824EA1"/>
    <w:rsid w:val="00826BB3"/>
    <w:rsid w:val="00827071"/>
    <w:rsid w:val="008275D1"/>
    <w:rsid w:val="00827E04"/>
    <w:rsid w:val="00830B94"/>
    <w:rsid w:val="00831F9E"/>
    <w:rsid w:val="00833396"/>
    <w:rsid w:val="008334F3"/>
    <w:rsid w:val="00833625"/>
    <w:rsid w:val="00833A3B"/>
    <w:rsid w:val="00833D4D"/>
    <w:rsid w:val="00833D82"/>
    <w:rsid w:val="00833F87"/>
    <w:rsid w:val="008357B3"/>
    <w:rsid w:val="00835A72"/>
    <w:rsid w:val="00835A7A"/>
    <w:rsid w:val="00835BB2"/>
    <w:rsid w:val="00835E7B"/>
    <w:rsid w:val="00836641"/>
    <w:rsid w:val="00836B9E"/>
    <w:rsid w:val="0083774D"/>
    <w:rsid w:val="008378C9"/>
    <w:rsid w:val="00837A87"/>
    <w:rsid w:val="008400CF"/>
    <w:rsid w:val="0084018A"/>
    <w:rsid w:val="00840346"/>
    <w:rsid w:val="008413DA"/>
    <w:rsid w:val="0084140A"/>
    <w:rsid w:val="00841431"/>
    <w:rsid w:val="0084197F"/>
    <w:rsid w:val="008424CA"/>
    <w:rsid w:val="00842E2D"/>
    <w:rsid w:val="00843519"/>
    <w:rsid w:val="0084364F"/>
    <w:rsid w:val="00844765"/>
    <w:rsid w:val="00844EEC"/>
    <w:rsid w:val="00845B8D"/>
    <w:rsid w:val="00846002"/>
    <w:rsid w:val="00846588"/>
    <w:rsid w:val="00846E1C"/>
    <w:rsid w:val="00850292"/>
    <w:rsid w:val="0085170E"/>
    <w:rsid w:val="0085181E"/>
    <w:rsid w:val="008530A5"/>
    <w:rsid w:val="008533D7"/>
    <w:rsid w:val="00853441"/>
    <w:rsid w:val="00853A28"/>
    <w:rsid w:val="00853E5C"/>
    <w:rsid w:val="00854020"/>
    <w:rsid w:val="00854C68"/>
    <w:rsid w:val="00855BDE"/>
    <w:rsid w:val="00855DA7"/>
    <w:rsid w:val="008560FE"/>
    <w:rsid w:val="008565AD"/>
    <w:rsid w:val="00856BE3"/>
    <w:rsid w:val="00856FAB"/>
    <w:rsid w:val="008571C0"/>
    <w:rsid w:val="00857708"/>
    <w:rsid w:val="00857E24"/>
    <w:rsid w:val="008601C8"/>
    <w:rsid w:val="008602FF"/>
    <w:rsid w:val="00860730"/>
    <w:rsid w:val="00862522"/>
    <w:rsid w:val="008628F2"/>
    <w:rsid w:val="0086318E"/>
    <w:rsid w:val="00863E29"/>
    <w:rsid w:val="00863F60"/>
    <w:rsid w:val="0086485D"/>
    <w:rsid w:val="00864C41"/>
    <w:rsid w:val="00865A22"/>
    <w:rsid w:val="00865E69"/>
    <w:rsid w:val="00865EDA"/>
    <w:rsid w:val="00865FA3"/>
    <w:rsid w:val="00866106"/>
    <w:rsid w:val="00866441"/>
    <w:rsid w:val="00866FC1"/>
    <w:rsid w:val="008672BB"/>
    <w:rsid w:val="008673E7"/>
    <w:rsid w:val="0087044E"/>
    <w:rsid w:val="008735E4"/>
    <w:rsid w:val="0087416F"/>
    <w:rsid w:val="00874365"/>
    <w:rsid w:val="00875545"/>
    <w:rsid w:val="00876B0A"/>
    <w:rsid w:val="00877F3A"/>
    <w:rsid w:val="0088048F"/>
    <w:rsid w:val="00881386"/>
    <w:rsid w:val="00881FE6"/>
    <w:rsid w:val="008820D8"/>
    <w:rsid w:val="00882756"/>
    <w:rsid w:val="008833A7"/>
    <w:rsid w:val="0088368E"/>
    <w:rsid w:val="00885174"/>
    <w:rsid w:val="00885E85"/>
    <w:rsid w:val="00886D9D"/>
    <w:rsid w:val="0088702E"/>
    <w:rsid w:val="00887716"/>
    <w:rsid w:val="00887A26"/>
    <w:rsid w:val="00887E91"/>
    <w:rsid w:val="008906F4"/>
    <w:rsid w:val="008917D3"/>
    <w:rsid w:val="008918F9"/>
    <w:rsid w:val="00891BD2"/>
    <w:rsid w:val="008926BB"/>
    <w:rsid w:val="00893B6B"/>
    <w:rsid w:val="00894117"/>
    <w:rsid w:val="00894731"/>
    <w:rsid w:val="00894D5D"/>
    <w:rsid w:val="00895491"/>
    <w:rsid w:val="008954C8"/>
    <w:rsid w:val="0089666F"/>
    <w:rsid w:val="00896D07"/>
    <w:rsid w:val="0089740B"/>
    <w:rsid w:val="008974A5"/>
    <w:rsid w:val="008978AE"/>
    <w:rsid w:val="00897BBC"/>
    <w:rsid w:val="008A00CA"/>
    <w:rsid w:val="008A04E0"/>
    <w:rsid w:val="008A0678"/>
    <w:rsid w:val="008A0D8D"/>
    <w:rsid w:val="008A1CB1"/>
    <w:rsid w:val="008A207F"/>
    <w:rsid w:val="008A2408"/>
    <w:rsid w:val="008A2459"/>
    <w:rsid w:val="008A30C4"/>
    <w:rsid w:val="008A46CD"/>
    <w:rsid w:val="008A46EA"/>
    <w:rsid w:val="008A53DF"/>
    <w:rsid w:val="008A6798"/>
    <w:rsid w:val="008A6954"/>
    <w:rsid w:val="008B0221"/>
    <w:rsid w:val="008B0223"/>
    <w:rsid w:val="008B0B0F"/>
    <w:rsid w:val="008B2ABF"/>
    <w:rsid w:val="008B2FD6"/>
    <w:rsid w:val="008B33FA"/>
    <w:rsid w:val="008B3DCB"/>
    <w:rsid w:val="008B40BE"/>
    <w:rsid w:val="008B4216"/>
    <w:rsid w:val="008B49C1"/>
    <w:rsid w:val="008B56F9"/>
    <w:rsid w:val="008B5A44"/>
    <w:rsid w:val="008B62B0"/>
    <w:rsid w:val="008B6AA6"/>
    <w:rsid w:val="008B7738"/>
    <w:rsid w:val="008B7A86"/>
    <w:rsid w:val="008C0770"/>
    <w:rsid w:val="008C0899"/>
    <w:rsid w:val="008C12F6"/>
    <w:rsid w:val="008C131E"/>
    <w:rsid w:val="008C1648"/>
    <w:rsid w:val="008C1C6B"/>
    <w:rsid w:val="008C1E56"/>
    <w:rsid w:val="008C29CD"/>
    <w:rsid w:val="008C2A7D"/>
    <w:rsid w:val="008C386C"/>
    <w:rsid w:val="008C39D3"/>
    <w:rsid w:val="008C40B2"/>
    <w:rsid w:val="008C5364"/>
    <w:rsid w:val="008C626D"/>
    <w:rsid w:val="008C6569"/>
    <w:rsid w:val="008C733C"/>
    <w:rsid w:val="008C7A4C"/>
    <w:rsid w:val="008C7BD2"/>
    <w:rsid w:val="008D0248"/>
    <w:rsid w:val="008D02E8"/>
    <w:rsid w:val="008D0DF0"/>
    <w:rsid w:val="008D0EAB"/>
    <w:rsid w:val="008D1272"/>
    <w:rsid w:val="008D1BE8"/>
    <w:rsid w:val="008D1FED"/>
    <w:rsid w:val="008D2C4E"/>
    <w:rsid w:val="008D331D"/>
    <w:rsid w:val="008D3898"/>
    <w:rsid w:val="008D3F2D"/>
    <w:rsid w:val="008D42A8"/>
    <w:rsid w:val="008D4A78"/>
    <w:rsid w:val="008D50D4"/>
    <w:rsid w:val="008D51DC"/>
    <w:rsid w:val="008D7048"/>
    <w:rsid w:val="008D7D55"/>
    <w:rsid w:val="008E16EA"/>
    <w:rsid w:val="008E1DCA"/>
    <w:rsid w:val="008E38DB"/>
    <w:rsid w:val="008E4A23"/>
    <w:rsid w:val="008E505E"/>
    <w:rsid w:val="008E538A"/>
    <w:rsid w:val="008E54CE"/>
    <w:rsid w:val="008E6149"/>
    <w:rsid w:val="008E651D"/>
    <w:rsid w:val="008E6CF7"/>
    <w:rsid w:val="008E6D27"/>
    <w:rsid w:val="008E6FD3"/>
    <w:rsid w:val="008E75C2"/>
    <w:rsid w:val="008F02EF"/>
    <w:rsid w:val="008F0675"/>
    <w:rsid w:val="008F0F00"/>
    <w:rsid w:val="008F14F2"/>
    <w:rsid w:val="008F16F2"/>
    <w:rsid w:val="008F2032"/>
    <w:rsid w:val="008F21D9"/>
    <w:rsid w:val="008F26FE"/>
    <w:rsid w:val="008F2BC2"/>
    <w:rsid w:val="008F2FD4"/>
    <w:rsid w:val="008F3869"/>
    <w:rsid w:val="008F4719"/>
    <w:rsid w:val="008F568B"/>
    <w:rsid w:val="008F5E8D"/>
    <w:rsid w:val="008F615C"/>
    <w:rsid w:val="008F7D1A"/>
    <w:rsid w:val="00901DFE"/>
    <w:rsid w:val="009020A8"/>
    <w:rsid w:val="00903370"/>
    <w:rsid w:val="009033A2"/>
    <w:rsid w:val="009033F3"/>
    <w:rsid w:val="0090380C"/>
    <w:rsid w:val="00903E05"/>
    <w:rsid w:val="00904C26"/>
    <w:rsid w:val="009050C1"/>
    <w:rsid w:val="00905520"/>
    <w:rsid w:val="009065E9"/>
    <w:rsid w:val="00906B3D"/>
    <w:rsid w:val="0091020C"/>
    <w:rsid w:val="00911A03"/>
    <w:rsid w:val="00912E15"/>
    <w:rsid w:val="00913034"/>
    <w:rsid w:val="00913A44"/>
    <w:rsid w:val="00913D76"/>
    <w:rsid w:val="009144F5"/>
    <w:rsid w:val="00915A57"/>
    <w:rsid w:val="00915B37"/>
    <w:rsid w:val="0092038B"/>
    <w:rsid w:val="00920867"/>
    <w:rsid w:val="009217C2"/>
    <w:rsid w:val="0092193B"/>
    <w:rsid w:val="0092396F"/>
    <w:rsid w:val="00923B6B"/>
    <w:rsid w:val="00923C7B"/>
    <w:rsid w:val="009240A4"/>
    <w:rsid w:val="0092452C"/>
    <w:rsid w:val="009245A6"/>
    <w:rsid w:val="00924DE9"/>
    <w:rsid w:val="00926019"/>
    <w:rsid w:val="009264EA"/>
    <w:rsid w:val="00927C49"/>
    <w:rsid w:val="00927FB2"/>
    <w:rsid w:val="00930057"/>
    <w:rsid w:val="0093005B"/>
    <w:rsid w:val="009305BE"/>
    <w:rsid w:val="00930D71"/>
    <w:rsid w:val="009313DC"/>
    <w:rsid w:val="009321B7"/>
    <w:rsid w:val="00932541"/>
    <w:rsid w:val="00933A39"/>
    <w:rsid w:val="009342D4"/>
    <w:rsid w:val="00936FAB"/>
    <w:rsid w:val="009408E6"/>
    <w:rsid w:val="00940F8F"/>
    <w:rsid w:val="0094160C"/>
    <w:rsid w:val="00941AC4"/>
    <w:rsid w:val="00942496"/>
    <w:rsid w:val="00943B9D"/>
    <w:rsid w:val="00944C33"/>
    <w:rsid w:val="00944F05"/>
    <w:rsid w:val="009453E8"/>
    <w:rsid w:val="009469E5"/>
    <w:rsid w:val="00946F78"/>
    <w:rsid w:val="00947EA7"/>
    <w:rsid w:val="00950925"/>
    <w:rsid w:val="00950C38"/>
    <w:rsid w:val="00951414"/>
    <w:rsid w:val="009515F4"/>
    <w:rsid w:val="009518ED"/>
    <w:rsid w:val="00952389"/>
    <w:rsid w:val="0095287F"/>
    <w:rsid w:val="00952CDD"/>
    <w:rsid w:val="00952DCC"/>
    <w:rsid w:val="00954D44"/>
    <w:rsid w:val="00955D56"/>
    <w:rsid w:val="00955DB5"/>
    <w:rsid w:val="00956099"/>
    <w:rsid w:val="00957C73"/>
    <w:rsid w:val="00960D2C"/>
    <w:rsid w:val="009614EF"/>
    <w:rsid w:val="00962284"/>
    <w:rsid w:val="009649A7"/>
    <w:rsid w:val="00965559"/>
    <w:rsid w:val="00966EF1"/>
    <w:rsid w:val="00967020"/>
    <w:rsid w:val="009670BE"/>
    <w:rsid w:val="00967DE8"/>
    <w:rsid w:val="009705FC"/>
    <w:rsid w:val="0097185E"/>
    <w:rsid w:val="00971AEE"/>
    <w:rsid w:val="0097295A"/>
    <w:rsid w:val="009729B8"/>
    <w:rsid w:val="00972C3D"/>
    <w:rsid w:val="00972D4D"/>
    <w:rsid w:val="009740A9"/>
    <w:rsid w:val="00974112"/>
    <w:rsid w:val="009744B5"/>
    <w:rsid w:val="00974C3E"/>
    <w:rsid w:val="00974F87"/>
    <w:rsid w:val="00975931"/>
    <w:rsid w:val="009766D6"/>
    <w:rsid w:val="00976CEF"/>
    <w:rsid w:val="0097721C"/>
    <w:rsid w:val="0097742D"/>
    <w:rsid w:val="00977D18"/>
    <w:rsid w:val="00980029"/>
    <w:rsid w:val="00981FB6"/>
    <w:rsid w:val="00981FF1"/>
    <w:rsid w:val="00982C88"/>
    <w:rsid w:val="00982E07"/>
    <w:rsid w:val="00982F4D"/>
    <w:rsid w:val="00984364"/>
    <w:rsid w:val="00984998"/>
    <w:rsid w:val="00985234"/>
    <w:rsid w:val="009856B4"/>
    <w:rsid w:val="0098597A"/>
    <w:rsid w:val="009862CE"/>
    <w:rsid w:val="009869EF"/>
    <w:rsid w:val="00990BC5"/>
    <w:rsid w:val="00990EA5"/>
    <w:rsid w:val="00991064"/>
    <w:rsid w:val="009911C1"/>
    <w:rsid w:val="00991240"/>
    <w:rsid w:val="00991DC0"/>
    <w:rsid w:val="009929EA"/>
    <w:rsid w:val="00992AB1"/>
    <w:rsid w:val="00994927"/>
    <w:rsid w:val="00994EAD"/>
    <w:rsid w:val="00996076"/>
    <w:rsid w:val="009961F9"/>
    <w:rsid w:val="009979CC"/>
    <w:rsid w:val="009A0906"/>
    <w:rsid w:val="009A0937"/>
    <w:rsid w:val="009A1D77"/>
    <w:rsid w:val="009A291E"/>
    <w:rsid w:val="009A2EBC"/>
    <w:rsid w:val="009A320E"/>
    <w:rsid w:val="009A321F"/>
    <w:rsid w:val="009A3896"/>
    <w:rsid w:val="009A39FE"/>
    <w:rsid w:val="009A4237"/>
    <w:rsid w:val="009A4865"/>
    <w:rsid w:val="009A57A0"/>
    <w:rsid w:val="009A6390"/>
    <w:rsid w:val="009A78B9"/>
    <w:rsid w:val="009B0183"/>
    <w:rsid w:val="009B0B0F"/>
    <w:rsid w:val="009B11DB"/>
    <w:rsid w:val="009B166D"/>
    <w:rsid w:val="009B2279"/>
    <w:rsid w:val="009B2901"/>
    <w:rsid w:val="009B3067"/>
    <w:rsid w:val="009B3C77"/>
    <w:rsid w:val="009B43C1"/>
    <w:rsid w:val="009B48E4"/>
    <w:rsid w:val="009B4932"/>
    <w:rsid w:val="009B5419"/>
    <w:rsid w:val="009B5A79"/>
    <w:rsid w:val="009B62C3"/>
    <w:rsid w:val="009B6F7A"/>
    <w:rsid w:val="009B771E"/>
    <w:rsid w:val="009B7B56"/>
    <w:rsid w:val="009C001B"/>
    <w:rsid w:val="009C1730"/>
    <w:rsid w:val="009C177D"/>
    <w:rsid w:val="009C1DC5"/>
    <w:rsid w:val="009C3483"/>
    <w:rsid w:val="009C3B79"/>
    <w:rsid w:val="009C3F8C"/>
    <w:rsid w:val="009C45DF"/>
    <w:rsid w:val="009C54F8"/>
    <w:rsid w:val="009C59CD"/>
    <w:rsid w:val="009C5A27"/>
    <w:rsid w:val="009C5BCC"/>
    <w:rsid w:val="009C6AB5"/>
    <w:rsid w:val="009C72BC"/>
    <w:rsid w:val="009C7794"/>
    <w:rsid w:val="009C7AA9"/>
    <w:rsid w:val="009D0206"/>
    <w:rsid w:val="009D0462"/>
    <w:rsid w:val="009D16C3"/>
    <w:rsid w:val="009D18F2"/>
    <w:rsid w:val="009D1B30"/>
    <w:rsid w:val="009D2910"/>
    <w:rsid w:val="009D2F82"/>
    <w:rsid w:val="009D3641"/>
    <w:rsid w:val="009D3830"/>
    <w:rsid w:val="009D5406"/>
    <w:rsid w:val="009D5607"/>
    <w:rsid w:val="009D59C7"/>
    <w:rsid w:val="009D69E0"/>
    <w:rsid w:val="009E0392"/>
    <w:rsid w:val="009E0743"/>
    <w:rsid w:val="009E117D"/>
    <w:rsid w:val="009E16CB"/>
    <w:rsid w:val="009E2278"/>
    <w:rsid w:val="009E3887"/>
    <w:rsid w:val="009E4FCF"/>
    <w:rsid w:val="009E6136"/>
    <w:rsid w:val="009E66F4"/>
    <w:rsid w:val="009E6E3B"/>
    <w:rsid w:val="009F0088"/>
    <w:rsid w:val="009F0269"/>
    <w:rsid w:val="009F3B70"/>
    <w:rsid w:val="009F4514"/>
    <w:rsid w:val="009F4A43"/>
    <w:rsid w:val="009F563E"/>
    <w:rsid w:val="009F66FA"/>
    <w:rsid w:val="009F6725"/>
    <w:rsid w:val="009F72DD"/>
    <w:rsid w:val="00A001FC"/>
    <w:rsid w:val="00A013E7"/>
    <w:rsid w:val="00A017BB"/>
    <w:rsid w:val="00A027B6"/>
    <w:rsid w:val="00A02C6E"/>
    <w:rsid w:val="00A02FBE"/>
    <w:rsid w:val="00A02FFE"/>
    <w:rsid w:val="00A0301A"/>
    <w:rsid w:val="00A03ECD"/>
    <w:rsid w:val="00A044A0"/>
    <w:rsid w:val="00A04C50"/>
    <w:rsid w:val="00A04CE7"/>
    <w:rsid w:val="00A04E28"/>
    <w:rsid w:val="00A05095"/>
    <w:rsid w:val="00A05FB9"/>
    <w:rsid w:val="00A0630B"/>
    <w:rsid w:val="00A0660D"/>
    <w:rsid w:val="00A06BFD"/>
    <w:rsid w:val="00A07AF7"/>
    <w:rsid w:val="00A10E18"/>
    <w:rsid w:val="00A115B3"/>
    <w:rsid w:val="00A115FB"/>
    <w:rsid w:val="00A117DD"/>
    <w:rsid w:val="00A11F10"/>
    <w:rsid w:val="00A126EB"/>
    <w:rsid w:val="00A13103"/>
    <w:rsid w:val="00A13150"/>
    <w:rsid w:val="00A13D3B"/>
    <w:rsid w:val="00A13E44"/>
    <w:rsid w:val="00A145E7"/>
    <w:rsid w:val="00A148BB"/>
    <w:rsid w:val="00A14E1A"/>
    <w:rsid w:val="00A14E81"/>
    <w:rsid w:val="00A14F98"/>
    <w:rsid w:val="00A15B60"/>
    <w:rsid w:val="00A17BC7"/>
    <w:rsid w:val="00A20364"/>
    <w:rsid w:val="00A2186B"/>
    <w:rsid w:val="00A2222B"/>
    <w:rsid w:val="00A22AE0"/>
    <w:rsid w:val="00A22B38"/>
    <w:rsid w:val="00A22CEE"/>
    <w:rsid w:val="00A23A04"/>
    <w:rsid w:val="00A24311"/>
    <w:rsid w:val="00A25BB3"/>
    <w:rsid w:val="00A27969"/>
    <w:rsid w:val="00A27A3F"/>
    <w:rsid w:val="00A27FD9"/>
    <w:rsid w:val="00A30DF8"/>
    <w:rsid w:val="00A32930"/>
    <w:rsid w:val="00A3298F"/>
    <w:rsid w:val="00A338FB"/>
    <w:rsid w:val="00A33B5E"/>
    <w:rsid w:val="00A33DE6"/>
    <w:rsid w:val="00A34841"/>
    <w:rsid w:val="00A349DC"/>
    <w:rsid w:val="00A3525D"/>
    <w:rsid w:val="00A355B8"/>
    <w:rsid w:val="00A36122"/>
    <w:rsid w:val="00A3749C"/>
    <w:rsid w:val="00A405ED"/>
    <w:rsid w:val="00A412C6"/>
    <w:rsid w:val="00A416AC"/>
    <w:rsid w:val="00A41DC7"/>
    <w:rsid w:val="00A426F2"/>
    <w:rsid w:val="00A42EE5"/>
    <w:rsid w:val="00A430A5"/>
    <w:rsid w:val="00A4436B"/>
    <w:rsid w:val="00A44E4F"/>
    <w:rsid w:val="00A45566"/>
    <w:rsid w:val="00A45702"/>
    <w:rsid w:val="00A4584A"/>
    <w:rsid w:val="00A45C62"/>
    <w:rsid w:val="00A46131"/>
    <w:rsid w:val="00A4640D"/>
    <w:rsid w:val="00A47001"/>
    <w:rsid w:val="00A47F95"/>
    <w:rsid w:val="00A5008F"/>
    <w:rsid w:val="00A501B6"/>
    <w:rsid w:val="00A50542"/>
    <w:rsid w:val="00A50FEE"/>
    <w:rsid w:val="00A5190B"/>
    <w:rsid w:val="00A51AE5"/>
    <w:rsid w:val="00A51F01"/>
    <w:rsid w:val="00A523F4"/>
    <w:rsid w:val="00A52785"/>
    <w:rsid w:val="00A52880"/>
    <w:rsid w:val="00A5295A"/>
    <w:rsid w:val="00A53909"/>
    <w:rsid w:val="00A54253"/>
    <w:rsid w:val="00A54334"/>
    <w:rsid w:val="00A543E2"/>
    <w:rsid w:val="00A557A7"/>
    <w:rsid w:val="00A55AAC"/>
    <w:rsid w:val="00A563C6"/>
    <w:rsid w:val="00A56C80"/>
    <w:rsid w:val="00A56E60"/>
    <w:rsid w:val="00A56EEE"/>
    <w:rsid w:val="00A57882"/>
    <w:rsid w:val="00A60686"/>
    <w:rsid w:val="00A60B3F"/>
    <w:rsid w:val="00A61304"/>
    <w:rsid w:val="00A61478"/>
    <w:rsid w:val="00A616A5"/>
    <w:rsid w:val="00A616EE"/>
    <w:rsid w:val="00A6186F"/>
    <w:rsid w:val="00A62226"/>
    <w:rsid w:val="00A6250E"/>
    <w:rsid w:val="00A628F7"/>
    <w:rsid w:val="00A62A8A"/>
    <w:rsid w:val="00A63855"/>
    <w:rsid w:val="00A63D99"/>
    <w:rsid w:val="00A63E47"/>
    <w:rsid w:val="00A64097"/>
    <w:rsid w:val="00A6449C"/>
    <w:rsid w:val="00A64CAE"/>
    <w:rsid w:val="00A65338"/>
    <w:rsid w:val="00A65B12"/>
    <w:rsid w:val="00A65F5A"/>
    <w:rsid w:val="00A67860"/>
    <w:rsid w:val="00A679ED"/>
    <w:rsid w:val="00A700A1"/>
    <w:rsid w:val="00A702BB"/>
    <w:rsid w:val="00A722E9"/>
    <w:rsid w:val="00A72A4D"/>
    <w:rsid w:val="00A73C4A"/>
    <w:rsid w:val="00A765E1"/>
    <w:rsid w:val="00A7691C"/>
    <w:rsid w:val="00A77560"/>
    <w:rsid w:val="00A777DD"/>
    <w:rsid w:val="00A77F96"/>
    <w:rsid w:val="00A80119"/>
    <w:rsid w:val="00A8083E"/>
    <w:rsid w:val="00A81189"/>
    <w:rsid w:val="00A822E9"/>
    <w:rsid w:val="00A823DB"/>
    <w:rsid w:val="00A82554"/>
    <w:rsid w:val="00A826AD"/>
    <w:rsid w:val="00A82EB7"/>
    <w:rsid w:val="00A83367"/>
    <w:rsid w:val="00A8535C"/>
    <w:rsid w:val="00A85FC3"/>
    <w:rsid w:val="00A86686"/>
    <w:rsid w:val="00A869B5"/>
    <w:rsid w:val="00A870D4"/>
    <w:rsid w:val="00A872C6"/>
    <w:rsid w:val="00A900F0"/>
    <w:rsid w:val="00A90856"/>
    <w:rsid w:val="00A908E3"/>
    <w:rsid w:val="00A91A3E"/>
    <w:rsid w:val="00A92514"/>
    <w:rsid w:val="00A92902"/>
    <w:rsid w:val="00A92B88"/>
    <w:rsid w:val="00A93308"/>
    <w:rsid w:val="00A93DC8"/>
    <w:rsid w:val="00A944C7"/>
    <w:rsid w:val="00A979C7"/>
    <w:rsid w:val="00A97E8E"/>
    <w:rsid w:val="00AA087C"/>
    <w:rsid w:val="00AA0CA7"/>
    <w:rsid w:val="00AA0D81"/>
    <w:rsid w:val="00AA23D0"/>
    <w:rsid w:val="00AA2753"/>
    <w:rsid w:val="00AA307A"/>
    <w:rsid w:val="00AA3D15"/>
    <w:rsid w:val="00AA40A0"/>
    <w:rsid w:val="00AA4D00"/>
    <w:rsid w:val="00AA4D2D"/>
    <w:rsid w:val="00AA4DA5"/>
    <w:rsid w:val="00AA55FF"/>
    <w:rsid w:val="00AB0993"/>
    <w:rsid w:val="00AB0FFA"/>
    <w:rsid w:val="00AB1D41"/>
    <w:rsid w:val="00AB2B6B"/>
    <w:rsid w:val="00AB3556"/>
    <w:rsid w:val="00AB45A0"/>
    <w:rsid w:val="00AB4BDA"/>
    <w:rsid w:val="00AB50F8"/>
    <w:rsid w:val="00AB5BF3"/>
    <w:rsid w:val="00AB614C"/>
    <w:rsid w:val="00AC05DA"/>
    <w:rsid w:val="00AC0CBE"/>
    <w:rsid w:val="00AC110B"/>
    <w:rsid w:val="00AC118F"/>
    <w:rsid w:val="00AC32CD"/>
    <w:rsid w:val="00AC49F7"/>
    <w:rsid w:val="00AC4CFA"/>
    <w:rsid w:val="00AC4D83"/>
    <w:rsid w:val="00AC5934"/>
    <w:rsid w:val="00AC5D33"/>
    <w:rsid w:val="00AC63A7"/>
    <w:rsid w:val="00AC63D9"/>
    <w:rsid w:val="00AC64B7"/>
    <w:rsid w:val="00AC66E4"/>
    <w:rsid w:val="00AC6F3D"/>
    <w:rsid w:val="00AC712C"/>
    <w:rsid w:val="00AC75A9"/>
    <w:rsid w:val="00AD0057"/>
    <w:rsid w:val="00AD08B6"/>
    <w:rsid w:val="00AD1034"/>
    <w:rsid w:val="00AD1B0D"/>
    <w:rsid w:val="00AD1CDE"/>
    <w:rsid w:val="00AD2682"/>
    <w:rsid w:val="00AD320A"/>
    <w:rsid w:val="00AD3701"/>
    <w:rsid w:val="00AD3995"/>
    <w:rsid w:val="00AD447C"/>
    <w:rsid w:val="00AD4573"/>
    <w:rsid w:val="00AD49BE"/>
    <w:rsid w:val="00AD4E4B"/>
    <w:rsid w:val="00AD554A"/>
    <w:rsid w:val="00AD56C3"/>
    <w:rsid w:val="00AD619C"/>
    <w:rsid w:val="00AD742E"/>
    <w:rsid w:val="00AD764C"/>
    <w:rsid w:val="00AD77B7"/>
    <w:rsid w:val="00AE010D"/>
    <w:rsid w:val="00AE0951"/>
    <w:rsid w:val="00AE0A23"/>
    <w:rsid w:val="00AE0CAD"/>
    <w:rsid w:val="00AE1939"/>
    <w:rsid w:val="00AE2017"/>
    <w:rsid w:val="00AE20AE"/>
    <w:rsid w:val="00AE2279"/>
    <w:rsid w:val="00AE3019"/>
    <w:rsid w:val="00AE4BC1"/>
    <w:rsid w:val="00AE5155"/>
    <w:rsid w:val="00AE54E9"/>
    <w:rsid w:val="00AE653C"/>
    <w:rsid w:val="00AE6CE5"/>
    <w:rsid w:val="00AE6E01"/>
    <w:rsid w:val="00AE6E4A"/>
    <w:rsid w:val="00AE7464"/>
    <w:rsid w:val="00AE7E30"/>
    <w:rsid w:val="00AE7FE4"/>
    <w:rsid w:val="00AF3F3B"/>
    <w:rsid w:val="00AF5064"/>
    <w:rsid w:val="00AF5808"/>
    <w:rsid w:val="00AF5A96"/>
    <w:rsid w:val="00AF6192"/>
    <w:rsid w:val="00AF785C"/>
    <w:rsid w:val="00AF7B03"/>
    <w:rsid w:val="00AF7BD9"/>
    <w:rsid w:val="00B0086D"/>
    <w:rsid w:val="00B02FFC"/>
    <w:rsid w:val="00B0363B"/>
    <w:rsid w:val="00B03762"/>
    <w:rsid w:val="00B037D1"/>
    <w:rsid w:val="00B04160"/>
    <w:rsid w:val="00B046E6"/>
    <w:rsid w:val="00B050B8"/>
    <w:rsid w:val="00B05126"/>
    <w:rsid w:val="00B05312"/>
    <w:rsid w:val="00B05D81"/>
    <w:rsid w:val="00B0609E"/>
    <w:rsid w:val="00B061B2"/>
    <w:rsid w:val="00B06AE6"/>
    <w:rsid w:val="00B10981"/>
    <w:rsid w:val="00B10AB6"/>
    <w:rsid w:val="00B10F6E"/>
    <w:rsid w:val="00B1117F"/>
    <w:rsid w:val="00B11BB6"/>
    <w:rsid w:val="00B13C64"/>
    <w:rsid w:val="00B14804"/>
    <w:rsid w:val="00B153E7"/>
    <w:rsid w:val="00B15E27"/>
    <w:rsid w:val="00B15FC9"/>
    <w:rsid w:val="00B17A18"/>
    <w:rsid w:val="00B17D05"/>
    <w:rsid w:val="00B20E75"/>
    <w:rsid w:val="00B219AC"/>
    <w:rsid w:val="00B22B30"/>
    <w:rsid w:val="00B2349E"/>
    <w:rsid w:val="00B2370C"/>
    <w:rsid w:val="00B23F36"/>
    <w:rsid w:val="00B2457B"/>
    <w:rsid w:val="00B245DF"/>
    <w:rsid w:val="00B25F45"/>
    <w:rsid w:val="00B26FE7"/>
    <w:rsid w:val="00B27876"/>
    <w:rsid w:val="00B303AC"/>
    <w:rsid w:val="00B309D0"/>
    <w:rsid w:val="00B32315"/>
    <w:rsid w:val="00B327BD"/>
    <w:rsid w:val="00B3282E"/>
    <w:rsid w:val="00B32A38"/>
    <w:rsid w:val="00B33B9C"/>
    <w:rsid w:val="00B342CA"/>
    <w:rsid w:val="00B346C4"/>
    <w:rsid w:val="00B346F9"/>
    <w:rsid w:val="00B34DB9"/>
    <w:rsid w:val="00B34FB3"/>
    <w:rsid w:val="00B35B25"/>
    <w:rsid w:val="00B372BA"/>
    <w:rsid w:val="00B40289"/>
    <w:rsid w:val="00B4035D"/>
    <w:rsid w:val="00B409C9"/>
    <w:rsid w:val="00B409CA"/>
    <w:rsid w:val="00B40B23"/>
    <w:rsid w:val="00B40F59"/>
    <w:rsid w:val="00B415C8"/>
    <w:rsid w:val="00B41768"/>
    <w:rsid w:val="00B41CF5"/>
    <w:rsid w:val="00B42351"/>
    <w:rsid w:val="00B428FB"/>
    <w:rsid w:val="00B42C34"/>
    <w:rsid w:val="00B42E06"/>
    <w:rsid w:val="00B439AA"/>
    <w:rsid w:val="00B43B20"/>
    <w:rsid w:val="00B43B5D"/>
    <w:rsid w:val="00B46608"/>
    <w:rsid w:val="00B46D2F"/>
    <w:rsid w:val="00B4731D"/>
    <w:rsid w:val="00B509A5"/>
    <w:rsid w:val="00B50CD5"/>
    <w:rsid w:val="00B50F7E"/>
    <w:rsid w:val="00B51BD4"/>
    <w:rsid w:val="00B533CC"/>
    <w:rsid w:val="00B53CB7"/>
    <w:rsid w:val="00B53CF8"/>
    <w:rsid w:val="00B54DC5"/>
    <w:rsid w:val="00B553A0"/>
    <w:rsid w:val="00B554DD"/>
    <w:rsid w:val="00B557E5"/>
    <w:rsid w:val="00B55A65"/>
    <w:rsid w:val="00B5638E"/>
    <w:rsid w:val="00B568BF"/>
    <w:rsid w:val="00B56FCB"/>
    <w:rsid w:val="00B6095B"/>
    <w:rsid w:val="00B60CCB"/>
    <w:rsid w:val="00B60F8C"/>
    <w:rsid w:val="00B61199"/>
    <w:rsid w:val="00B617B0"/>
    <w:rsid w:val="00B618ED"/>
    <w:rsid w:val="00B62621"/>
    <w:rsid w:val="00B6329E"/>
    <w:rsid w:val="00B63BEC"/>
    <w:rsid w:val="00B63E23"/>
    <w:rsid w:val="00B64342"/>
    <w:rsid w:val="00B64748"/>
    <w:rsid w:val="00B64ABA"/>
    <w:rsid w:val="00B6581D"/>
    <w:rsid w:val="00B668D3"/>
    <w:rsid w:val="00B66A08"/>
    <w:rsid w:val="00B66A49"/>
    <w:rsid w:val="00B673C3"/>
    <w:rsid w:val="00B674CD"/>
    <w:rsid w:val="00B67F91"/>
    <w:rsid w:val="00B711D4"/>
    <w:rsid w:val="00B73287"/>
    <w:rsid w:val="00B742D0"/>
    <w:rsid w:val="00B74823"/>
    <w:rsid w:val="00B749D4"/>
    <w:rsid w:val="00B74A7D"/>
    <w:rsid w:val="00B74C9B"/>
    <w:rsid w:val="00B750E5"/>
    <w:rsid w:val="00B75625"/>
    <w:rsid w:val="00B756FC"/>
    <w:rsid w:val="00B7663A"/>
    <w:rsid w:val="00B773B5"/>
    <w:rsid w:val="00B77CC6"/>
    <w:rsid w:val="00B80491"/>
    <w:rsid w:val="00B80512"/>
    <w:rsid w:val="00B80C8E"/>
    <w:rsid w:val="00B80DDA"/>
    <w:rsid w:val="00B80E26"/>
    <w:rsid w:val="00B811A5"/>
    <w:rsid w:val="00B811EE"/>
    <w:rsid w:val="00B81B02"/>
    <w:rsid w:val="00B82572"/>
    <w:rsid w:val="00B83924"/>
    <w:rsid w:val="00B84BAF"/>
    <w:rsid w:val="00B84F3E"/>
    <w:rsid w:val="00B8564A"/>
    <w:rsid w:val="00B86CC9"/>
    <w:rsid w:val="00B87C5D"/>
    <w:rsid w:val="00B90552"/>
    <w:rsid w:val="00B9089F"/>
    <w:rsid w:val="00B90DA7"/>
    <w:rsid w:val="00B91B0C"/>
    <w:rsid w:val="00B91BBC"/>
    <w:rsid w:val="00B92CB4"/>
    <w:rsid w:val="00B9344B"/>
    <w:rsid w:val="00B9362D"/>
    <w:rsid w:val="00B937A5"/>
    <w:rsid w:val="00B93AE3"/>
    <w:rsid w:val="00B94467"/>
    <w:rsid w:val="00B944F9"/>
    <w:rsid w:val="00B94FB8"/>
    <w:rsid w:val="00B95FF5"/>
    <w:rsid w:val="00B9665C"/>
    <w:rsid w:val="00B96A45"/>
    <w:rsid w:val="00B96B02"/>
    <w:rsid w:val="00B9768F"/>
    <w:rsid w:val="00B97A34"/>
    <w:rsid w:val="00BA00E8"/>
    <w:rsid w:val="00BA02FC"/>
    <w:rsid w:val="00BA0D6A"/>
    <w:rsid w:val="00BA15ED"/>
    <w:rsid w:val="00BA1CD3"/>
    <w:rsid w:val="00BA20EF"/>
    <w:rsid w:val="00BA2908"/>
    <w:rsid w:val="00BA2AEB"/>
    <w:rsid w:val="00BA2C11"/>
    <w:rsid w:val="00BA2F8C"/>
    <w:rsid w:val="00BA392A"/>
    <w:rsid w:val="00BA4E78"/>
    <w:rsid w:val="00BA4F21"/>
    <w:rsid w:val="00BA51E9"/>
    <w:rsid w:val="00BA5B72"/>
    <w:rsid w:val="00BA6A0C"/>
    <w:rsid w:val="00BA7BCB"/>
    <w:rsid w:val="00BB009E"/>
    <w:rsid w:val="00BB0CF0"/>
    <w:rsid w:val="00BB1091"/>
    <w:rsid w:val="00BB1B88"/>
    <w:rsid w:val="00BB2DD3"/>
    <w:rsid w:val="00BB3603"/>
    <w:rsid w:val="00BB6730"/>
    <w:rsid w:val="00BB68EA"/>
    <w:rsid w:val="00BB7531"/>
    <w:rsid w:val="00BC02F8"/>
    <w:rsid w:val="00BC05AA"/>
    <w:rsid w:val="00BC0A90"/>
    <w:rsid w:val="00BC0BD3"/>
    <w:rsid w:val="00BC10AE"/>
    <w:rsid w:val="00BC180D"/>
    <w:rsid w:val="00BC1A22"/>
    <w:rsid w:val="00BC4151"/>
    <w:rsid w:val="00BC4B6A"/>
    <w:rsid w:val="00BC61A7"/>
    <w:rsid w:val="00BD0518"/>
    <w:rsid w:val="00BD0F19"/>
    <w:rsid w:val="00BD1E44"/>
    <w:rsid w:val="00BD315C"/>
    <w:rsid w:val="00BD42F4"/>
    <w:rsid w:val="00BD4428"/>
    <w:rsid w:val="00BD4E1F"/>
    <w:rsid w:val="00BD5934"/>
    <w:rsid w:val="00BD6ABB"/>
    <w:rsid w:val="00BD7AFF"/>
    <w:rsid w:val="00BE0596"/>
    <w:rsid w:val="00BE0868"/>
    <w:rsid w:val="00BE08B0"/>
    <w:rsid w:val="00BE1CEA"/>
    <w:rsid w:val="00BE2206"/>
    <w:rsid w:val="00BE23B1"/>
    <w:rsid w:val="00BE3F86"/>
    <w:rsid w:val="00BE4238"/>
    <w:rsid w:val="00BE42CD"/>
    <w:rsid w:val="00BE5D04"/>
    <w:rsid w:val="00BE5DF9"/>
    <w:rsid w:val="00BE6941"/>
    <w:rsid w:val="00BE6E0F"/>
    <w:rsid w:val="00BF0BF7"/>
    <w:rsid w:val="00BF106A"/>
    <w:rsid w:val="00BF10AD"/>
    <w:rsid w:val="00BF12D7"/>
    <w:rsid w:val="00BF1BB5"/>
    <w:rsid w:val="00BF235F"/>
    <w:rsid w:val="00BF4292"/>
    <w:rsid w:val="00BF4E5C"/>
    <w:rsid w:val="00BF6625"/>
    <w:rsid w:val="00BF6849"/>
    <w:rsid w:val="00BF6CAF"/>
    <w:rsid w:val="00BF6EFF"/>
    <w:rsid w:val="00BF74B8"/>
    <w:rsid w:val="00BF7EC6"/>
    <w:rsid w:val="00C008B2"/>
    <w:rsid w:val="00C00B5F"/>
    <w:rsid w:val="00C00ECC"/>
    <w:rsid w:val="00C0117C"/>
    <w:rsid w:val="00C026DE"/>
    <w:rsid w:val="00C02859"/>
    <w:rsid w:val="00C03845"/>
    <w:rsid w:val="00C05340"/>
    <w:rsid w:val="00C0586C"/>
    <w:rsid w:val="00C05EEE"/>
    <w:rsid w:val="00C05F1F"/>
    <w:rsid w:val="00C06DCC"/>
    <w:rsid w:val="00C100C4"/>
    <w:rsid w:val="00C10273"/>
    <w:rsid w:val="00C1046C"/>
    <w:rsid w:val="00C111CA"/>
    <w:rsid w:val="00C11C40"/>
    <w:rsid w:val="00C1216C"/>
    <w:rsid w:val="00C12649"/>
    <w:rsid w:val="00C12879"/>
    <w:rsid w:val="00C12EA5"/>
    <w:rsid w:val="00C13D7F"/>
    <w:rsid w:val="00C1470F"/>
    <w:rsid w:val="00C15506"/>
    <w:rsid w:val="00C15798"/>
    <w:rsid w:val="00C15A02"/>
    <w:rsid w:val="00C15A9E"/>
    <w:rsid w:val="00C16645"/>
    <w:rsid w:val="00C173FE"/>
    <w:rsid w:val="00C17E40"/>
    <w:rsid w:val="00C17FC3"/>
    <w:rsid w:val="00C21E7D"/>
    <w:rsid w:val="00C221FF"/>
    <w:rsid w:val="00C22955"/>
    <w:rsid w:val="00C22B74"/>
    <w:rsid w:val="00C22C62"/>
    <w:rsid w:val="00C22DCA"/>
    <w:rsid w:val="00C23238"/>
    <w:rsid w:val="00C2387C"/>
    <w:rsid w:val="00C239F3"/>
    <w:rsid w:val="00C23C58"/>
    <w:rsid w:val="00C24A75"/>
    <w:rsid w:val="00C24C22"/>
    <w:rsid w:val="00C24CC9"/>
    <w:rsid w:val="00C25E7E"/>
    <w:rsid w:val="00C268AE"/>
    <w:rsid w:val="00C26A75"/>
    <w:rsid w:val="00C271B7"/>
    <w:rsid w:val="00C27DAC"/>
    <w:rsid w:val="00C307C4"/>
    <w:rsid w:val="00C30DC2"/>
    <w:rsid w:val="00C30E5D"/>
    <w:rsid w:val="00C32A7B"/>
    <w:rsid w:val="00C33734"/>
    <w:rsid w:val="00C3374F"/>
    <w:rsid w:val="00C338A0"/>
    <w:rsid w:val="00C357F9"/>
    <w:rsid w:val="00C36072"/>
    <w:rsid w:val="00C3621F"/>
    <w:rsid w:val="00C36566"/>
    <w:rsid w:val="00C36E64"/>
    <w:rsid w:val="00C36F17"/>
    <w:rsid w:val="00C37251"/>
    <w:rsid w:val="00C374FD"/>
    <w:rsid w:val="00C40292"/>
    <w:rsid w:val="00C40FDC"/>
    <w:rsid w:val="00C429EB"/>
    <w:rsid w:val="00C42E32"/>
    <w:rsid w:val="00C43960"/>
    <w:rsid w:val="00C43D5F"/>
    <w:rsid w:val="00C45D2B"/>
    <w:rsid w:val="00C45DA5"/>
    <w:rsid w:val="00C46075"/>
    <w:rsid w:val="00C463F5"/>
    <w:rsid w:val="00C47487"/>
    <w:rsid w:val="00C51274"/>
    <w:rsid w:val="00C51F19"/>
    <w:rsid w:val="00C5215C"/>
    <w:rsid w:val="00C525C5"/>
    <w:rsid w:val="00C52BBE"/>
    <w:rsid w:val="00C52CF5"/>
    <w:rsid w:val="00C53317"/>
    <w:rsid w:val="00C53CB6"/>
    <w:rsid w:val="00C55379"/>
    <w:rsid w:val="00C55B92"/>
    <w:rsid w:val="00C55DA6"/>
    <w:rsid w:val="00C55EF3"/>
    <w:rsid w:val="00C564BB"/>
    <w:rsid w:val="00C57426"/>
    <w:rsid w:val="00C6084C"/>
    <w:rsid w:val="00C60E96"/>
    <w:rsid w:val="00C611C5"/>
    <w:rsid w:val="00C644F7"/>
    <w:rsid w:val="00C64673"/>
    <w:rsid w:val="00C65AB7"/>
    <w:rsid w:val="00C66BDA"/>
    <w:rsid w:val="00C67935"/>
    <w:rsid w:val="00C70043"/>
    <w:rsid w:val="00C70336"/>
    <w:rsid w:val="00C704CF"/>
    <w:rsid w:val="00C70A52"/>
    <w:rsid w:val="00C70C25"/>
    <w:rsid w:val="00C70D08"/>
    <w:rsid w:val="00C70E61"/>
    <w:rsid w:val="00C712C4"/>
    <w:rsid w:val="00C713E6"/>
    <w:rsid w:val="00C71B5F"/>
    <w:rsid w:val="00C71C72"/>
    <w:rsid w:val="00C71D9F"/>
    <w:rsid w:val="00C723D9"/>
    <w:rsid w:val="00C7255E"/>
    <w:rsid w:val="00C72D87"/>
    <w:rsid w:val="00C72E5D"/>
    <w:rsid w:val="00C760A1"/>
    <w:rsid w:val="00C76D75"/>
    <w:rsid w:val="00C81723"/>
    <w:rsid w:val="00C82C14"/>
    <w:rsid w:val="00C82C58"/>
    <w:rsid w:val="00C82E44"/>
    <w:rsid w:val="00C83280"/>
    <w:rsid w:val="00C8434B"/>
    <w:rsid w:val="00C84C6D"/>
    <w:rsid w:val="00C85B6D"/>
    <w:rsid w:val="00C85DB4"/>
    <w:rsid w:val="00C86559"/>
    <w:rsid w:val="00C86DFA"/>
    <w:rsid w:val="00C87DC3"/>
    <w:rsid w:val="00C90ADE"/>
    <w:rsid w:val="00C90B7C"/>
    <w:rsid w:val="00C91C46"/>
    <w:rsid w:val="00C9238E"/>
    <w:rsid w:val="00C94FC9"/>
    <w:rsid w:val="00C96A64"/>
    <w:rsid w:val="00C96D6F"/>
    <w:rsid w:val="00CA0612"/>
    <w:rsid w:val="00CA125F"/>
    <w:rsid w:val="00CA1DC5"/>
    <w:rsid w:val="00CA2AE0"/>
    <w:rsid w:val="00CA2E59"/>
    <w:rsid w:val="00CA45A2"/>
    <w:rsid w:val="00CA46A2"/>
    <w:rsid w:val="00CA4971"/>
    <w:rsid w:val="00CA4BA2"/>
    <w:rsid w:val="00CA6B27"/>
    <w:rsid w:val="00CA6FFC"/>
    <w:rsid w:val="00CB12DE"/>
    <w:rsid w:val="00CB2BF5"/>
    <w:rsid w:val="00CB3EB7"/>
    <w:rsid w:val="00CB3F44"/>
    <w:rsid w:val="00CB4035"/>
    <w:rsid w:val="00CB4135"/>
    <w:rsid w:val="00CB4968"/>
    <w:rsid w:val="00CC0EA8"/>
    <w:rsid w:val="00CC0FE5"/>
    <w:rsid w:val="00CC11D3"/>
    <w:rsid w:val="00CC169E"/>
    <w:rsid w:val="00CC23AA"/>
    <w:rsid w:val="00CC2C82"/>
    <w:rsid w:val="00CC3A81"/>
    <w:rsid w:val="00CC499C"/>
    <w:rsid w:val="00CC5621"/>
    <w:rsid w:val="00CC5F74"/>
    <w:rsid w:val="00CC6929"/>
    <w:rsid w:val="00CC6EAB"/>
    <w:rsid w:val="00CD0D61"/>
    <w:rsid w:val="00CD0FCE"/>
    <w:rsid w:val="00CD11CC"/>
    <w:rsid w:val="00CD1765"/>
    <w:rsid w:val="00CD1C40"/>
    <w:rsid w:val="00CD1F1A"/>
    <w:rsid w:val="00CD2162"/>
    <w:rsid w:val="00CD227D"/>
    <w:rsid w:val="00CD230D"/>
    <w:rsid w:val="00CD264E"/>
    <w:rsid w:val="00CD2C46"/>
    <w:rsid w:val="00CD3A21"/>
    <w:rsid w:val="00CD3B72"/>
    <w:rsid w:val="00CD3FB6"/>
    <w:rsid w:val="00CD40E4"/>
    <w:rsid w:val="00CD46A5"/>
    <w:rsid w:val="00CD46B9"/>
    <w:rsid w:val="00CD473D"/>
    <w:rsid w:val="00CD4EEE"/>
    <w:rsid w:val="00CD50A7"/>
    <w:rsid w:val="00CD515E"/>
    <w:rsid w:val="00CD5860"/>
    <w:rsid w:val="00CD5934"/>
    <w:rsid w:val="00CD5B9A"/>
    <w:rsid w:val="00CD6044"/>
    <w:rsid w:val="00CD686B"/>
    <w:rsid w:val="00CD6BC6"/>
    <w:rsid w:val="00CD6D41"/>
    <w:rsid w:val="00CD748E"/>
    <w:rsid w:val="00CD7D55"/>
    <w:rsid w:val="00CE08C9"/>
    <w:rsid w:val="00CE1748"/>
    <w:rsid w:val="00CE28BB"/>
    <w:rsid w:val="00CE32E5"/>
    <w:rsid w:val="00CE457E"/>
    <w:rsid w:val="00CE489E"/>
    <w:rsid w:val="00CE7ECA"/>
    <w:rsid w:val="00CF04C6"/>
    <w:rsid w:val="00CF061A"/>
    <w:rsid w:val="00CF1D29"/>
    <w:rsid w:val="00CF23EB"/>
    <w:rsid w:val="00CF2EB5"/>
    <w:rsid w:val="00CF3BF3"/>
    <w:rsid w:val="00CF3ED6"/>
    <w:rsid w:val="00CF42CF"/>
    <w:rsid w:val="00CF5E93"/>
    <w:rsid w:val="00CF6475"/>
    <w:rsid w:val="00CF67E3"/>
    <w:rsid w:val="00CF6BB3"/>
    <w:rsid w:val="00CF6FE5"/>
    <w:rsid w:val="00D00227"/>
    <w:rsid w:val="00D006A8"/>
    <w:rsid w:val="00D00711"/>
    <w:rsid w:val="00D01BA4"/>
    <w:rsid w:val="00D02177"/>
    <w:rsid w:val="00D0251E"/>
    <w:rsid w:val="00D033BB"/>
    <w:rsid w:val="00D04128"/>
    <w:rsid w:val="00D052F2"/>
    <w:rsid w:val="00D053F3"/>
    <w:rsid w:val="00D0555C"/>
    <w:rsid w:val="00D05B30"/>
    <w:rsid w:val="00D06268"/>
    <w:rsid w:val="00D06988"/>
    <w:rsid w:val="00D071A6"/>
    <w:rsid w:val="00D07806"/>
    <w:rsid w:val="00D07D78"/>
    <w:rsid w:val="00D11601"/>
    <w:rsid w:val="00D1172D"/>
    <w:rsid w:val="00D11AEC"/>
    <w:rsid w:val="00D11F44"/>
    <w:rsid w:val="00D124F7"/>
    <w:rsid w:val="00D127E4"/>
    <w:rsid w:val="00D129AA"/>
    <w:rsid w:val="00D12D33"/>
    <w:rsid w:val="00D12FE6"/>
    <w:rsid w:val="00D13CB5"/>
    <w:rsid w:val="00D13E76"/>
    <w:rsid w:val="00D14BF2"/>
    <w:rsid w:val="00D15307"/>
    <w:rsid w:val="00D15558"/>
    <w:rsid w:val="00D155D0"/>
    <w:rsid w:val="00D1656E"/>
    <w:rsid w:val="00D16593"/>
    <w:rsid w:val="00D16E2A"/>
    <w:rsid w:val="00D20711"/>
    <w:rsid w:val="00D207A4"/>
    <w:rsid w:val="00D20863"/>
    <w:rsid w:val="00D212BC"/>
    <w:rsid w:val="00D21902"/>
    <w:rsid w:val="00D22665"/>
    <w:rsid w:val="00D2460D"/>
    <w:rsid w:val="00D247B6"/>
    <w:rsid w:val="00D249FA"/>
    <w:rsid w:val="00D24B05"/>
    <w:rsid w:val="00D24D43"/>
    <w:rsid w:val="00D24F52"/>
    <w:rsid w:val="00D256A5"/>
    <w:rsid w:val="00D25B78"/>
    <w:rsid w:val="00D273E9"/>
    <w:rsid w:val="00D27D7F"/>
    <w:rsid w:val="00D304D7"/>
    <w:rsid w:val="00D30B00"/>
    <w:rsid w:val="00D32051"/>
    <w:rsid w:val="00D324D2"/>
    <w:rsid w:val="00D3326B"/>
    <w:rsid w:val="00D33709"/>
    <w:rsid w:val="00D342B3"/>
    <w:rsid w:val="00D348C3"/>
    <w:rsid w:val="00D34ACD"/>
    <w:rsid w:val="00D35C76"/>
    <w:rsid w:val="00D36117"/>
    <w:rsid w:val="00D375A0"/>
    <w:rsid w:val="00D3786F"/>
    <w:rsid w:val="00D40073"/>
    <w:rsid w:val="00D40267"/>
    <w:rsid w:val="00D40823"/>
    <w:rsid w:val="00D412F9"/>
    <w:rsid w:val="00D427D9"/>
    <w:rsid w:val="00D4309D"/>
    <w:rsid w:val="00D43C0C"/>
    <w:rsid w:val="00D44FEA"/>
    <w:rsid w:val="00D451F8"/>
    <w:rsid w:val="00D45B6F"/>
    <w:rsid w:val="00D45EE9"/>
    <w:rsid w:val="00D46181"/>
    <w:rsid w:val="00D4758B"/>
    <w:rsid w:val="00D47C63"/>
    <w:rsid w:val="00D50060"/>
    <w:rsid w:val="00D504DE"/>
    <w:rsid w:val="00D5076B"/>
    <w:rsid w:val="00D50CC0"/>
    <w:rsid w:val="00D50F4C"/>
    <w:rsid w:val="00D5189C"/>
    <w:rsid w:val="00D51BB3"/>
    <w:rsid w:val="00D51D0E"/>
    <w:rsid w:val="00D52686"/>
    <w:rsid w:val="00D529BC"/>
    <w:rsid w:val="00D53BB8"/>
    <w:rsid w:val="00D54732"/>
    <w:rsid w:val="00D551AA"/>
    <w:rsid w:val="00D562F2"/>
    <w:rsid w:val="00D5651E"/>
    <w:rsid w:val="00D56781"/>
    <w:rsid w:val="00D568B9"/>
    <w:rsid w:val="00D569C6"/>
    <w:rsid w:val="00D56B89"/>
    <w:rsid w:val="00D56C9D"/>
    <w:rsid w:val="00D57311"/>
    <w:rsid w:val="00D57D9B"/>
    <w:rsid w:val="00D57F67"/>
    <w:rsid w:val="00D61CD9"/>
    <w:rsid w:val="00D62763"/>
    <w:rsid w:val="00D627D9"/>
    <w:rsid w:val="00D62E7C"/>
    <w:rsid w:val="00D63365"/>
    <w:rsid w:val="00D63DC3"/>
    <w:rsid w:val="00D645DD"/>
    <w:rsid w:val="00D6655F"/>
    <w:rsid w:val="00D670E2"/>
    <w:rsid w:val="00D67FD2"/>
    <w:rsid w:val="00D70467"/>
    <w:rsid w:val="00D70E64"/>
    <w:rsid w:val="00D712A9"/>
    <w:rsid w:val="00D71500"/>
    <w:rsid w:val="00D718EC"/>
    <w:rsid w:val="00D72B87"/>
    <w:rsid w:val="00D72CF0"/>
    <w:rsid w:val="00D73C0C"/>
    <w:rsid w:val="00D7415E"/>
    <w:rsid w:val="00D744E4"/>
    <w:rsid w:val="00D74598"/>
    <w:rsid w:val="00D746C7"/>
    <w:rsid w:val="00D75A79"/>
    <w:rsid w:val="00D77113"/>
    <w:rsid w:val="00D80153"/>
    <w:rsid w:val="00D80431"/>
    <w:rsid w:val="00D80499"/>
    <w:rsid w:val="00D80DDB"/>
    <w:rsid w:val="00D81029"/>
    <w:rsid w:val="00D8109D"/>
    <w:rsid w:val="00D82007"/>
    <w:rsid w:val="00D8231C"/>
    <w:rsid w:val="00D82B9F"/>
    <w:rsid w:val="00D832E2"/>
    <w:rsid w:val="00D84708"/>
    <w:rsid w:val="00D848F4"/>
    <w:rsid w:val="00D84E42"/>
    <w:rsid w:val="00D85250"/>
    <w:rsid w:val="00D85619"/>
    <w:rsid w:val="00D85F36"/>
    <w:rsid w:val="00D86576"/>
    <w:rsid w:val="00D86DDF"/>
    <w:rsid w:val="00D87619"/>
    <w:rsid w:val="00D87A56"/>
    <w:rsid w:val="00D87ECB"/>
    <w:rsid w:val="00D913F1"/>
    <w:rsid w:val="00D92576"/>
    <w:rsid w:val="00D92B5D"/>
    <w:rsid w:val="00D93602"/>
    <w:rsid w:val="00D93846"/>
    <w:rsid w:val="00D94511"/>
    <w:rsid w:val="00D947F6"/>
    <w:rsid w:val="00D94919"/>
    <w:rsid w:val="00D94A56"/>
    <w:rsid w:val="00D94BD0"/>
    <w:rsid w:val="00D96A09"/>
    <w:rsid w:val="00DA00D8"/>
    <w:rsid w:val="00DA06D6"/>
    <w:rsid w:val="00DA0E1B"/>
    <w:rsid w:val="00DA0F26"/>
    <w:rsid w:val="00DA11A8"/>
    <w:rsid w:val="00DA2516"/>
    <w:rsid w:val="00DA3142"/>
    <w:rsid w:val="00DA3299"/>
    <w:rsid w:val="00DA3E47"/>
    <w:rsid w:val="00DA4105"/>
    <w:rsid w:val="00DA429F"/>
    <w:rsid w:val="00DA4E61"/>
    <w:rsid w:val="00DA75A3"/>
    <w:rsid w:val="00DA77E9"/>
    <w:rsid w:val="00DB07C1"/>
    <w:rsid w:val="00DB2B17"/>
    <w:rsid w:val="00DB2CC7"/>
    <w:rsid w:val="00DB3CA2"/>
    <w:rsid w:val="00DB4C96"/>
    <w:rsid w:val="00DB5100"/>
    <w:rsid w:val="00DB5A54"/>
    <w:rsid w:val="00DB616B"/>
    <w:rsid w:val="00DB6FAE"/>
    <w:rsid w:val="00DB720F"/>
    <w:rsid w:val="00DB7423"/>
    <w:rsid w:val="00DB7525"/>
    <w:rsid w:val="00DB7AE5"/>
    <w:rsid w:val="00DC05E5"/>
    <w:rsid w:val="00DC0790"/>
    <w:rsid w:val="00DC07AE"/>
    <w:rsid w:val="00DC0A17"/>
    <w:rsid w:val="00DC0D1E"/>
    <w:rsid w:val="00DC1A54"/>
    <w:rsid w:val="00DC2597"/>
    <w:rsid w:val="00DC26B5"/>
    <w:rsid w:val="00DC3F53"/>
    <w:rsid w:val="00DC490C"/>
    <w:rsid w:val="00DC4B99"/>
    <w:rsid w:val="00DC5976"/>
    <w:rsid w:val="00DC60CB"/>
    <w:rsid w:val="00DC629E"/>
    <w:rsid w:val="00DC63B3"/>
    <w:rsid w:val="00DC64F1"/>
    <w:rsid w:val="00DC78ED"/>
    <w:rsid w:val="00DC7B66"/>
    <w:rsid w:val="00DD0B93"/>
    <w:rsid w:val="00DD0ED3"/>
    <w:rsid w:val="00DD2B91"/>
    <w:rsid w:val="00DD2C69"/>
    <w:rsid w:val="00DD2FF5"/>
    <w:rsid w:val="00DD371A"/>
    <w:rsid w:val="00DD3D24"/>
    <w:rsid w:val="00DD4EEE"/>
    <w:rsid w:val="00DD5B9F"/>
    <w:rsid w:val="00DD5E4A"/>
    <w:rsid w:val="00DD60C3"/>
    <w:rsid w:val="00DD64FA"/>
    <w:rsid w:val="00DE0DBC"/>
    <w:rsid w:val="00DE0F8B"/>
    <w:rsid w:val="00DE119F"/>
    <w:rsid w:val="00DE17D0"/>
    <w:rsid w:val="00DE1C3D"/>
    <w:rsid w:val="00DE23AD"/>
    <w:rsid w:val="00DE25AB"/>
    <w:rsid w:val="00DE2ACD"/>
    <w:rsid w:val="00DE2BB6"/>
    <w:rsid w:val="00DE2FB8"/>
    <w:rsid w:val="00DE375D"/>
    <w:rsid w:val="00DE485D"/>
    <w:rsid w:val="00DE522B"/>
    <w:rsid w:val="00DE5D1B"/>
    <w:rsid w:val="00DE6110"/>
    <w:rsid w:val="00DE6179"/>
    <w:rsid w:val="00DE6581"/>
    <w:rsid w:val="00DE75D0"/>
    <w:rsid w:val="00DE7A2B"/>
    <w:rsid w:val="00DE7FE3"/>
    <w:rsid w:val="00DF0133"/>
    <w:rsid w:val="00DF04C4"/>
    <w:rsid w:val="00DF109E"/>
    <w:rsid w:val="00DF1D39"/>
    <w:rsid w:val="00DF25BB"/>
    <w:rsid w:val="00DF29F0"/>
    <w:rsid w:val="00DF2D9F"/>
    <w:rsid w:val="00DF31DC"/>
    <w:rsid w:val="00DF320D"/>
    <w:rsid w:val="00DF3FE0"/>
    <w:rsid w:val="00DF48D0"/>
    <w:rsid w:val="00DF4FD2"/>
    <w:rsid w:val="00DF5256"/>
    <w:rsid w:val="00DF5CDC"/>
    <w:rsid w:val="00DF61C0"/>
    <w:rsid w:val="00DF633B"/>
    <w:rsid w:val="00DF6A13"/>
    <w:rsid w:val="00DF706D"/>
    <w:rsid w:val="00DF7363"/>
    <w:rsid w:val="00DF7D55"/>
    <w:rsid w:val="00E00240"/>
    <w:rsid w:val="00E00678"/>
    <w:rsid w:val="00E01704"/>
    <w:rsid w:val="00E025B5"/>
    <w:rsid w:val="00E04474"/>
    <w:rsid w:val="00E04DFD"/>
    <w:rsid w:val="00E0558C"/>
    <w:rsid w:val="00E06090"/>
    <w:rsid w:val="00E0647A"/>
    <w:rsid w:val="00E06552"/>
    <w:rsid w:val="00E066FF"/>
    <w:rsid w:val="00E06E68"/>
    <w:rsid w:val="00E10094"/>
    <w:rsid w:val="00E10AF8"/>
    <w:rsid w:val="00E11175"/>
    <w:rsid w:val="00E11759"/>
    <w:rsid w:val="00E1343D"/>
    <w:rsid w:val="00E1458A"/>
    <w:rsid w:val="00E145D1"/>
    <w:rsid w:val="00E146B6"/>
    <w:rsid w:val="00E14A3F"/>
    <w:rsid w:val="00E14EE8"/>
    <w:rsid w:val="00E151D8"/>
    <w:rsid w:val="00E1566D"/>
    <w:rsid w:val="00E15F16"/>
    <w:rsid w:val="00E160D5"/>
    <w:rsid w:val="00E1697A"/>
    <w:rsid w:val="00E16B9E"/>
    <w:rsid w:val="00E16F59"/>
    <w:rsid w:val="00E16F7B"/>
    <w:rsid w:val="00E2006B"/>
    <w:rsid w:val="00E208CF"/>
    <w:rsid w:val="00E208D7"/>
    <w:rsid w:val="00E21BC0"/>
    <w:rsid w:val="00E22023"/>
    <w:rsid w:val="00E226DF"/>
    <w:rsid w:val="00E22D25"/>
    <w:rsid w:val="00E2307F"/>
    <w:rsid w:val="00E2369B"/>
    <w:rsid w:val="00E237AC"/>
    <w:rsid w:val="00E23B4A"/>
    <w:rsid w:val="00E23F9C"/>
    <w:rsid w:val="00E242F5"/>
    <w:rsid w:val="00E246A4"/>
    <w:rsid w:val="00E24A8A"/>
    <w:rsid w:val="00E24EA7"/>
    <w:rsid w:val="00E2546E"/>
    <w:rsid w:val="00E25D23"/>
    <w:rsid w:val="00E25F75"/>
    <w:rsid w:val="00E30346"/>
    <w:rsid w:val="00E31C07"/>
    <w:rsid w:val="00E324E6"/>
    <w:rsid w:val="00E332D5"/>
    <w:rsid w:val="00E33331"/>
    <w:rsid w:val="00E33355"/>
    <w:rsid w:val="00E33684"/>
    <w:rsid w:val="00E33B1D"/>
    <w:rsid w:val="00E33C1D"/>
    <w:rsid w:val="00E34717"/>
    <w:rsid w:val="00E352ED"/>
    <w:rsid w:val="00E36AC2"/>
    <w:rsid w:val="00E41303"/>
    <w:rsid w:val="00E41605"/>
    <w:rsid w:val="00E417CF"/>
    <w:rsid w:val="00E41898"/>
    <w:rsid w:val="00E41DBD"/>
    <w:rsid w:val="00E41EB8"/>
    <w:rsid w:val="00E41F2C"/>
    <w:rsid w:val="00E423B7"/>
    <w:rsid w:val="00E42A12"/>
    <w:rsid w:val="00E42D0A"/>
    <w:rsid w:val="00E43156"/>
    <w:rsid w:val="00E433C9"/>
    <w:rsid w:val="00E4395F"/>
    <w:rsid w:val="00E43EFF"/>
    <w:rsid w:val="00E43F7E"/>
    <w:rsid w:val="00E44CE7"/>
    <w:rsid w:val="00E45BF4"/>
    <w:rsid w:val="00E45FF0"/>
    <w:rsid w:val="00E4718A"/>
    <w:rsid w:val="00E47DF0"/>
    <w:rsid w:val="00E5135A"/>
    <w:rsid w:val="00E51842"/>
    <w:rsid w:val="00E52168"/>
    <w:rsid w:val="00E52908"/>
    <w:rsid w:val="00E532C5"/>
    <w:rsid w:val="00E535D8"/>
    <w:rsid w:val="00E56CE7"/>
    <w:rsid w:val="00E5711C"/>
    <w:rsid w:val="00E61387"/>
    <w:rsid w:val="00E61914"/>
    <w:rsid w:val="00E61C8B"/>
    <w:rsid w:val="00E627FD"/>
    <w:rsid w:val="00E62F6B"/>
    <w:rsid w:val="00E63057"/>
    <w:rsid w:val="00E643DB"/>
    <w:rsid w:val="00E65052"/>
    <w:rsid w:val="00E66216"/>
    <w:rsid w:val="00E665FC"/>
    <w:rsid w:val="00E6769B"/>
    <w:rsid w:val="00E676F4"/>
    <w:rsid w:val="00E67C93"/>
    <w:rsid w:val="00E72062"/>
    <w:rsid w:val="00E735C0"/>
    <w:rsid w:val="00E73B6B"/>
    <w:rsid w:val="00E73C9B"/>
    <w:rsid w:val="00E73D95"/>
    <w:rsid w:val="00E74DA1"/>
    <w:rsid w:val="00E758B9"/>
    <w:rsid w:val="00E76700"/>
    <w:rsid w:val="00E76941"/>
    <w:rsid w:val="00E76CB1"/>
    <w:rsid w:val="00E7748C"/>
    <w:rsid w:val="00E802E8"/>
    <w:rsid w:val="00E804E6"/>
    <w:rsid w:val="00E80EF3"/>
    <w:rsid w:val="00E818C4"/>
    <w:rsid w:val="00E81991"/>
    <w:rsid w:val="00E8213F"/>
    <w:rsid w:val="00E824B0"/>
    <w:rsid w:val="00E83157"/>
    <w:rsid w:val="00E83330"/>
    <w:rsid w:val="00E834CF"/>
    <w:rsid w:val="00E840C7"/>
    <w:rsid w:val="00E84371"/>
    <w:rsid w:val="00E8438C"/>
    <w:rsid w:val="00E85ECE"/>
    <w:rsid w:val="00E860EE"/>
    <w:rsid w:val="00E866E2"/>
    <w:rsid w:val="00E86F2D"/>
    <w:rsid w:val="00E87563"/>
    <w:rsid w:val="00E87BCF"/>
    <w:rsid w:val="00E9041D"/>
    <w:rsid w:val="00E9059F"/>
    <w:rsid w:val="00E90E44"/>
    <w:rsid w:val="00E9177D"/>
    <w:rsid w:val="00E91CB5"/>
    <w:rsid w:val="00E91D33"/>
    <w:rsid w:val="00E9205F"/>
    <w:rsid w:val="00E932C5"/>
    <w:rsid w:val="00E9334B"/>
    <w:rsid w:val="00E93E57"/>
    <w:rsid w:val="00E94BB1"/>
    <w:rsid w:val="00E95A8A"/>
    <w:rsid w:val="00E95EB3"/>
    <w:rsid w:val="00E96D98"/>
    <w:rsid w:val="00EA1946"/>
    <w:rsid w:val="00EA1AD5"/>
    <w:rsid w:val="00EA2198"/>
    <w:rsid w:val="00EA2419"/>
    <w:rsid w:val="00EA241A"/>
    <w:rsid w:val="00EA28BA"/>
    <w:rsid w:val="00EA2D9F"/>
    <w:rsid w:val="00EA3A84"/>
    <w:rsid w:val="00EA3FA3"/>
    <w:rsid w:val="00EA46CE"/>
    <w:rsid w:val="00EA7033"/>
    <w:rsid w:val="00EB1119"/>
    <w:rsid w:val="00EB1125"/>
    <w:rsid w:val="00EB154A"/>
    <w:rsid w:val="00EB2AB5"/>
    <w:rsid w:val="00EB36DE"/>
    <w:rsid w:val="00EB53AE"/>
    <w:rsid w:val="00EB53B0"/>
    <w:rsid w:val="00EB53C3"/>
    <w:rsid w:val="00EB6989"/>
    <w:rsid w:val="00EB698F"/>
    <w:rsid w:val="00EB6EB4"/>
    <w:rsid w:val="00EB75C9"/>
    <w:rsid w:val="00EB79CA"/>
    <w:rsid w:val="00EC082D"/>
    <w:rsid w:val="00EC0886"/>
    <w:rsid w:val="00EC0E0D"/>
    <w:rsid w:val="00EC25DB"/>
    <w:rsid w:val="00EC2854"/>
    <w:rsid w:val="00EC2E14"/>
    <w:rsid w:val="00EC2FDD"/>
    <w:rsid w:val="00EC313A"/>
    <w:rsid w:val="00EC31D1"/>
    <w:rsid w:val="00EC3958"/>
    <w:rsid w:val="00EC3FD9"/>
    <w:rsid w:val="00EC4297"/>
    <w:rsid w:val="00EC4322"/>
    <w:rsid w:val="00EC4BA6"/>
    <w:rsid w:val="00EC52CC"/>
    <w:rsid w:val="00EC597C"/>
    <w:rsid w:val="00EC77FA"/>
    <w:rsid w:val="00EC7EFA"/>
    <w:rsid w:val="00ED0092"/>
    <w:rsid w:val="00ED016F"/>
    <w:rsid w:val="00ED0AE2"/>
    <w:rsid w:val="00ED0DA7"/>
    <w:rsid w:val="00ED3691"/>
    <w:rsid w:val="00ED3C5D"/>
    <w:rsid w:val="00ED3E50"/>
    <w:rsid w:val="00ED40C4"/>
    <w:rsid w:val="00ED4BE2"/>
    <w:rsid w:val="00ED5F16"/>
    <w:rsid w:val="00ED6C86"/>
    <w:rsid w:val="00ED70FC"/>
    <w:rsid w:val="00ED78D7"/>
    <w:rsid w:val="00ED79BF"/>
    <w:rsid w:val="00EE02D3"/>
    <w:rsid w:val="00EE1634"/>
    <w:rsid w:val="00EE219C"/>
    <w:rsid w:val="00EE2718"/>
    <w:rsid w:val="00EE2897"/>
    <w:rsid w:val="00EE2D21"/>
    <w:rsid w:val="00EE3198"/>
    <w:rsid w:val="00EE3C7A"/>
    <w:rsid w:val="00EE5332"/>
    <w:rsid w:val="00EE5833"/>
    <w:rsid w:val="00EE5893"/>
    <w:rsid w:val="00EE5BE3"/>
    <w:rsid w:val="00EE6160"/>
    <w:rsid w:val="00EE632E"/>
    <w:rsid w:val="00EE760B"/>
    <w:rsid w:val="00EF0F5B"/>
    <w:rsid w:val="00EF1125"/>
    <w:rsid w:val="00EF137D"/>
    <w:rsid w:val="00EF2071"/>
    <w:rsid w:val="00EF2BCB"/>
    <w:rsid w:val="00EF2CA2"/>
    <w:rsid w:val="00EF3A18"/>
    <w:rsid w:val="00EF4684"/>
    <w:rsid w:val="00EF46A3"/>
    <w:rsid w:val="00EF4B75"/>
    <w:rsid w:val="00EF50BC"/>
    <w:rsid w:val="00EF5170"/>
    <w:rsid w:val="00EF6063"/>
    <w:rsid w:val="00EF7106"/>
    <w:rsid w:val="00EF77F3"/>
    <w:rsid w:val="00F00909"/>
    <w:rsid w:val="00F00C52"/>
    <w:rsid w:val="00F017A1"/>
    <w:rsid w:val="00F0256E"/>
    <w:rsid w:val="00F0343F"/>
    <w:rsid w:val="00F0399E"/>
    <w:rsid w:val="00F05A5C"/>
    <w:rsid w:val="00F05CA5"/>
    <w:rsid w:val="00F06151"/>
    <w:rsid w:val="00F06733"/>
    <w:rsid w:val="00F070E6"/>
    <w:rsid w:val="00F07E2C"/>
    <w:rsid w:val="00F10FA4"/>
    <w:rsid w:val="00F110A0"/>
    <w:rsid w:val="00F113E0"/>
    <w:rsid w:val="00F11D33"/>
    <w:rsid w:val="00F11FDF"/>
    <w:rsid w:val="00F12940"/>
    <w:rsid w:val="00F133BA"/>
    <w:rsid w:val="00F135EA"/>
    <w:rsid w:val="00F139CB"/>
    <w:rsid w:val="00F140BE"/>
    <w:rsid w:val="00F1497D"/>
    <w:rsid w:val="00F15322"/>
    <w:rsid w:val="00F16273"/>
    <w:rsid w:val="00F1632E"/>
    <w:rsid w:val="00F16AB9"/>
    <w:rsid w:val="00F174A2"/>
    <w:rsid w:val="00F1776C"/>
    <w:rsid w:val="00F17A19"/>
    <w:rsid w:val="00F205B7"/>
    <w:rsid w:val="00F20C14"/>
    <w:rsid w:val="00F214E6"/>
    <w:rsid w:val="00F21D49"/>
    <w:rsid w:val="00F21EB3"/>
    <w:rsid w:val="00F22AB3"/>
    <w:rsid w:val="00F22C5E"/>
    <w:rsid w:val="00F2336D"/>
    <w:rsid w:val="00F23681"/>
    <w:rsid w:val="00F23D3A"/>
    <w:rsid w:val="00F23FCA"/>
    <w:rsid w:val="00F240F8"/>
    <w:rsid w:val="00F24A4A"/>
    <w:rsid w:val="00F24B48"/>
    <w:rsid w:val="00F24C9B"/>
    <w:rsid w:val="00F24E9C"/>
    <w:rsid w:val="00F25020"/>
    <w:rsid w:val="00F2511F"/>
    <w:rsid w:val="00F25866"/>
    <w:rsid w:val="00F25E8F"/>
    <w:rsid w:val="00F261AB"/>
    <w:rsid w:val="00F26355"/>
    <w:rsid w:val="00F26B03"/>
    <w:rsid w:val="00F27817"/>
    <w:rsid w:val="00F27C77"/>
    <w:rsid w:val="00F310D0"/>
    <w:rsid w:val="00F31D9A"/>
    <w:rsid w:val="00F33185"/>
    <w:rsid w:val="00F339D2"/>
    <w:rsid w:val="00F351DE"/>
    <w:rsid w:val="00F35C9B"/>
    <w:rsid w:val="00F37B54"/>
    <w:rsid w:val="00F40D54"/>
    <w:rsid w:val="00F44261"/>
    <w:rsid w:val="00F45A5B"/>
    <w:rsid w:val="00F45AF7"/>
    <w:rsid w:val="00F45C20"/>
    <w:rsid w:val="00F45C22"/>
    <w:rsid w:val="00F46032"/>
    <w:rsid w:val="00F477E6"/>
    <w:rsid w:val="00F479BA"/>
    <w:rsid w:val="00F50442"/>
    <w:rsid w:val="00F51973"/>
    <w:rsid w:val="00F53341"/>
    <w:rsid w:val="00F5334A"/>
    <w:rsid w:val="00F53808"/>
    <w:rsid w:val="00F5432D"/>
    <w:rsid w:val="00F548F2"/>
    <w:rsid w:val="00F54E33"/>
    <w:rsid w:val="00F55F1C"/>
    <w:rsid w:val="00F57D4E"/>
    <w:rsid w:val="00F6076A"/>
    <w:rsid w:val="00F61824"/>
    <w:rsid w:val="00F61BE0"/>
    <w:rsid w:val="00F6215E"/>
    <w:rsid w:val="00F63035"/>
    <w:rsid w:val="00F630F6"/>
    <w:rsid w:val="00F634AF"/>
    <w:rsid w:val="00F64A7E"/>
    <w:rsid w:val="00F64DF3"/>
    <w:rsid w:val="00F64E53"/>
    <w:rsid w:val="00F6510D"/>
    <w:rsid w:val="00F65FC5"/>
    <w:rsid w:val="00F66613"/>
    <w:rsid w:val="00F66B70"/>
    <w:rsid w:val="00F6741A"/>
    <w:rsid w:val="00F676DC"/>
    <w:rsid w:val="00F67989"/>
    <w:rsid w:val="00F67AC5"/>
    <w:rsid w:val="00F67BC4"/>
    <w:rsid w:val="00F67C12"/>
    <w:rsid w:val="00F70766"/>
    <w:rsid w:val="00F70D1A"/>
    <w:rsid w:val="00F70F58"/>
    <w:rsid w:val="00F712AD"/>
    <w:rsid w:val="00F71519"/>
    <w:rsid w:val="00F71987"/>
    <w:rsid w:val="00F725A0"/>
    <w:rsid w:val="00F72BC5"/>
    <w:rsid w:val="00F72D25"/>
    <w:rsid w:val="00F73EB6"/>
    <w:rsid w:val="00F74002"/>
    <w:rsid w:val="00F745C4"/>
    <w:rsid w:val="00F75B2A"/>
    <w:rsid w:val="00F76FFB"/>
    <w:rsid w:val="00F77377"/>
    <w:rsid w:val="00F77F75"/>
    <w:rsid w:val="00F8073D"/>
    <w:rsid w:val="00F8338B"/>
    <w:rsid w:val="00F845C1"/>
    <w:rsid w:val="00F848BD"/>
    <w:rsid w:val="00F84C3E"/>
    <w:rsid w:val="00F8644B"/>
    <w:rsid w:val="00F86BDA"/>
    <w:rsid w:val="00F86D58"/>
    <w:rsid w:val="00F86D94"/>
    <w:rsid w:val="00F87389"/>
    <w:rsid w:val="00F876C7"/>
    <w:rsid w:val="00F87F01"/>
    <w:rsid w:val="00F900CF"/>
    <w:rsid w:val="00F90437"/>
    <w:rsid w:val="00F90675"/>
    <w:rsid w:val="00F91B7D"/>
    <w:rsid w:val="00F91D34"/>
    <w:rsid w:val="00F91EB8"/>
    <w:rsid w:val="00F92DC0"/>
    <w:rsid w:val="00F94760"/>
    <w:rsid w:val="00F94C9E"/>
    <w:rsid w:val="00F94FBF"/>
    <w:rsid w:val="00F95024"/>
    <w:rsid w:val="00F95962"/>
    <w:rsid w:val="00F95B7A"/>
    <w:rsid w:val="00F9673E"/>
    <w:rsid w:val="00F97708"/>
    <w:rsid w:val="00F97A26"/>
    <w:rsid w:val="00F97BAC"/>
    <w:rsid w:val="00F97BD4"/>
    <w:rsid w:val="00F97CB0"/>
    <w:rsid w:val="00FA0287"/>
    <w:rsid w:val="00FA0F29"/>
    <w:rsid w:val="00FA10AF"/>
    <w:rsid w:val="00FA15CF"/>
    <w:rsid w:val="00FA1B70"/>
    <w:rsid w:val="00FA259F"/>
    <w:rsid w:val="00FA2DCE"/>
    <w:rsid w:val="00FA3990"/>
    <w:rsid w:val="00FA47A0"/>
    <w:rsid w:val="00FA4EB6"/>
    <w:rsid w:val="00FA5A14"/>
    <w:rsid w:val="00FA5EFE"/>
    <w:rsid w:val="00FA601A"/>
    <w:rsid w:val="00FA60A6"/>
    <w:rsid w:val="00FA67DC"/>
    <w:rsid w:val="00FA796C"/>
    <w:rsid w:val="00FA7E8D"/>
    <w:rsid w:val="00FB0656"/>
    <w:rsid w:val="00FB0A68"/>
    <w:rsid w:val="00FB2115"/>
    <w:rsid w:val="00FB21EB"/>
    <w:rsid w:val="00FB252E"/>
    <w:rsid w:val="00FB33C9"/>
    <w:rsid w:val="00FB35AB"/>
    <w:rsid w:val="00FB44A8"/>
    <w:rsid w:val="00FB4716"/>
    <w:rsid w:val="00FB4FB9"/>
    <w:rsid w:val="00FB52B9"/>
    <w:rsid w:val="00FB5732"/>
    <w:rsid w:val="00FB5872"/>
    <w:rsid w:val="00FB5B5C"/>
    <w:rsid w:val="00FB75DD"/>
    <w:rsid w:val="00FB7D5E"/>
    <w:rsid w:val="00FC05D1"/>
    <w:rsid w:val="00FC0DE4"/>
    <w:rsid w:val="00FC174D"/>
    <w:rsid w:val="00FC17C3"/>
    <w:rsid w:val="00FC5607"/>
    <w:rsid w:val="00FC6202"/>
    <w:rsid w:val="00FC665C"/>
    <w:rsid w:val="00FC6837"/>
    <w:rsid w:val="00FC6D3E"/>
    <w:rsid w:val="00FC7B75"/>
    <w:rsid w:val="00FC7E6A"/>
    <w:rsid w:val="00FD02D1"/>
    <w:rsid w:val="00FD0D79"/>
    <w:rsid w:val="00FD1341"/>
    <w:rsid w:val="00FD17BA"/>
    <w:rsid w:val="00FD1F0F"/>
    <w:rsid w:val="00FD25F9"/>
    <w:rsid w:val="00FD3BF5"/>
    <w:rsid w:val="00FD41BF"/>
    <w:rsid w:val="00FD44EA"/>
    <w:rsid w:val="00FD4997"/>
    <w:rsid w:val="00FD4D85"/>
    <w:rsid w:val="00FD5DC6"/>
    <w:rsid w:val="00FD5FFB"/>
    <w:rsid w:val="00FD60AE"/>
    <w:rsid w:val="00FD629C"/>
    <w:rsid w:val="00FD6B66"/>
    <w:rsid w:val="00FD72E9"/>
    <w:rsid w:val="00FD7641"/>
    <w:rsid w:val="00FD7829"/>
    <w:rsid w:val="00FE14AB"/>
    <w:rsid w:val="00FE1701"/>
    <w:rsid w:val="00FE20EF"/>
    <w:rsid w:val="00FE32C1"/>
    <w:rsid w:val="00FE387C"/>
    <w:rsid w:val="00FE3C34"/>
    <w:rsid w:val="00FE3D99"/>
    <w:rsid w:val="00FE4402"/>
    <w:rsid w:val="00FE47AF"/>
    <w:rsid w:val="00FE4805"/>
    <w:rsid w:val="00FE585B"/>
    <w:rsid w:val="00FE66AC"/>
    <w:rsid w:val="00FE7818"/>
    <w:rsid w:val="00FF1A6F"/>
    <w:rsid w:val="00FF1D9C"/>
    <w:rsid w:val="00FF23D2"/>
    <w:rsid w:val="00FF3C17"/>
    <w:rsid w:val="00FF50FF"/>
    <w:rsid w:val="00FF5D84"/>
    <w:rsid w:val="00FF62FC"/>
    <w:rsid w:val="00FF6CA7"/>
    <w:rsid w:val="00FF7081"/>
    <w:rsid w:val="00FF7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A7D97"/>
  <w15:docId w15:val="{12B72234-573C-4EF8-A5BE-33962A5BC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77B7"/>
    <w:rPr>
      <w:rFonts w:ascii="Times New Roman" w:eastAsia="Times New Roman" w:hAnsi="Times New Roman"/>
      <w:sz w:val="24"/>
      <w:szCs w:val="24"/>
    </w:rPr>
  </w:style>
  <w:style w:type="paragraph" w:styleId="10">
    <w:name w:val="heading 1"/>
    <w:basedOn w:val="a2"/>
    <w:next w:val="a2"/>
    <w:link w:val="11"/>
    <w:qFormat/>
    <w:rsid w:val="001266F7"/>
    <w:pPr>
      <w:keepNext/>
      <w:spacing w:before="120" w:after="120" w:line="360" w:lineRule="auto"/>
      <w:outlineLvl w:val="0"/>
    </w:pPr>
    <w:rPr>
      <w:b/>
      <w:bCs/>
      <w:kern w:val="28"/>
      <w:sz w:val="32"/>
      <w:szCs w:val="32"/>
    </w:rPr>
  </w:style>
  <w:style w:type="paragraph" w:styleId="2">
    <w:name w:val="heading 2"/>
    <w:basedOn w:val="a2"/>
    <w:next w:val="a2"/>
    <w:link w:val="20"/>
    <w:qFormat/>
    <w:rsid w:val="001266F7"/>
    <w:pPr>
      <w:keepNext/>
      <w:spacing w:before="240" w:after="60"/>
      <w:outlineLvl w:val="1"/>
    </w:pPr>
    <w:rPr>
      <w:b/>
      <w:bCs/>
      <w:i/>
      <w:iCs/>
      <w:sz w:val="28"/>
      <w:szCs w:val="28"/>
    </w:rPr>
  </w:style>
  <w:style w:type="paragraph" w:styleId="30">
    <w:name w:val="heading 3"/>
    <w:basedOn w:val="a2"/>
    <w:next w:val="a2"/>
    <w:link w:val="31"/>
    <w:qFormat/>
    <w:rsid w:val="001266F7"/>
    <w:pPr>
      <w:keepNext/>
      <w:spacing w:before="240" w:after="60"/>
      <w:outlineLvl w:val="2"/>
    </w:pPr>
    <w:rPr>
      <w:b/>
      <w:bCs/>
      <w:sz w:val="26"/>
      <w:szCs w:val="26"/>
    </w:rPr>
  </w:style>
  <w:style w:type="paragraph" w:styleId="4">
    <w:name w:val="heading 4"/>
    <w:basedOn w:val="a2"/>
    <w:next w:val="a2"/>
    <w:link w:val="40"/>
    <w:qFormat/>
    <w:rsid w:val="001266F7"/>
    <w:pPr>
      <w:keepNext/>
      <w:spacing w:before="240" w:after="60"/>
      <w:outlineLvl w:val="3"/>
    </w:pPr>
    <w:rPr>
      <w:b/>
      <w:bCs/>
      <w:sz w:val="28"/>
      <w:szCs w:val="28"/>
    </w:rPr>
  </w:style>
  <w:style w:type="paragraph" w:styleId="5">
    <w:name w:val="heading 5"/>
    <w:basedOn w:val="a2"/>
    <w:next w:val="a2"/>
    <w:link w:val="50"/>
    <w:qFormat/>
    <w:rsid w:val="001266F7"/>
    <w:pPr>
      <w:spacing w:before="240" w:after="60"/>
      <w:outlineLvl w:val="4"/>
    </w:pPr>
    <w:rPr>
      <w:b/>
      <w:bCs/>
      <w:i/>
      <w:iCs/>
      <w:sz w:val="26"/>
      <w:szCs w:val="26"/>
    </w:rPr>
  </w:style>
  <w:style w:type="paragraph" w:styleId="6">
    <w:name w:val="heading 6"/>
    <w:basedOn w:val="a2"/>
    <w:next w:val="a2"/>
    <w:link w:val="60"/>
    <w:qFormat/>
    <w:rsid w:val="00782D83"/>
    <w:pPr>
      <w:widowControl w:val="0"/>
      <w:autoSpaceDE w:val="0"/>
      <w:autoSpaceDN w:val="0"/>
      <w:adjustRightInd w:val="0"/>
      <w:spacing w:before="240" w:after="60" w:line="360" w:lineRule="auto"/>
      <w:ind w:firstLine="720"/>
      <w:jc w:val="both"/>
      <w:outlineLvl w:val="5"/>
    </w:pPr>
    <w:rPr>
      <w:b/>
      <w:bCs/>
      <w:sz w:val="22"/>
      <w:szCs w:val="22"/>
    </w:rPr>
  </w:style>
  <w:style w:type="paragraph" w:styleId="7">
    <w:name w:val="heading 7"/>
    <w:basedOn w:val="a2"/>
    <w:next w:val="a2"/>
    <w:link w:val="70"/>
    <w:qFormat/>
    <w:rsid w:val="001266F7"/>
    <w:pPr>
      <w:spacing w:before="240" w:after="60"/>
      <w:outlineLvl w:val="6"/>
    </w:pPr>
  </w:style>
  <w:style w:type="paragraph" w:styleId="8">
    <w:name w:val="heading 8"/>
    <w:basedOn w:val="a2"/>
    <w:next w:val="a2"/>
    <w:link w:val="80"/>
    <w:qFormat/>
    <w:rsid w:val="00782D83"/>
    <w:pPr>
      <w:keepNext/>
      <w:widowControl w:val="0"/>
      <w:autoSpaceDE w:val="0"/>
      <w:autoSpaceDN w:val="0"/>
      <w:adjustRightInd w:val="0"/>
      <w:spacing w:line="336" w:lineRule="auto"/>
      <w:ind w:firstLine="720"/>
      <w:jc w:val="center"/>
      <w:outlineLvl w:val="7"/>
    </w:pPr>
    <w:rPr>
      <w:b/>
      <w:bCs/>
      <w:sz w:val="28"/>
      <w:szCs w:val="28"/>
    </w:rPr>
  </w:style>
  <w:style w:type="paragraph" w:styleId="9">
    <w:name w:val="heading 9"/>
    <w:basedOn w:val="a2"/>
    <w:next w:val="a2"/>
    <w:link w:val="90"/>
    <w:qFormat/>
    <w:rsid w:val="0047013A"/>
    <w:pPr>
      <w:tabs>
        <w:tab w:val="num" w:pos="1584"/>
      </w:tabs>
      <w:suppressAutoHyphens/>
      <w:spacing w:before="240" w:after="60"/>
      <w:ind w:left="1584" w:hanging="1584"/>
      <w:jc w:val="both"/>
      <w:outlineLvl w:val="8"/>
    </w:pPr>
    <w:rPr>
      <w:rFonts w:ascii="Arial" w:hAnsi="Arial" w:cs="Arial"/>
      <w:b/>
      <w:i/>
      <w:sz w:val="18"/>
      <w:szCs w:val="20"/>
      <w:lang w:eastAsia="zh-C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1266F7"/>
    <w:rPr>
      <w:rFonts w:ascii="Times New Roman" w:eastAsia="Times New Roman" w:hAnsi="Times New Roman" w:cs="Times New Roman"/>
      <w:b/>
      <w:bCs/>
      <w:kern w:val="28"/>
      <w:sz w:val="32"/>
      <w:szCs w:val="32"/>
      <w:lang w:eastAsia="ru-RU"/>
    </w:rPr>
  </w:style>
  <w:style w:type="character" w:customStyle="1" w:styleId="20">
    <w:name w:val="Заголовок 2 Знак"/>
    <w:basedOn w:val="a3"/>
    <w:link w:val="2"/>
    <w:rsid w:val="001266F7"/>
    <w:rPr>
      <w:rFonts w:ascii="Times New Roman" w:eastAsia="Times New Roman" w:hAnsi="Times New Roman" w:cs="Times New Roman"/>
      <w:b/>
      <w:bCs/>
      <w:i/>
      <w:iCs/>
      <w:sz w:val="28"/>
      <w:szCs w:val="28"/>
      <w:lang w:eastAsia="ru-RU"/>
    </w:rPr>
  </w:style>
  <w:style w:type="character" w:customStyle="1" w:styleId="31">
    <w:name w:val="Заголовок 3 Знак"/>
    <w:basedOn w:val="a3"/>
    <w:link w:val="30"/>
    <w:rsid w:val="001266F7"/>
    <w:rPr>
      <w:rFonts w:ascii="Times New Roman" w:eastAsia="Times New Roman" w:hAnsi="Times New Roman" w:cs="Times New Roman"/>
      <w:b/>
      <w:bCs/>
      <w:sz w:val="26"/>
      <w:szCs w:val="26"/>
      <w:lang w:eastAsia="ru-RU"/>
    </w:rPr>
  </w:style>
  <w:style w:type="character" w:customStyle="1" w:styleId="40">
    <w:name w:val="Заголовок 4 Знак"/>
    <w:basedOn w:val="a3"/>
    <w:link w:val="4"/>
    <w:rsid w:val="001266F7"/>
    <w:rPr>
      <w:rFonts w:ascii="Times New Roman" w:eastAsia="Times New Roman" w:hAnsi="Times New Roman" w:cs="Times New Roman"/>
      <w:b/>
      <w:bCs/>
      <w:sz w:val="28"/>
      <w:szCs w:val="28"/>
      <w:lang w:eastAsia="ru-RU"/>
    </w:rPr>
  </w:style>
  <w:style w:type="character" w:customStyle="1" w:styleId="50">
    <w:name w:val="Заголовок 5 Знак"/>
    <w:basedOn w:val="a3"/>
    <w:link w:val="5"/>
    <w:rsid w:val="001266F7"/>
    <w:rPr>
      <w:rFonts w:ascii="Times New Roman" w:eastAsia="Times New Roman" w:hAnsi="Times New Roman" w:cs="Times New Roman"/>
      <w:b/>
      <w:bCs/>
      <w:i/>
      <w:iCs/>
      <w:sz w:val="26"/>
      <w:szCs w:val="26"/>
      <w:lang w:eastAsia="ru-RU"/>
    </w:rPr>
  </w:style>
  <w:style w:type="character" w:customStyle="1" w:styleId="60">
    <w:name w:val="Заголовок 6 Знак"/>
    <w:basedOn w:val="a3"/>
    <w:link w:val="6"/>
    <w:rsid w:val="00782D83"/>
    <w:rPr>
      <w:rFonts w:ascii="Times New Roman" w:eastAsia="Times New Roman" w:hAnsi="Times New Roman" w:cs="Times New Roman"/>
      <w:b/>
      <w:bCs/>
      <w:lang w:eastAsia="ru-RU"/>
    </w:rPr>
  </w:style>
  <w:style w:type="character" w:customStyle="1" w:styleId="70">
    <w:name w:val="Заголовок 7 Знак"/>
    <w:basedOn w:val="a3"/>
    <w:link w:val="7"/>
    <w:rsid w:val="001266F7"/>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782D83"/>
    <w:rPr>
      <w:rFonts w:ascii="Times New Roman" w:eastAsia="Times New Roman" w:hAnsi="Times New Roman" w:cs="Times New Roman"/>
      <w:b/>
      <w:bCs/>
      <w:sz w:val="28"/>
      <w:szCs w:val="28"/>
      <w:lang w:eastAsia="ru-RU"/>
    </w:rPr>
  </w:style>
  <w:style w:type="character" w:customStyle="1" w:styleId="90">
    <w:name w:val="Заголовок 9 Знак"/>
    <w:basedOn w:val="a3"/>
    <w:link w:val="9"/>
    <w:rsid w:val="0047013A"/>
    <w:rPr>
      <w:rFonts w:ascii="Arial" w:eastAsia="Times New Roman" w:hAnsi="Arial" w:cs="Arial"/>
      <w:b/>
      <w:i/>
      <w:sz w:val="18"/>
      <w:szCs w:val="20"/>
      <w:lang w:eastAsia="zh-CN"/>
    </w:rPr>
  </w:style>
  <w:style w:type="paragraph" w:customStyle="1" w:styleId="14">
    <w:name w:val="Стиль 14 пт полужирный По центру"/>
    <w:basedOn w:val="a2"/>
    <w:rsid w:val="001266F7"/>
    <w:pPr>
      <w:jc w:val="center"/>
    </w:pPr>
    <w:rPr>
      <w:b/>
      <w:bCs/>
      <w:sz w:val="28"/>
      <w:szCs w:val="28"/>
    </w:rPr>
  </w:style>
  <w:style w:type="paragraph" w:customStyle="1" w:styleId="125">
    <w:name w:val="Стиль По ширине Первая строка:  125 см"/>
    <w:basedOn w:val="a2"/>
    <w:rsid w:val="001266F7"/>
    <w:pPr>
      <w:ind w:firstLine="709"/>
      <w:jc w:val="both"/>
    </w:pPr>
  </w:style>
  <w:style w:type="table" w:styleId="a6">
    <w:name w:val="Table Grid"/>
    <w:basedOn w:val="a4"/>
    <w:uiPriority w:val="59"/>
    <w:rsid w:val="001266F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3"/>
    <w:aliases w:val="Основной текст 3 Знак2,Основной текст 3 Знак Знак1, Знак Знак Знак4,Знак Знак Знак1,Основной текст 3 Знак Знак Знак, Знак Знак1 Знак Знак,Основной текст 3 Знак1 Знак, Знак Знак Знак3 Знак,Знак Знак Знак Знак, Знак Знак2 Знак, Знак,Знак"/>
    <w:basedOn w:val="a2"/>
    <w:link w:val="33"/>
    <w:rsid w:val="001266F7"/>
    <w:pPr>
      <w:spacing w:after="120"/>
    </w:pPr>
    <w:rPr>
      <w:sz w:val="16"/>
      <w:szCs w:val="16"/>
    </w:rPr>
  </w:style>
  <w:style w:type="character" w:customStyle="1" w:styleId="33">
    <w:name w:val="Основной текст 3 Знак"/>
    <w:aliases w:val="Основной текст 3 Знак2 Знак,Основной текст 3 Знак Знак1 Знак, Знак Знак Знак4 Знак,Знак Знак Знак1 Знак,Основной текст 3 Знак Знак Знак Знак, Знак Знак1 Знак Знак Знак,Основной текст 3 Знак1 Знак Знак, Знак Знак Знак3 Знак Знак"/>
    <w:basedOn w:val="a3"/>
    <w:link w:val="32"/>
    <w:rsid w:val="001266F7"/>
    <w:rPr>
      <w:rFonts w:ascii="Times New Roman" w:eastAsia="Times New Roman" w:hAnsi="Times New Roman" w:cs="Times New Roman"/>
      <w:sz w:val="16"/>
      <w:szCs w:val="16"/>
      <w:lang w:eastAsia="ru-RU"/>
    </w:rPr>
  </w:style>
  <w:style w:type="character" w:customStyle="1" w:styleId="BodyText3Char">
    <w:name w:val="Body Text 3 Char"/>
    <w:basedOn w:val="a3"/>
    <w:locked/>
    <w:rsid w:val="001266F7"/>
    <w:rPr>
      <w:sz w:val="16"/>
      <w:szCs w:val="16"/>
    </w:rPr>
  </w:style>
  <w:style w:type="paragraph" w:customStyle="1" w:styleId="92">
    <w:name w:val="Стиль 9 пт курсив По центру Перед:  2 пт Междустр.интервал:  мн..."/>
    <w:basedOn w:val="a2"/>
    <w:rsid w:val="001266F7"/>
    <w:pPr>
      <w:jc w:val="center"/>
    </w:pPr>
    <w:rPr>
      <w:i/>
      <w:iCs/>
      <w:sz w:val="18"/>
      <w:szCs w:val="18"/>
    </w:rPr>
  </w:style>
  <w:style w:type="paragraph" w:customStyle="1" w:styleId="a7">
    <w:name w:val="Обычный таблица"/>
    <w:basedOn w:val="a2"/>
    <w:link w:val="a8"/>
    <w:rsid w:val="001266F7"/>
    <w:rPr>
      <w:sz w:val="18"/>
      <w:szCs w:val="18"/>
    </w:rPr>
  </w:style>
  <w:style w:type="character" w:customStyle="1" w:styleId="a8">
    <w:name w:val="Обычный таблица Знак"/>
    <w:basedOn w:val="a3"/>
    <w:link w:val="a7"/>
    <w:locked/>
    <w:rsid w:val="001266F7"/>
    <w:rPr>
      <w:rFonts w:ascii="Times New Roman" w:eastAsia="Times New Roman" w:hAnsi="Times New Roman" w:cs="Times New Roman"/>
      <w:sz w:val="18"/>
      <w:szCs w:val="18"/>
      <w:lang w:eastAsia="ru-RU"/>
    </w:rPr>
  </w:style>
  <w:style w:type="paragraph" w:customStyle="1" w:styleId="Normal1">
    <w:name w:val="Normal1"/>
    <w:rsid w:val="001266F7"/>
    <w:pPr>
      <w:widowControl w:val="0"/>
      <w:ind w:left="120" w:firstLine="560"/>
    </w:pPr>
    <w:rPr>
      <w:rFonts w:ascii="Arial" w:eastAsia="Times New Roman" w:hAnsi="Arial" w:cs="Arial"/>
      <w:sz w:val="22"/>
      <w:szCs w:val="22"/>
    </w:rPr>
  </w:style>
  <w:style w:type="paragraph" w:customStyle="1" w:styleId="a9">
    <w:name w:val="Стиль Обычный таблица + курсив Оранжевый"/>
    <w:basedOn w:val="a7"/>
    <w:rsid w:val="001266F7"/>
    <w:rPr>
      <w:i/>
      <w:iCs/>
      <w:color w:val="FF0000"/>
    </w:rPr>
  </w:style>
  <w:style w:type="paragraph" w:styleId="aa">
    <w:name w:val="footnote text"/>
    <w:basedOn w:val="a2"/>
    <w:link w:val="ab"/>
    <w:rsid w:val="001266F7"/>
    <w:rPr>
      <w:sz w:val="20"/>
      <w:szCs w:val="20"/>
    </w:rPr>
  </w:style>
  <w:style w:type="character" w:customStyle="1" w:styleId="ab">
    <w:name w:val="Текст сноски Знак"/>
    <w:basedOn w:val="a3"/>
    <w:link w:val="aa"/>
    <w:rsid w:val="001266F7"/>
    <w:rPr>
      <w:rFonts w:ascii="Times New Roman" w:eastAsia="Times New Roman" w:hAnsi="Times New Roman" w:cs="Times New Roman"/>
      <w:sz w:val="20"/>
      <w:szCs w:val="20"/>
      <w:lang w:eastAsia="ru-RU"/>
    </w:rPr>
  </w:style>
  <w:style w:type="character" w:customStyle="1" w:styleId="FootnoteTextChar">
    <w:name w:val="Footnote Text Char"/>
    <w:basedOn w:val="a3"/>
    <w:locked/>
    <w:rsid w:val="001266F7"/>
    <w:rPr>
      <w:lang w:val="ru-RU" w:eastAsia="ru-RU"/>
    </w:rPr>
  </w:style>
  <w:style w:type="character" w:styleId="ac">
    <w:name w:val="footnote reference"/>
    <w:basedOn w:val="a3"/>
    <w:rsid w:val="001266F7"/>
    <w:rPr>
      <w:vertAlign w:val="superscript"/>
    </w:rPr>
  </w:style>
  <w:style w:type="paragraph" w:styleId="ad">
    <w:name w:val="Body Text"/>
    <w:aliases w:val="Знак3, Знак3"/>
    <w:basedOn w:val="a2"/>
    <w:link w:val="ae"/>
    <w:rsid w:val="001266F7"/>
    <w:pPr>
      <w:keepNext/>
      <w:suppressAutoHyphens/>
      <w:outlineLvl w:val="0"/>
    </w:pPr>
  </w:style>
  <w:style w:type="character" w:customStyle="1" w:styleId="ae">
    <w:name w:val="Основной текст Знак"/>
    <w:aliases w:val="Знак3 Знак, Знак3 Знак"/>
    <w:basedOn w:val="a3"/>
    <w:link w:val="ad"/>
    <w:rsid w:val="001266F7"/>
    <w:rPr>
      <w:rFonts w:ascii="Times New Roman" w:eastAsia="Times New Roman" w:hAnsi="Times New Roman" w:cs="Times New Roman"/>
      <w:sz w:val="24"/>
      <w:szCs w:val="24"/>
      <w:lang w:eastAsia="ru-RU"/>
    </w:rPr>
  </w:style>
  <w:style w:type="character" w:customStyle="1" w:styleId="BodyTextChar">
    <w:name w:val="Body Text Char"/>
    <w:basedOn w:val="a3"/>
    <w:locked/>
    <w:rsid w:val="001266F7"/>
    <w:rPr>
      <w:sz w:val="24"/>
      <w:szCs w:val="24"/>
    </w:rPr>
  </w:style>
  <w:style w:type="paragraph" w:styleId="af">
    <w:name w:val="header"/>
    <w:aliases w:val="Знак1"/>
    <w:basedOn w:val="a2"/>
    <w:link w:val="af0"/>
    <w:uiPriority w:val="99"/>
    <w:rsid w:val="001266F7"/>
    <w:pPr>
      <w:tabs>
        <w:tab w:val="center" w:pos="4153"/>
        <w:tab w:val="right" w:pos="8306"/>
      </w:tabs>
    </w:pPr>
    <w:rPr>
      <w:sz w:val="20"/>
      <w:szCs w:val="20"/>
    </w:rPr>
  </w:style>
  <w:style w:type="character" w:customStyle="1" w:styleId="af0">
    <w:name w:val="Верхний колонтитул Знак"/>
    <w:aliases w:val="Знак1 Знак"/>
    <w:basedOn w:val="a3"/>
    <w:link w:val="af"/>
    <w:uiPriority w:val="99"/>
    <w:rsid w:val="001266F7"/>
    <w:rPr>
      <w:rFonts w:ascii="Times New Roman" w:eastAsia="Times New Roman" w:hAnsi="Times New Roman" w:cs="Times New Roman"/>
      <w:sz w:val="20"/>
      <w:szCs w:val="20"/>
      <w:lang w:eastAsia="ru-RU"/>
    </w:rPr>
  </w:style>
  <w:style w:type="character" w:customStyle="1" w:styleId="HeaderChar">
    <w:name w:val="Header Char"/>
    <w:aliases w:val="Знак1 Char"/>
    <w:basedOn w:val="a3"/>
    <w:locked/>
    <w:rsid w:val="001266F7"/>
    <w:rPr>
      <w:sz w:val="24"/>
      <w:szCs w:val="24"/>
    </w:rPr>
  </w:style>
  <w:style w:type="paragraph" w:customStyle="1" w:styleId="af1">
    <w:name w:val="Штамп"/>
    <w:basedOn w:val="a2"/>
    <w:uiPriority w:val="99"/>
    <w:rsid w:val="001266F7"/>
    <w:pPr>
      <w:pageBreakBefore/>
      <w:ind w:left="5387"/>
      <w:jc w:val="center"/>
    </w:pPr>
  </w:style>
  <w:style w:type="paragraph" w:customStyle="1" w:styleId="af2">
    <w:name w:val="Основной"/>
    <w:basedOn w:val="a2"/>
    <w:link w:val="af3"/>
    <w:uiPriority w:val="99"/>
    <w:rsid w:val="001266F7"/>
    <w:pPr>
      <w:ind w:firstLine="709"/>
      <w:jc w:val="both"/>
    </w:pPr>
  </w:style>
  <w:style w:type="character" w:customStyle="1" w:styleId="af3">
    <w:name w:val="Основной Знак"/>
    <w:basedOn w:val="a3"/>
    <w:link w:val="af2"/>
    <w:uiPriority w:val="99"/>
    <w:locked/>
    <w:rsid w:val="001266F7"/>
    <w:rPr>
      <w:rFonts w:ascii="Times New Roman" w:eastAsia="Times New Roman" w:hAnsi="Times New Roman" w:cs="Times New Roman"/>
      <w:sz w:val="24"/>
      <w:szCs w:val="24"/>
      <w:lang w:eastAsia="ru-RU"/>
    </w:rPr>
  </w:style>
  <w:style w:type="paragraph" w:customStyle="1" w:styleId="ConsNormal">
    <w:name w:val="ConsNormal"/>
    <w:link w:val="ConsNormal0"/>
    <w:rsid w:val="001266F7"/>
    <w:pPr>
      <w:widowControl w:val="0"/>
      <w:autoSpaceDE w:val="0"/>
      <w:autoSpaceDN w:val="0"/>
      <w:adjustRightInd w:val="0"/>
      <w:ind w:right="19772" w:firstLine="720"/>
    </w:pPr>
    <w:rPr>
      <w:rFonts w:ascii="Arial" w:eastAsia="Times New Roman" w:hAnsi="Arial" w:cs="Arial"/>
    </w:rPr>
  </w:style>
  <w:style w:type="character" w:customStyle="1" w:styleId="ConsNormal0">
    <w:name w:val="ConsNormal Знак"/>
    <w:basedOn w:val="a3"/>
    <w:link w:val="ConsNormal"/>
    <w:locked/>
    <w:rsid w:val="001266F7"/>
    <w:rPr>
      <w:rFonts w:ascii="Arial" w:eastAsia="Times New Roman" w:hAnsi="Arial" w:cs="Arial"/>
      <w:lang w:val="ru-RU" w:eastAsia="ru-RU" w:bidi="ar-SA"/>
    </w:rPr>
  </w:style>
  <w:style w:type="paragraph" w:styleId="af4">
    <w:name w:val="Body Text Indent"/>
    <w:basedOn w:val="a2"/>
    <w:link w:val="af5"/>
    <w:rsid w:val="001266F7"/>
    <w:pPr>
      <w:spacing w:after="120"/>
      <w:ind w:left="283"/>
    </w:pPr>
  </w:style>
  <w:style w:type="character" w:customStyle="1" w:styleId="af5">
    <w:name w:val="Основной текст с отступом Знак"/>
    <w:basedOn w:val="a3"/>
    <w:link w:val="af4"/>
    <w:rsid w:val="001266F7"/>
    <w:rPr>
      <w:rFonts w:ascii="Times New Roman" w:eastAsia="Times New Roman" w:hAnsi="Times New Roman" w:cs="Times New Roman"/>
      <w:sz w:val="24"/>
      <w:szCs w:val="24"/>
      <w:lang w:eastAsia="ru-RU"/>
    </w:rPr>
  </w:style>
  <w:style w:type="character" w:customStyle="1" w:styleId="34">
    <w:name w:val="Знак Знак3"/>
    <w:basedOn w:val="a3"/>
    <w:locked/>
    <w:rsid w:val="001266F7"/>
  </w:style>
  <w:style w:type="character" w:customStyle="1" w:styleId="13">
    <w:name w:val="Стиль Знак сноски + 13 пт"/>
    <w:basedOn w:val="ac"/>
    <w:rsid w:val="001266F7"/>
    <w:rPr>
      <w:sz w:val="24"/>
      <w:szCs w:val="24"/>
      <w:vertAlign w:val="superscript"/>
    </w:rPr>
  </w:style>
  <w:style w:type="paragraph" w:customStyle="1" w:styleId="ConsPlusNormal">
    <w:name w:val="ConsPlusNormal"/>
    <w:link w:val="ConsPlusNormal0"/>
    <w:rsid w:val="001266F7"/>
    <w:pPr>
      <w:widowControl w:val="0"/>
      <w:autoSpaceDE w:val="0"/>
      <w:autoSpaceDN w:val="0"/>
      <w:adjustRightInd w:val="0"/>
      <w:ind w:firstLine="720"/>
    </w:pPr>
    <w:rPr>
      <w:rFonts w:ascii="Arial" w:eastAsia="Times New Roman" w:hAnsi="Arial" w:cs="Arial"/>
    </w:rPr>
  </w:style>
  <w:style w:type="paragraph" w:styleId="21">
    <w:name w:val="Body Text Indent 2"/>
    <w:basedOn w:val="a2"/>
    <w:link w:val="22"/>
    <w:rsid w:val="001266F7"/>
    <w:pPr>
      <w:spacing w:after="120" w:line="480" w:lineRule="auto"/>
      <w:ind w:left="283"/>
    </w:pPr>
  </w:style>
  <w:style w:type="character" w:customStyle="1" w:styleId="22">
    <w:name w:val="Основной текст с отступом 2 Знак"/>
    <w:basedOn w:val="a3"/>
    <w:link w:val="21"/>
    <w:rsid w:val="001266F7"/>
    <w:rPr>
      <w:rFonts w:ascii="Times New Roman" w:eastAsia="Times New Roman" w:hAnsi="Times New Roman" w:cs="Times New Roman"/>
      <w:sz w:val="24"/>
      <w:szCs w:val="24"/>
      <w:lang w:eastAsia="ru-RU"/>
    </w:rPr>
  </w:style>
  <w:style w:type="paragraph" w:styleId="af6">
    <w:name w:val="Normal (Web)"/>
    <w:basedOn w:val="a2"/>
    <w:rsid w:val="001266F7"/>
    <w:pPr>
      <w:spacing w:before="100" w:beforeAutospacing="1" w:after="100" w:afterAutospacing="1"/>
    </w:pPr>
  </w:style>
  <w:style w:type="paragraph" w:customStyle="1" w:styleId="FR3">
    <w:name w:val="FR3"/>
    <w:rsid w:val="001266F7"/>
    <w:pPr>
      <w:widowControl w:val="0"/>
      <w:autoSpaceDE w:val="0"/>
      <w:autoSpaceDN w:val="0"/>
      <w:adjustRightInd w:val="0"/>
      <w:spacing w:line="300" w:lineRule="auto"/>
      <w:ind w:left="800" w:right="600"/>
      <w:jc w:val="center"/>
    </w:pPr>
    <w:rPr>
      <w:rFonts w:ascii="Times New Roman" w:eastAsia="Times New Roman" w:hAnsi="Times New Roman"/>
      <w:sz w:val="40"/>
      <w:szCs w:val="40"/>
    </w:rPr>
  </w:style>
  <w:style w:type="paragraph" w:customStyle="1" w:styleId="FR5">
    <w:name w:val="FR5"/>
    <w:rsid w:val="001266F7"/>
    <w:pPr>
      <w:widowControl w:val="0"/>
      <w:autoSpaceDE w:val="0"/>
      <w:autoSpaceDN w:val="0"/>
      <w:adjustRightInd w:val="0"/>
      <w:spacing w:line="300" w:lineRule="auto"/>
    </w:pPr>
    <w:rPr>
      <w:rFonts w:ascii="Arial" w:eastAsia="Times New Roman" w:hAnsi="Arial" w:cs="Arial"/>
      <w:b/>
      <w:bCs/>
      <w:sz w:val="22"/>
      <w:szCs w:val="22"/>
    </w:rPr>
  </w:style>
  <w:style w:type="paragraph" w:customStyle="1" w:styleId="41">
    <w:name w:val="Стиль4"/>
    <w:basedOn w:val="a2"/>
    <w:rsid w:val="001266F7"/>
    <w:pPr>
      <w:jc w:val="both"/>
    </w:pPr>
  </w:style>
  <w:style w:type="paragraph" w:customStyle="1" w:styleId="51">
    <w:name w:val="Стиль5"/>
    <w:basedOn w:val="a2"/>
    <w:rsid w:val="001266F7"/>
    <w:pPr>
      <w:ind w:firstLine="426"/>
      <w:jc w:val="center"/>
    </w:pPr>
  </w:style>
  <w:style w:type="paragraph" w:styleId="af7">
    <w:name w:val="Block Text"/>
    <w:basedOn w:val="a2"/>
    <w:rsid w:val="001266F7"/>
    <w:pPr>
      <w:shd w:val="clear" w:color="auto" w:fill="FFFFFF"/>
      <w:spacing w:line="278" w:lineRule="exact"/>
      <w:ind w:left="10" w:right="102" w:firstLine="451"/>
    </w:pPr>
    <w:rPr>
      <w:color w:val="000000"/>
      <w:spacing w:val="-9"/>
      <w:sz w:val="25"/>
      <w:szCs w:val="25"/>
    </w:rPr>
  </w:style>
  <w:style w:type="paragraph" w:customStyle="1" w:styleId="a0">
    <w:name w:val="Спис_заголовок"/>
    <w:basedOn w:val="a2"/>
    <w:next w:val="a1"/>
    <w:rsid w:val="001266F7"/>
    <w:pPr>
      <w:keepNext/>
      <w:keepLines/>
      <w:numPr>
        <w:numId w:val="2"/>
      </w:numPr>
      <w:tabs>
        <w:tab w:val="left" w:pos="0"/>
      </w:tabs>
      <w:spacing w:before="60" w:after="60"/>
      <w:jc w:val="both"/>
    </w:pPr>
    <w:rPr>
      <w:sz w:val="22"/>
      <w:szCs w:val="22"/>
    </w:rPr>
  </w:style>
  <w:style w:type="paragraph" w:styleId="a1">
    <w:name w:val="List"/>
    <w:basedOn w:val="a2"/>
    <w:rsid w:val="001266F7"/>
    <w:pPr>
      <w:numPr>
        <w:ilvl w:val="1"/>
        <w:numId w:val="2"/>
      </w:numPr>
      <w:spacing w:after="60"/>
      <w:ind w:left="283" w:hanging="283"/>
      <w:jc w:val="both"/>
    </w:pPr>
  </w:style>
  <w:style w:type="paragraph" w:customStyle="1" w:styleId="1">
    <w:name w:val="Номер1"/>
    <w:basedOn w:val="a1"/>
    <w:rsid w:val="001266F7"/>
    <w:pPr>
      <w:numPr>
        <w:ilvl w:val="2"/>
      </w:numPr>
      <w:tabs>
        <w:tab w:val="num" w:pos="1440"/>
      </w:tabs>
      <w:spacing w:before="40" w:after="40"/>
      <w:ind w:left="1224" w:hanging="504"/>
    </w:pPr>
    <w:rPr>
      <w:sz w:val="22"/>
      <w:szCs w:val="22"/>
    </w:rPr>
  </w:style>
  <w:style w:type="character" w:customStyle="1" w:styleId="23">
    <w:name w:val="Знак Знак2"/>
    <w:basedOn w:val="a3"/>
    <w:locked/>
    <w:rsid w:val="001266F7"/>
  </w:style>
  <w:style w:type="paragraph" w:customStyle="1" w:styleId="ListParagraph1">
    <w:name w:val="List Paragraph1"/>
    <w:basedOn w:val="a2"/>
    <w:rsid w:val="001266F7"/>
    <w:pPr>
      <w:ind w:left="720"/>
    </w:pPr>
  </w:style>
  <w:style w:type="character" w:customStyle="1" w:styleId="FontStyle13">
    <w:name w:val="Font Style13"/>
    <w:basedOn w:val="a3"/>
    <w:rsid w:val="001266F7"/>
    <w:rPr>
      <w:rFonts w:ascii="Times New Roman" w:hAnsi="Times New Roman" w:cs="Times New Roman"/>
      <w:sz w:val="26"/>
      <w:szCs w:val="26"/>
    </w:rPr>
  </w:style>
  <w:style w:type="character" w:customStyle="1" w:styleId="FontStyle22">
    <w:name w:val="Font Style22"/>
    <w:basedOn w:val="a3"/>
    <w:rsid w:val="001266F7"/>
    <w:rPr>
      <w:rFonts w:ascii="Times New Roman" w:hAnsi="Times New Roman" w:cs="Times New Roman"/>
      <w:color w:val="000000"/>
      <w:sz w:val="26"/>
      <w:szCs w:val="26"/>
    </w:rPr>
  </w:style>
  <w:style w:type="paragraph" w:customStyle="1" w:styleId="FR4">
    <w:name w:val="FR4"/>
    <w:rsid w:val="001266F7"/>
    <w:pPr>
      <w:widowControl w:val="0"/>
      <w:autoSpaceDE w:val="0"/>
      <w:autoSpaceDN w:val="0"/>
      <w:adjustRightInd w:val="0"/>
      <w:spacing w:before="460"/>
      <w:ind w:left="2560"/>
    </w:pPr>
    <w:rPr>
      <w:rFonts w:ascii="Arial" w:eastAsia="Times New Roman" w:hAnsi="Arial" w:cs="Arial"/>
      <w:sz w:val="32"/>
      <w:szCs w:val="32"/>
    </w:rPr>
  </w:style>
  <w:style w:type="character" w:styleId="af8">
    <w:name w:val="annotation reference"/>
    <w:basedOn w:val="a3"/>
    <w:uiPriority w:val="99"/>
    <w:semiHidden/>
    <w:rsid w:val="001266F7"/>
    <w:rPr>
      <w:sz w:val="16"/>
      <w:szCs w:val="16"/>
    </w:rPr>
  </w:style>
  <w:style w:type="paragraph" w:styleId="af9">
    <w:name w:val="annotation text"/>
    <w:basedOn w:val="a2"/>
    <w:link w:val="afa"/>
    <w:uiPriority w:val="99"/>
    <w:semiHidden/>
    <w:rsid w:val="001266F7"/>
    <w:rPr>
      <w:sz w:val="20"/>
      <w:szCs w:val="20"/>
    </w:rPr>
  </w:style>
  <w:style w:type="character" w:customStyle="1" w:styleId="afa">
    <w:name w:val="Текст примечания Знак"/>
    <w:basedOn w:val="a3"/>
    <w:link w:val="af9"/>
    <w:rsid w:val="001266F7"/>
    <w:rPr>
      <w:rFonts w:ascii="Times New Roman" w:eastAsia="Times New Roman" w:hAnsi="Times New Roman" w:cs="Times New Roman"/>
      <w:sz w:val="20"/>
      <w:szCs w:val="20"/>
      <w:lang w:eastAsia="ru-RU"/>
    </w:rPr>
  </w:style>
  <w:style w:type="paragraph" w:styleId="afb">
    <w:name w:val="annotation subject"/>
    <w:basedOn w:val="af9"/>
    <w:next w:val="af9"/>
    <w:link w:val="afc"/>
    <w:rsid w:val="001266F7"/>
    <w:rPr>
      <w:b/>
      <w:bCs/>
    </w:rPr>
  </w:style>
  <w:style w:type="character" w:customStyle="1" w:styleId="afc">
    <w:name w:val="Тема примечания Знак"/>
    <w:basedOn w:val="afa"/>
    <w:link w:val="afb"/>
    <w:rsid w:val="001266F7"/>
    <w:rPr>
      <w:rFonts w:ascii="Times New Roman" w:eastAsia="Times New Roman" w:hAnsi="Times New Roman" w:cs="Times New Roman"/>
      <w:b/>
      <w:bCs/>
      <w:sz w:val="20"/>
      <w:szCs w:val="20"/>
      <w:lang w:eastAsia="ru-RU"/>
    </w:rPr>
  </w:style>
  <w:style w:type="paragraph" w:styleId="afd">
    <w:name w:val="Balloon Text"/>
    <w:basedOn w:val="a2"/>
    <w:link w:val="afe"/>
    <w:rsid w:val="001266F7"/>
    <w:rPr>
      <w:rFonts w:ascii="Tahoma" w:hAnsi="Tahoma" w:cs="Tahoma"/>
      <w:sz w:val="16"/>
      <w:szCs w:val="16"/>
    </w:rPr>
  </w:style>
  <w:style w:type="character" w:customStyle="1" w:styleId="afe">
    <w:name w:val="Текст выноски Знак"/>
    <w:basedOn w:val="a3"/>
    <w:link w:val="afd"/>
    <w:rsid w:val="001266F7"/>
    <w:rPr>
      <w:rFonts w:ascii="Tahoma" w:eastAsia="Times New Roman" w:hAnsi="Tahoma" w:cs="Tahoma"/>
      <w:sz w:val="16"/>
      <w:szCs w:val="16"/>
      <w:lang w:eastAsia="ru-RU"/>
    </w:rPr>
  </w:style>
  <w:style w:type="paragraph" w:styleId="aff">
    <w:name w:val="footer"/>
    <w:basedOn w:val="a2"/>
    <w:link w:val="aff0"/>
    <w:rsid w:val="001266F7"/>
    <w:pPr>
      <w:tabs>
        <w:tab w:val="center" w:pos="4677"/>
        <w:tab w:val="right" w:pos="9355"/>
      </w:tabs>
    </w:pPr>
  </w:style>
  <w:style w:type="character" w:customStyle="1" w:styleId="aff0">
    <w:name w:val="Нижний колонтитул Знак"/>
    <w:basedOn w:val="a3"/>
    <w:link w:val="aff"/>
    <w:rsid w:val="001266F7"/>
    <w:rPr>
      <w:rFonts w:ascii="Times New Roman" w:eastAsia="Times New Roman" w:hAnsi="Times New Roman" w:cs="Times New Roman"/>
      <w:sz w:val="24"/>
      <w:szCs w:val="24"/>
      <w:lang w:eastAsia="ru-RU"/>
    </w:rPr>
  </w:style>
  <w:style w:type="character" w:styleId="aff1">
    <w:name w:val="Hyperlink"/>
    <w:basedOn w:val="a3"/>
    <w:uiPriority w:val="99"/>
    <w:rsid w:val="001266F7"/>
    <w:rPr>
      <w:color w:val="0000FF"/>
      <w:u w:val="single"/>
    </w:rPr>
  </w:style>
  <w:style w:type="paragraph" w:customStyle="1" w:styleId="12">
    <w:name w:val="Абзац списка1"/>
    <w:basedOn w:val="a2"/>
    <w:qFormat/>
    <w:rsid w:val="001266F7"/>
    <w:pPr>
      <w:ind w:left="720"/>
    </w:pPr>
  </w:style>
  <w:style w:type="paragraph" w:customStyle="1" w:styleId="71">
    <w:name w:val="Стиль7"/>
    <w:basedOn w:val="a2"/>
    <w:rsid w:val="001266F7"/>
    <w:pPr>
      <w:ind w:firstLine="426"/>
      <w:jc w:val="both"/>
    </w:pPr>
    <w:rPr>
      <w:sz w:val="20"/>
      <w:szCs w:val="20"/>
    </w:rPr>
  </w:style>
  <w:style w:type="paragraph" w:styleId="35">
    <w:name w:val="Body Text Indent 3"/>
    <w:basedOn w:val="a2"/>
    <w:link w:val="36"/>
    <w:rsid w:val="001266F7"/>
    <w:pPr>
      <w:spacing w:after="120"/>
      <w:ind w:left="283"/>
    </w:pPr>
    <w:rPr>
      <w:sz w:val="16"/>
      <w:szCs w:val="16"/>
    </w:rPr>
  </w:style>
  <w:style w:type="character" w:customStyle="1" w:styleId="36">
    <w:name w:val="Основной текст с отступом 3 Знак"/>
    <w:basedOn w:val="a3"/>
    <w:link w:val="35"/>
    <w:rsid w:val="001266F7"/>
    <w:rPr>
      <w:rFonts w:ascii="Times New Roman" w:eastAsia="Times New Roman" w:hAnsi="Times New Roman" w:cs="Times New Roman"/>
      <w:sz w:val="16"/>
      <w:szCs w:val="16"/>
      <w:lang w:eastAsia="ru-RU"/>
    </w:rPr>
  </w:style>
  <w:style w:type="paragraph" w:customStyle="1" w:styleId="24">
    <w:name w:val="Текст_начало_2"/>
    <w:basedOn w:val="a2"/>
    <w:rsid w:val="001266F7"/>
    <w:pPr>
      <w:spacing w:line="360" w:lineRule="exact"/>
      <w:jc w:val="both"/>
    </w:pPr>
    <w:rPr>
      <w:rFonts w:ascii="Arial" w:hAnsi="Arial" w:cs="Arial"/>
      <w:lang w:val="en-GB"/>
    </w:rPr>
  </w:style>
  <w:style w:type="paragraph" w:customStyle="1" w:styleId="BodyText21">
    <w:name w:val="Body Text 21"/>
    <w:basedOn w:val="a2"/>
    <w:rsid w:val="001266F7"/>
    <w:pPr>
      <w:widowControl w:val="0"/>
      <w:spacing w:line="360" w:lineRule="auto"/>
      <w:ind w:firstLine="851"/>
      <w:jc w:val="both"/>
    </w:pPr>
    <w:rPr>
      <w:rFonts w:ascii="Arial" w:hAnsi="Arial" w:cs="Arial"/>
    </w:rPr>
  </w:style>
  <w:style w:type="paragraph" w:customStyle="1" w:styleId="15">
    <w:name w:val="Рецензия1"/>
    <w:hidden/>
    <w:rsid w:val="001266F7"/>
    <w:rPr>
      <w:rFonts w:ascii="Times New Roman" w:eastAsia="Times New Roman" w:hAnsi="Times New Roman"/>
      <w:sz w:val="24"/>
      <w:szCs w:val="24"/>
    </w:rPr>
  </w:style>
  <w:style w:type="paragraph" w:customStyle="1" w:styleId="Heading">
    <w:name w:val="Heading"/>
    <w:rsid w:val="001266F7"/>
    <w:pPr>
      <w:autoSpaceDE w:val="0"/>
      <w:autoSpaceDN w:val="0"/>
      <w:adjustRightInd w:val="0"/>
    </w:pPr>
    <w:rPr>
      <w:rFonts w:ascii="Arial" w:eastAsia="Times New Roman" w:hAnsi="Arial" w:cs="Arial"/>
      <w:b/>
      <w:bCs/>
      <w:sz w:val="22"/>
      <w:szCs w:val="22"/>
    </w:rPr>
  </w:style>
  <w:style w:type="paragraph" w:customStyle="1" w:styleId="25">
    <w:name w:val="Обычный2"/>
    <w:rsid w:val="001266F7"/>
    <w:pPr>
      <w:widowControl w:val="0"/>
      <w:ind w:left="120" w:firstLine="560"/>
    </w:pPr>
    <w:rPr>
      <w:rFonts w:ascii="Arial" w:eastAsia="Times New Roman" w:hAnsi="Arial" w:cs="Arial"/>
      <w:sz w:val="22"/>
      <w:szCs w:val="22"/>
    </w:rPr>
  </w:style>
  <w:style w:type="paragraph" w:styleId="16">
    <w:name w:val="toc 1"/>
    <w:basedOn w:val="a2"/>
    <w:next w:val="a2"/>
    <w:autoRedefine/>
    <w:uiPriority w:val="39"/>
    <w:rsid w:val="004C78DC"/>
    <w:pPr>
      <w:tabs>
        <w:tab w:val="right" w:leader="dot" w:pos="9911"/>
        <w:tab w:val="right" w:leader="dot" w:pos="10196"/>
      </w:tabs>
      <w:jc w:val="both"/>
    </w:pPr>
    <w:rPr>
      <w:bCs/>
    </w:rPr>
  </w:style>
  <w:style w:type="paragraph" w:styleId="37">
    <w:name w:val="toc 3"/>
    <w:basedOn w:val="a2"/>
    <w:next w:val="a2"/>
    <w:autoRedefine/>
    <w:rsid w:val="001266F7"/>
    <w:pPr>
      <w:ind w:left="480"/>
    </w:pPr>
  </w:style>
  <w:style w:type="paragraph" w:styleId="26">
    <w:name w:val="toc 2"/>
    <w:basedOn w:val="a2"/>
    <w:next w:val="a2"/>
    <w:autoRedefine/>
    <w:rsid w:val="001266F7"/>
    <w:pPr>
      <w:ind w:left="240"/>
    </w:pPr>
  </w:style>
  <w:style w:type="paragraph" w:styleId="aff2">
    <w:name w:val="Document Map"/>
    <w:basedOn w:val="a2"/>
    <w:link w:val="aff3"/>
    <w:rsid w:val="001266F7"/>
    <w:pPr>
      <w:shd w:val="clear" w:color="auto" w:fill="000080"/>
    </w:pPr>
    <w:rPr>
      <w:rFonts w:ascii="Tahoma" w:hAnsi="Tahoma" w:cs="Tahoma"/>
      <w:sz w:val="20"/>
      <w:szCs w:val="20"/>
    </w:rPr>
  </w:style>
  <w:style w:type="character" w:customStyle="1" w:styleId="aff3">
    <w:name w:val="Схема документа Знак"/>
    <w:basedOn w:val="a3"/>
    <w:link w:val="aff2"/>
    <w:rsid w:val="001266F7"/>
    <w:rPr>
      <w:rFonts w:ascii="Tahoma" w:eastAsia="Times New Roman" w:hAnsi="Tahoma" w:cs="Tahoma"/>
      <w:sz w:val="20"/>
      <w:szCs w:val="20"/>
      <w:shd w:val="clear" w:color="auto" w:fill="000080"/>
      <w:lang w:eastAsia="ru-RU"/>
    </w:rPr>
  </w:style>
  <w:style w:type="paragraph" w:styleId="aff4">
    <w:name w:val="Subtitle"/>
    <w:basedOn w:val="a2"/>
    <w:next w:val="a2"/>
    <w:link w:val="aff5"/>
    <w:qFormat/>
    <w:rsid w:val="001266F7"/>
    <w:pPr>
      <w:spacing w:after="60"/>
      <w:jc w:val="center"/>
      <w:outlineLvl w:val="1"/>
    </w:pPr>
    <w:rPr>
      <w:rFonts w:ascii="Cambria" w:hAnsi="Cambria" w:cs="Cambria"/>
    </w:rPr>
  </w:style>
  <w:style w:type="character" w:customStyle="1" w:styleId="aff5">
    <w:name w:val="Подзаголовок Знак"/>
    <w:basedOn w:val="a3"/>
    <w:link w:val="aff4"/>
    <w:rsid w:val="001266F7"/>
    <w:rPr>
      <w:rFonts w:ascii="Cambria" w:eastAsia="Times New Roman" w:hAnsi="Cambria" w:cs="Cambria"/>
      <w:sz w:val="24"/>
      <w:szCs w:val="24"/>
      <w:lang w:eastAsia="ru-RU"/>
    </w:rPr>
  </w:style>
  <w:style w:type="paragraph" w:styleId="aff6">
    <w:name w:val="Title"/>
    <w:basedOn w:val="a2"/>
    <w:next w:val="a2"/>
    <w:link w:val="aff7"/>
    <w:qFormat/>
    <w:rsid w:val="001266F7"/>
    <w:pPr>
      <w:spacing w:before="240" w:after="60"/>
      <w:jc w:val="center"/>
      <w:outlineLvl w:val="0"/>
    </w:pPr>
    <w:rPr>
      <w:rFonts w:ascii="Cambria" w:hAnsi="Cambria" w:cs="Cambria"/>
      <w:b/>
      <w:bCs/>
      <w:kern w:val="28"/>
      <w:sz w:val="32"/>
      <w:szCs w:val="32"/>
    </w:rPr>
  </w:style>
  <w:style w:type="character" w:customStyle="1" w:styleId="aff7">
    <w:name w:val="Заголовок Знак"/>
    <w:basedOn w:val="a3"/>
    <w:link w:val="aff6"/>
    <w:rsid w:val="001266F7"/>
    <w:rPr>
      <w:rFonts w:ascii="Cambria" w:eastAsia="Times New Roman" w:hAnsi="Cambria" w:cs="Cambria"/>
      <w:b/>
      <w:bCs/>
      <w:kern w:val="28"/>
      <w:sz w:val="32"/>
      <w:szCs w:val="32"/>
      <w:lang w:eastAsia="ru-RU"/>
    </w:rPr>
  </w:style>
  <w:style w:type="paragraph" w:styleId="aff8">
    <w:name w:val="List Paragraph"/>
    <w:basedOn w:val="a2"/>
    <w:link w:val="aff9"/>
    <w:uiPriority w:val="34"/>
    <w:qFormat/>
    <w:rsid w:val="001266F7"/>
    <w:pPr>
      <w:ind w:left="708"/>
    </w:pPr>
  </w:style>
  <w:style w:type="character" w:customStyle="1" w:styleId="aff9">
    <w:name w:val="Абзац списка Знак"/>
    <w:link w:val="aff8"/>
    <w:locked/>
    <w:rsid w:val="00367CA3"/>
    <w:rPr>
      <w:rFonts w:ascii="Times New Roman" w:eastAsia="Times New Roman" w:hAnsi="Times New Roman" w:cs="Times New Roman"/>
      <w:sz w:val="24"/>
      <w:szCs w:val="24"/>
      <w:lang w:eastAsia="ru-RU"/>
    </w:rPr>
  </w:style>
  <w:style w:type="paragraph" w:customStyle="1" w:styleId="17">
    <w:name w:val="Стиль ТЗ1"/>
    <w:basedOn w:val="a2"/>
    <w:link w:val="110"/>
    <w:autoRedefine/>
    <w:rsid w:val="001266F7"/>
    <w:pPr>
      <w:spacing w:before="60"/>
      <w:ind w:firstLine="303"/>
      <w:jc w:val="both"/>
    </w:pPr>
    <w:rPr>
      <w:bCs/>
      <w:sz w:val="18"/>
      <w:szCs w:val="18"/>
    </w:rPr>
  </w:style>
  <w:style w:type="character" w:customStyle="1" w:styleId="110">
    <w:name w:val="Стиль ТЗ1 Знак1"/>
    <w:basedOn w:val="a3"/>
    <w:link w:val="17"/>
    <w:rsid w:val="001266F7"/>
    <w:rPr>
      <w:rFonts w:ascii="Times New Roman" w:eastAsia="Times New Roman" w:hAnsi="Times New Roman" w:cs="Times New Roman"/>
      <w:bCs/>
      <w:sz w:val="18"/>
      <w:szCs w:val="18"/>
      <w:lang w:eastAsia="ru-RU"/>
    </w:rPr>
  </w:style>
  <w:style w:type="paragraph" w:customStyle="1" w:styleId="81">
    <w:name w:val="Стиль8"/>
    <w:basedOn w:val="a2"/>
    <w:rsid w:val="001266F7"/>
    <w:pPr>
      <w:spacing w:before="60" w:line="360" w:lineRule="auto"/>
      <w:ind w:firstLine="709"/>
      <w:jc w:val="both"/>
    </w:pPr>
    <w:rPr>
      <w:sz w:val="28"/>
      <w:szCs w:val="28"/>
    </w:rPr>
  </w:style>
  <w:style w:type="paragraph" w:customStyle="1" w:styleId="SB">
    <w:name w:val="SB_Обычный"/>
    <w:basedOn w:val="a2"/>
    <w:link w:val="SB0"/>
    <w:qFormat/>
    <w:rsid w:val="001266F7"/>
    <w:pPr>
      <w:spacing w:after="60"/>
      <w:ind w:firstLine="709"/>
      <w:jc w:val="both"/>
    </w:pPr>
  </w:style>
  <w:style w:type="character" w:customStyle="1" w:styleId="SB0">
    <w:name w:val="SB_Обычный Знак"/>
    <w:link w:val="SB"/>
    <w:rsid w:val="001266F7"/>
    <w:rPr>
      <w:rFonts w:ascii="Times New Roman" w:eastAsia="Times New Roman" w:hAnsi="Times New Roman" w:cs="Times New Roman"/>
      <w:sz w:val="24"/>
      <w:szCs w:val="24"/>
    </w:rPr>
  </w:style>
  <w:style w:type="paragraph" w:customStyle="1" w:styleId="SBHeading1">
    <w:name w:val="SB_Heading1"/>
    <w:basedOn w:val="SBHeading2"/>
    <w:qFormat/>
    <w:rsid w:val="001266F7"/>
    <w:pPr>
      <w:numPr>
        <w:ilvl w:val="0"/>
      </w:numPr>
      <w:tabs>
        <w:tab w:val="num" w:pos="810"/>
      </w:tabs>
      <w:ind w:left="810" w:hanging="810"/>
      <w:outlineLvl w:val="0"/>
    </w:pPr>
    <w:rPr>
      <w:caps/>
    </w:rPr>
  </w:style>
  <w:style w:type="paragraph" w:customStyle="1" w:styleId="SBHeading2">
    <w:name w:val="SB_Heading2"/>
    <w:basedOn w:val="a2"/>
    <w:link w:val="SBHeading20"/>
    <w:qFormat/>
    <w:rsid w:val="001266F7"/>
    <w:pPr>
      <w:numPr>
        <w:ilvl w:val="1"/>
        <w:numId w:val="6"/>
      </w:numPr>
      <w:spacing w:after="120"/>
      <w:ind w:left="578" w:hanging="578"/>
      <w:jc w:val="both"/>
      <w:outlineLvl w:val="1"/>
    </w:pPr>
    <w:rPr>
      <w:b/>
      <w:sz w:val="28"/>
    </w:rPr>
  </w:style>
  <w:style w:type="character" w:customStyle="1" w:styleId="SBHeading20">
    <w:name w:val="SB_Heading2 Знак"/>
    <w:link w:val="SBHeading2"/>
    <w:rsid w:val="001266F7"/>
    <w:rPr>
      <w:rFonts w:ascii="Times New Roman" w:eastAsia="Times New Roman" w:hAnsi="Times New Roman" w:cs="Times New Roman"/>
      <w:b/>
      <w:sz w:val="28"/>
      <w:szCs w:val="24"/>
      <w:lang w:eastAsia="ru-RU"/>
    </w:rPr>
  </w:style>
  <w:style w:type="paragraph" w:customStyle="1" w:styleId="SBHeading3">
    <w:name w:val="SB_Heading3"/>
    <w:basedOn w:val="SBHeading2"/>
    <w:qFormat/>
    <w:rsid w:val="001266F7"/>
    <w:pPr>
      <w:numPr>
        <w:ilvl w:val="2"/>
      </w:numPr>
      <w:tabs>
        <w:tab w:val="num" w:pos="1800"/>
      </w:tabs>
      <w:ind w:left="1800" w:hanging="180"/>
      <w:outlineLvl w:val="2"/>
    </w:pPr>
    <w:rPr>
      <w:i/>
    </w:rPr>
  </w:style>
  <w:style w:type="paragraph" w:customStyle="1" w:styleId="SBHeading4">
    <w:name w:val="SB_Heading4"/>
    <w:basedOn w:val="SBHeading3"/>
    <w:qFormat/>
    <w:rsid w:val="001266F7"/>
    <w:pPr>
      <w:numPr>
        <w:ilvl w:val="3"/>
      </w:numPr>
      <w:tabs>
        <w:tab w:val="num" w:pos="2160"/>
        <w:tab w:val="num" w:pos="2520"/>
      </w:tabs>
      <w:ind w:left="1728" w:hanging="648"/>
      <w:outlineLvl w:val="3"/>
    </w:pPr>
  </w:style>
  <w:style w:type="paragraph" w:customStyle="1" w:styleId="Style5">
    <w:name w:val="Style5"/>
    <w:basedOn w:val="a2"/>
    <w:rsid w:val="001266F7"/>
    <w:pPr>
      <w:widowControl w:val="0"/>
      <w:autoSpaceDE w:val="0"/>
      <w:autoSpaceDN w:val="0"/>
      <w:adjustRightInd w:val="0"/>
      <w:spacing w:line="480" w:lineRule="exact"/>
      <w:jc w:val="center"/>
    </w:pPr>
  </w:style>
  <w:style w:type="character" w:customStyle="1" w:styleId="docsearchterm">
    <w:name w:val="docsearchterm"/>
    <w:basedOn w:val="a3"/>
    <w:rsid w:val="00351B7C"/>
  </w:style>
  <w:style w:type="character" w:styleId="HTML">
    <w:name w:val="HTML Typewriter"/>
    <w:basedOn w:val="a3"/>
    <w:unhideWhenUsed/>
    <w:rsid w:val="007E5340"/>
    <w:rPr>
      <w:rFonts w:ascii="Courier New" w:eastAsia="Times New Roman" w:hAnsi="Courier New" w:cs="Courier New" w:hint="default"/>
      <w:sz w:val="20"/>
      <w:szCs w:val="20"/>
    </w:rPr>
  </w:style>
  <w:style w:type="paragraph" w:customStyle="1" w:styleId="3">
    <w:name w:val="Стиль3"/>
    <w:basedOn w:val="21"/>
    <w:rsid w:val="000D09C5"/>
    <w:pPr>
      <w:widowControl w:val="0"/>
      <w:numPr>
        <w:numId w:val="9"/>
      </w:numPr>
      <w:tabs>
        <w:tab w:val="clear" w:pos="643"/>
        <w:tab w:val="num" w:pos="1307"/>
      </w:tabs>
      <w:adjustRightInd w:val="0"/>
      <w:spacing w:after="0" w:line="240" w:lineRule="auto"/>
      <w:ind w:left="1080" w:firstLine="0"/>
      <w:jc w:val="both"/>
      <w:textAlignment w:val="baseline"/>
    </w:pPr>
    <w:rPr>
      <w:szCs w:val="20"/>
    </w:rPr>
  </w:style>
  <w:style w:type="paragraph" w:styleId="affa">
    <w:name w:val="endnote text"/>
    <w:basedOn w:val="a2"/>
    <w:link w:val="affb"/>
    <w:unhideWhenUsed/>
    <w:rsid w:val="00FC6202"/>
    <w:rPr>
      <w:sz w:val="20"/>
      <w:szCs w:val="20"/>
    </w:rPr>
  </w:style>
  <w:style w:type="character" w:customStyle="1" w:styleId="affb">
    <w:name w:val="Текст концевой сноски Знак"/>
    <w:basedOn w:val="a3"/>
    <w:link w:val="affa"/>
    <w:rsid w:val="00FC6202"/>
    <w:rPr>
      <w:rFonts w:ascii="Times New Roman" w:eastAsia="Times New Roman" w:hAnsi="Times New Roman" w:cs="Times New Roman"/>
      <w:sz w:val="20"/>
      <w:szCs w:val="20"/>
      <w:lang w:eastAsia="ru-RU"/>
    </w:rPr>
  </w:style>
  <w:style w:type="character" w:styleId="affc">
    <w:name w:val="endnote reference"/>
    <w:basedOn w:val="a3"/>
    <w:unhideWhenUsed/>
    <w:rsid w:val="00FC6202"/>
    <w:rPr>
      <w:vertAlign w:val="superscript"/>
    </w:rPr>
  </w:style>
  <w:style w:type="paragraph" w:customStyle="1" w:styleId="18">
    <w:name w:val="Обычный1"/>
    <w:rsid w:val="00782D83"/>
    <w:pPr>
      <w:widowControl w:val="0"/>
      <w:ind w:left="120" w:firstLine="560"/>
    </w:pPr>
    <w:rPr>
      <w:rFonts w:ascii="Arial" w:eastAsia="Times New Roman" w:hAnsi="Arial"/>
      <w:sz w:val="22"/>
    </w:rPr>
  </w:style>
  <w:style w:type="character" w:styleId="affd">
    <w:name w:val="page number"/>
    <w:basedOn w:val="a3"/>
    <w:rsid w:val="00782D83"/>
  </w:style>
  <w:style w:type="paragraph" w:customStyle="1" w:styleId="310">
    <w:name w:val="Основной текст с отступом 31"/>
    <w:basedOn w:val="18"/>
    <w:rsid w:val="00782D83"/>
    <w:pPr>
      <w:spacing w:line="360" w:lineRule="auto"/>
      <w:ind w:left="0" w:firstLine="709"/>
      <w:jc w:val="both"/>
    </w:pPr>
    <w:rPr>
      <w:sz w:val="24"/>
    </w:rPr>
  </w:style>
  <w:style w:type="paragraph" w:styleId="27">
    <w:name w:val="Body Text 2"/>
    <w:basedOn w:val="a2"/>
    <w:link w:val="28"/>
    <w:rsid w:val="00782D83"/>
    <w:pPr>
      <w:jc w:val="both"/>
    </w:pPr>
    <w:rPr>
      <w:sz w:val="28"/>
      <w:szCs w:val="28"/>
    </w:rPr>
  </w:style>
  <w:style w:type="character" w:customStyle="1" w:styleId="28">
    <w:name w:val="Основной текст 2 Знак"/>
    <w:basedOn w:val="a3"/>
    <w:link w:val="27"/>
    <w:rsid w:val="00782D83"/>
    <w:rPr>
      <w:rFonts w:ascii="Times New Roman" w:eastAsia="Times New Roman" w:hAnsi="Times New Roman" w:cs="Times New Roman"/>
      <w:sz w:val="28"/>
      <w:szCs w:val="28"/>
      <w:lang w:eastAsia="ru-RU"/>
    </w:rPr>
  </w:style>
  <w:style w:type="paragraph" w:customStyle="1" w:styleId="FR1">
    <w:name w:val="FR1"/>
    <w:rsid w:val="00782D83"/>
    <w:pPr>
      <w:widowControl w:val="0"/>
      <w:autoSpaceDE w:val="0"/>
      <w:autoSpaceDN w:val="0"/>
      <w:adjustRightInd w:val="0"/>
      <w:spacing w:before="3100"/>
      <w:jc w:val="center"/>
    </w:pPr>
    <w:rPr>
      <w:rFonts w:ascii="Times New Roman" w:eastAsia="Times New Roman" w:hAnsi="Times New Roman"/>
      <w:sz w:val="64"/>
    </w:rPr>
  </w:style>
  <w:style w:type="paragraph" w:customStyle="1" w:styleId="38">
    <w:name w:val="Знак3 Знак Знак Знак Знак"/>
    <w:basedOn w:val="a2"/>
    <w:rsid w:val="00782D83"/>
    <w:pPr>
      <w:spacing w:after="160" w:line="240" w:lineRule="exact"/>
    </w:pPr>
    <w:rPr>
      <w:rFonts w:ascii="Verdana" w:hAnsi="Verdana" w:cs="Verdana"/>
      <w:sz w:val="20"/>
      <w:szCs w:val="20"/>
      <w:lang w:val="en-US" w:eastAsia="en-US"/>
    </w:rPr>
  </w:style>
  <w:style w:type="paragraph" w:styleId="29">
    <w:name w:val="Quote"/>
    <w:basedOn w:val="a2"/>
    <w:next w:val="a2"/>
    <w:link w:val="2a"/>
    <w:uiPriority w:val="29"/>
    <w:qFormat/>
    <w:rsid w:val="00782D83"/>
    <w:rPr>
      <w:i/>
      <w:iCs/>
      <w:color w:val="000000"/>
    </w:rPr>
  </w:style>
  <w:style w:type="character" w:customStyle="1" w:styleId="2a">
    <w:name w:val="Цитата 2 Знак"/>
    <w:basedOn w:val="a3"/>
    <w:link w:val="29"/>
    <w:uiPriority w:val="29"/>
    <w:rsid w:val="00782D83"/>
    <w:rPr>
      <w:rFonts w:ascii="Times New Roman" w:eastAsia="Times New Roman" w:hAnsi="Times New Roman" w:cs="Times New Roman"/>
      <w:i/>
      <w:iCs/>
      <w:color w:val="000000"/>
      <w:sz w:val="24"/>
      <w:szCs w:val="24"/>
      <w:lang w:eastAsia="ru-RU"/>
    </w:rPr>
  </w:style>
  <w:style w:type="character" w:customStyle="1" w:styleId="affe">
    <w:name w:val="Основной текст_"/>
    <w:basedOn w:val="a3"/>
    <w:link w:val="19"/>
    <w:uiPriority w:val="99"/>
    <w:rsid w:val="00CF1D29"/>
    <w:rPr>
      <w:sz w:val="18"/>
      <w:szCs w:val="18"/>
      <w:shd w:val="clear" w:color="auto" w:fill="FFFFFF"/>
    </w:rPr>
  </w:style>
  <w:style w:type="paragraph" w:customStyle="1" w:styleId="19">
    <w:name w:val="Основной текст1"/>
    <w:basedOn w:val="a2"/>
    <w:link w:val="affe"/>
    <w:uiPriority w:val="99"/>
    <w:rsid w:val="00CF1D29"/>
    <w:pPr>
      <w:shd w:val="clear" w:color="auto" w:fill="FFFFFF"/>
      <w:spacing w:before="120" w:line="368" w:lineRule="exact"/>
      <w:jc w:val="center"/>
    </w:pPr>
    <w:rPr>
      <w:rFonts w:ascii="Calibri" w:eastAsia="Calibri" w:hAnsi="Calibri"/>
      <w:sz w:val="18"/>
      <w:szCs w:val="18"/>
      <w:lang w:eastAsia="en-US"/>
    </w:rPr>
  </w:style>
  <w:style w:type="character" w:customStyle="1" w:styleId="iceouttxt50">
    <w:name w:val="iceouttxt50"/>
    <w:rsid w:val="00A017BB"/>
    <w:rPr>
      <w:rFonts w:ascii="Arial" w:hAnsi="Arial" w:cs="Arial" w:hint="default"/>
      <w:color w:val="666666"/>
      <w:sz w:val="17"/>
      <w:szCs w:val="17"/>
    </w:rPr>
  </w:style>
  <w:style w:type="paragraph" w:customStyle="1" w:styleId="2b">
    <w:name w:val="Без интервала2"/>
    <w:uiPriority w:val="99"/>
    <w:rsid w:val="006E50B1"/>
    <w:rPr>
      <w:rFonts w:ascii="Times New Roman" w:eastAsia="Times New Roman" w:hAnsi="Times New Roman"/>
      <w:sz w:val="24"/>
      <w:szCs w:val="24"/>
      <w:lang w:eastAsia="en-US"/>
    </w:rPr>
  </w:style>
  <w:style w:type="paragraph" w:customStyle="1" w:styleId="39">
    <w:name w:val="Обычный3"/>
    <w:rsid w:val="007C5125"/>
    <w:pPr>
      <w:widowControl w:val="0"/>
      <w:ind w:left="120" w:firstLine="560"/>
    </w:pPr>
    <w:rPr>
      <w:rFonts w:ascii="Arial" w:eastAsia="Times New Roman" w:hAnsi="Arial"/>
      <w:sz w:val="22"/>
    </w:rPr>
  </w:style>
  <w:style w:type="paragraph" w:customStyle="1" w:styleId="Style1">
    <w:name w:val="Style1"/>
    <w:basedOn w:val="a2"/>
    <w:rsid w:val="005F43C3"/>
    <w:pPr>
      <w:widowControl w:val="0"/>
      <w:autoSpaceDE w:val="0"/>
      <w:autoSpaceDN w:val="0"/>
      <w:adjustRightInd w:val="0"/>
      <w:spacing w:line="248" w:lineRule="exact"/>
      <w:jc w:val="right"/>
    </w:pPr>
  </w:style>
  <w:style w:type="paragraph" w:customStyle="1" w:styleId="Style2">
    <w:name w:val="Style2"/>
    <w:basedOn w:val="a2"/>
    <w:uiPriority w:val="99"/>
    <w:rsid w:val="005F43C3"/>
    <w:pPr>
      <w:widowControl w:val="0"/>
      <w:autoSpaceDE w:val="0"/>
      <w:autoSpaceDN w:val="0"/>
      <w:adjustRightInd w:val="0"/>
    </w:pPr>
  </w:style>
  <w:style w:type="paragraph" w:customStyle="1" w:styleId="Style3">
    <w:name w:val="Style3"/>
    <w:basedOn w:val="a2"/>
    <w:uiPriority w:val="99"/>
    <w:rsid w:val="005F43C3"/>
    <w:pPr>
      <w:widowControl w:val="0"/>
      <w:autoSpaceDE w:val="0"/>
      <w:autoSpaceDN w:val="0"/>
      <w:adjustRightInd w:val="0"/>
      <w:spacing w:line="310" w:lineRule="exact"/>
      <w:jc w:val="right"/>
    </w:pPr>
  </w:style>
  <w:style w:type="paragraph" w:customStyle="1" w:styleId="Style4">
    <w:name w:val="Style4"/>
    <w:basedOn w:val="a2"/>
    <w:uiPriority w:val="99"/>
    <w:rsid w:val="005F43C3"/>
    <w:pPr>
      <w:widowControl w:val="0"/>
      <w:autoSpaceDE w:val="0"/>
      <w:autoSpaceDN w:val="0"/>
      <w:adjustRightInd w:val="0"/>
    </w:pPr>
  </w:style>
  <w:style w:type="paragraph" w:customStyle="1" w:styleId="Style6">
    <w:name w:val="Style6"/>
    <w:basedOn w:val="a2"/>
    <w:uiPriority w:val="99"/>
    <w:rsid w:val="005F43C3"/>
    <w:pPr>
      <w:widowControl w:val="0"/>
      <w:autoSpaceDE w:val="0"/>
      <w:autoSpaceDN w:val="0"/>
      <w:adjustRightInd w:val="0"/>
    </w:pPr>
  </w:style>
  <w:style w:type="paragraph" w:customStyle="1" w:styleId="Style7">
    <w:name w:val="Style7"/>
    <w:basedOn w:val="a2"/>
    <w:uiPriority w:val="99"/>
    <w:rsid w:val="005F43C3"/>
    <w:pPr>
      <w:widowControl w:val="0"/>
      <w:autoSpaceDE w:val="0"/>
      <w:autoSpaceDN w:val="0"/>
      <w:adjustRightInd w:val="0"/>
      <w:spacing w:line="338" w:lineRule="exact"/>
    </w:pPr>
  </w:style>
  <w:style w:type="paragraph" w:customStyle="1" w:styleId="Style8">
    <w:name w:val="Style8"/>
    <w:basedOn w:val="a2"/>
    <w:uiPriority w:val="99"/>
    <w:rsid w:val="005F43C3"/>
    <w:pPr>
      <w:widowControl w:val="0"/>
      <w:autoSpaceDE w:val="0"/>
      <w:autoSpaceDN w:val="0"/>
      <w:adjustRightInd w:val="0"/>
      <w:spacing w:line="475" w:lineRule="exact"/>
      <w:jc w:val="both"/>
    </w:pPr>
  </w:style>
  <w:style w:type="character" w:customStyle="1" w:styleId="FontStyle11">
    <w:name w:val="Font Style11"/>
    <w:uiPriority w:val="99"/>
    <w:rsid w:val="005F43C3"/>
    <w:rPr>
      <w:rFonts w:ascii="Times New Roman" w:hAnsi="Times New Roman" w:cs="Times New Roman"/>
      <w:sz w:val="20"/>
      <w:szCs w:val="20"/>
    </w:rPr>
  </w:style>
  <w:style w:type="character" w:customStyle="1" w:styleId="FontStyle12">
    <w:name w:val="Font Style12"/>
    <w:uiPriority w:val="99"/>
    <w:rsid w:val="005F43C3"/>
    <w:rPr>
      <w:rFonts w:ascii="Times New Roman" w:hAnsi="Times New Roman" w:cs="Times New Roman"/>
      <w:sz w:val="24"/>
      <w:szCs w:val="24"/>
    </w:rPr>
  </w:style>
  <w:style w:type="paragraph" w:customStyle="1" w:styleId="42">
    <w:name w:val="Обычный4"/>
    <w:rsid w:val="00F05A5C"/>
    <w:pPr>
      <w:widowControl w:val="0"/>
      <w:ind w:left="120" w:firstLine="560"/>
    </w:pPr>
    <w:rPr>
      <w:rFonts w:ascii="Arial" w:eastAsia="Times New Roman" w:hAnsi="Arial"/>
      <w:sz w:val="22"/>
    </w:rPr>
  </w:style>
  <w:style w:type="paragraph" w:styleId="afff">
    <w:name w:val="TOC Heading"/>
    <w:basedOn w:val="10"/>
    <w:next w:val="a2"/>
    <w:uiPriority w:val="39"/>
    <w:qFormat/>
    <w:rsid w:val="0047013A"/>
    <w:pPr>
      <w:keepLines/>
      <w:spacing w:before="480" w:after="0" w:line="240" w:lineRule="auto"/>
      <w:outlineLvl w:val="9"/>
    </w:pPr>
    <w:rPr>
      <w:rFonts w:ascii="Cambria" w:hAnsi="Cambria"/>
      <w:color w:val="365F91"/>
      <w:kern w:val="0"/>
      <w:sz w:val="28"/>
      <w:szCs w:val="28"/>
    </w:rPr>
  </w:style>
  <w:style w:type="character" w:customStyle="1" w:styleId="WW8Num1z0">
    <w:name w:val="WW8Num1z0"/>
    <w:rsid w:val="0047013A"/>
    <w:rPr>
      <w:rFonts w:ascii="Times New Roman" w:hAnsi="Times New Roman" w:cs="Times New Roman"/>
      <w:sz w:val="26"/>
      <w:szCs w:val="26"/>
    </w:rPr>
  </w:style>
  <w:style w:type="character" w:customStyle="1" w:styleId="WW8Num1z1">
    <w:name w:val="WW8Num1z1"/>
    <w:rsid w:val="0047013A"/>
    <w:rPr>
      <w:b w:val="0"/>
      <w:sz w:val="26"/>
      <w:szCs w:val="26"/>
    </w:rPr>
  </w:style>
  <w:style w:type="character" w:customStyle="1" w:styleId="WW8Num1z2">
    <w:name w:val="WW8Num1z2"/>
    <w:rsid w:val="0047013A"/>
    <w:rPr>
      <w:sz w:val="26"/>
      <w:szCs w:val="26"/>
    </w:rPr>
  </w:style>
  <w:style w:type="character" w:customStyle="1" w:styleId="WW8Num1z3">
    <w:name w:val="WW8Num1z3"/>
    <w:rsid w:val="0047013A"/>
    <w:rPr>
      <w:rFonts w:ascii="Times New Roman" w:hAnsi="Times New Roman" w:cs="Times New Roman"/>
      <w:i w:val="0"/>
      <w:sz w:val="26"/>
      <w:szCs w:val="26"/>
    </w:rPr>
  </w:style>
  <w:style w:type="character" w:customStyle="1" w:styleId="WW8Num3z0">
    <w:name w:val="WW8Num3z0"/>
    <w:rsid w:val="0047013A"/>
    <w:rPr>
      <w:rFonts w:ascii="Times New Roman" w:hAnsi="Times New Roman" w:cs="Times New Roman"/>
      <w:sz w:val="26"/>
      <w:szCs w:val="26"/>
    </w:rPr>
  </w:style>
  <w:style w:type="character" w:customStyle="1" w:styleId="WW8Num3z2">
    <w:name w:val="WW8Num3z2"/>
    <w:rsid w:val="0047013A"/>
    <w:rPr>
      <w:rFonts w:ascii="Times New Roman" w:hAnsi="Times New Roman" w:cs="Times New Roman"/>
      <w:b w:val="0"/>
      <w:bCs w:val="0"/>
      <w:i w:val="0"/>
      <w:iCs w:val="0"/>
      <w:sz w:val="24"/>
      <w:szCs w:val="24"/>
    </w:rPr>
  </w:style>
  <w:style w:type="character" w:customStyle="1" w:styleId="WW8Num3z3">
    <w:name w:val="WW8Num3z3"/>
    <w:rsid w:val="0047013A"/>
    <w:rPr>
      <w:rFonts w:ascii="Times New Roman" w:hAnsi="Times New Roman" w:cs="Times New Roman"/>
      <w:b w:val="0"/>
      <w:sz w:val="26"/>
      <w:szCs w:val="26"/>
    </w:rPr>
  </w:style>
  <w:style w:type="character" w:customStyle="1" w:styleId="WW8Num3z4">
    <w:name w:val="WW8Num3z4"/>
    <w:rsid w:val="0047013A"/>
    <w:rPr>
      <w:sz w:val="26"/>
      <w:szCs w:val="26"/>
    </w:rPr>
  </w:style>
  <w:style w:type="character" w:customStyle="1" w:styleId="WW8Num6z0">
    <w:name w:val="WW8Num6z0"/>
    <w:rsid w:val="0047013A"/>
    <w:rPr>
      <w:rFonts w:ascii="Times New Roman" w:hAnsi="Times New Roman" w:cs="Times New Roman"/>
      <w:sz w:val="26"/>
      <w:szCs w:val="26"/>
    </w:rPr>
  </w:style>
  <w:style w:type="character" w:customStyle="1" w:styleId="WW8Num6z2">
    <w:name w:val="WW8Num6z2"/>
    <w:rsid w:val="0047013A"/>
    <w:rPr>
      <w:rFonts w:ascii="Times New Roman" w:hAnsi="Times New Roman" w:cs="Times New Roman"/>
      <w:b w:val="0"/>
      <w:bCs w:val="0"/>
      <w:i w:val="0"/>
      <w:iCs w:val="0"/>
      <w:sz w:val="24"/>
      <w:szCs w:val="24"/>
    </w:rPr>
  </w:style>
  <w:style w:type="character" w:customStyle="1" w:styleId="WW8Num6z3">
    <w:name w:val="WW8Num6z3"/>
    <w:rsid w:val="0047013A"/>
    <w:rPr>
      <w:rFonts w:ascii="Times New Roman" w:hAnsi="Times New Roman" w:cs="Times New Roman"/>
      <w:b w:val="0"/>
      <w:sz w:val="26"/>
      <w:szCs w:val="26"/>
    </w:rPr>
  </w:style>
  <w:style w:type="character" w:customStyle="1" w:styleId="WW8Num6z4">
    <w:name w:val="WW8Num6z4"/>
    <w:rsid w:val="0047013A"/>
    <w:rPr>
      <w:sz w:val="26"/>
      <w:szCs w:val="26"/>
    </w:rPr>
  </w:style>
  <w:style w:type="character" w:customStyle="1" w:styleId="WW8Num7z0">
    <w:name w:val="WW8Num7z0"/>
    <w:rsid w:val="0047013A"/>
    <w:rPr>
      <w:b w:val="0"/>
      <w:i w:val="0"/>
    </w:rPr>
  </w:style>
  <w:style w:type="character" w:customStyle="1" w:styleId="WW8Num8z0">
    <w:name w:val="WW8Num8z0"/>
    <w:rsid w:val="0047013A"/>
    <w:rPr>
      <w:sz w:val="40"/>
      <w:szCs w:val="40"/>
    </w:rPr>
  </w:style>
  <w:style w:type="character" w:customStyle="1" w:styleId="2c">
    <w:name w:val="Основной шрифт абзаца2"/>
    <w:rsid w:val="0047013A"/>
  </w:style>
  <w:style w:type="character" w:customStyle="1" w:styleId="WW8Num4z0">
    <w:name w:val="WW8Num4z0"/>
    <w:rsid w:val="0047013A"/>
    <w:rPr>
      <w:rFonts w:ascii="Symbol" w:hAnsi="Symbol" w:cs="Symbol"/>
    </w:rPr>
  </w:style>
  <w:style w:type="character" w:customStyle="1" w:styleId="WW8Num5z0">
    <w:name w:val="WW8Num5z0"/>
    <w:rsid w:val="0047013A"/>
    <w:rPr>
      <w:rFonts w:ascii="Symbol" w:hAnsi="Symbol" w:cs="Symbol"/>
    </w:rPr>
  </w:style>
  <w:style w:type="character" w:customStyle="1" w:styleId="WW8Num9z0">
    <w:name w:val="WW8Num9z0"/>
    <w:rsid w:val="0047013A"/>
    <w:rPr>
      <w:rFonts w:ascii="Symbol" w:hAnsi="Symbol" w:cs="Symbol"/>
    </w:rPr>
  </w:style>
  <w:style w:type="character" w:customStyle="1" w:styleId="WW8Num9z1">
    <w:name w:val="WW8Num9z1"/>
    <w:rsid w:val="0047013A"/>
    <w:rPr>
      <w:rFonts w:ascii="Courier New" w:hAnsi="Courier New" w:cs="Courier New"/>
    </w:rPr>
  </w:style>
  <w:style w:type="character" w:customStyle="1" w:styleId="WW8Num9z2">
    <w:name w:val="WW8Num9z2"/>
    <w:rsid w:val="0047013A"/>
    <w:rPr>
      <w:rFonts w:ascii="Wingdings" w:hAnsi="Wingdings" w:cs="Wingdings"/>
    </w:rPr>
  </w:style>
  <w:style w:type="character" w:customStyle="1" w:styleId="WW8Num10z0">
    <w:name w:val="WW8Num10z0"/>
    <w:rsid w:val="0047013A"/>
    <w:rPr>
      <w:rFonts w:ascii="Times New Roman" w:hAnsi="Times New Roman" w:cs="Times New Roman"/>
      <w:sz w:val="26"/>
      <w:szCs w:val="26"/>
    </w:rPr>
  </w:style>
  <w:style w:type="character" w:customStyle="1" w:styleId="WW8Num10z2">
    <w:name w:val="WW8Num10z2"/>
    <w:rsid w:val="0047013A"/>
    <w:rPr>
      <w:rFonts w:ascii="Times New Roman" w:hAnsi="Times New Roman" w:cs="Times New Roman"/>
      <w:b w:val="0"/>
      <w:bCs w:val="0"/>
      <w:i w:val="0"/>
      <w:iCs w:val="0"/>
      <w:sz w:val="24"/>
      <w:szCs w:val="24"/>
    </w:rPr>
  </w:style>
  <w:style w:type="character" w:customStyle="1" w:styleId="WW8Num10z3">
    <w:name w:val="WW8Num10z3"/>
    <w:rsid w:val="0047013A"/>
    <w:rPr>
      <w:rFonts w:ascii="Times New Roman" w:hAnsi="Times New Roman" w:cs="Times New Roman"/>
      <w:b w:val="0"/>
      <w:sz w:val="26"/>
      <w:szCs w:val="26"/>
    </w:rPr>
  </w:style>
  <w:style w:type="character" w:customStyle="1" w:styleId="WW8Num10z4">
    <w:name w:val="WW8Num10z4"/>
    <w:rsid w:val="0047013A"/>
    <w:rPr>
      <w:sz w:val="26"/>
      <w:szCs w:val="26"/>
    </w:rPr>
  </w:style>
  <w:style w:type="character" w:customStyle="1" w:styleId="WW8Num13z0">
    <w:name w:val="WW8Num13z0"/>
    <w:rsid w:val="0047013A"/>
    <w:rPr>
      <w:rFonts w:ascii="Times New Roman" w:hAnsi="Times New Roman" w:cs="Times New Roman"/>
      <w:sz w:val="26"/>
      <w:szCs w:val="26"/>
    </w:rPr>
  </w:style>
  <w:style w:type="character" w:customStyle="1" w:styleId="WW8Num13z2">
    <w:name w:val="WW8Num13z2"/>
    <w:rsid w:val="0047013A"/>
    <w:rPr>
      <w:rFonts w:ascii="Times New Roman" w:hAnsi="Times New Roman" w:cs="Times New Roman"/>
      <w:b w:val="0"/>
      <w:bCs w:val="0"/>
      <w:i w:val="0"/>
      <w:iCs w:val="0"/>
      <w:sz w:val="24"/>
      <w:szCs w:val="24"/>
    </w:rPr>
  </w:style>
  <w:style w:type="character" w:customStyle="1" w:styleId="WW8Num13z3">
    <w:name w:val="WW8Num13z3"/>
    <w:rsid w:val="0047013A"/>
    <w:rPr>
      <w:rFonts w:ascii="Times New Roman" w:hAnsi="Times New Roman" w:cs="Times New Roman"/>
      <w:b w:val="0"/>
      <w:sz w:val="26"/>
      <w:szCs w:val="26"/>
    </w:rPr>
  </w:style>
  <w:style w:type="character" w:customStyle="1" w:styleId="WW8Num13z4">
    <w:name w:val="WW8Num13z4"/>
    <w:rsid w:val="0047013A"/>
    <w:rPr>
      <w:sz w:val="26"/>
      <w:szCs w:val="26"/>
    </w:rPr>
  </w:style>
  <w:style w:type="character" w:customStyle="1" w:styleId="WW8Num14z0">
    <w:name w:val="WW8Num14z0"/>
    <w:rsid w:val="0047013A"/>
    <w:rPr>
      <w:b w:val="0"/>
      <w:i w:val="0"/>
    </w:rPr>
  </w:style>
  <w:style w:type="character" w:customStyle="1" w:styleId="WW8Num15z0">
    <w:name w:val="WW8Num15z0"/>
    <w:rsid w:val="0047013A"/>
    <w:rPr>
      <w:rFonts w:ascii="Times New Roman" w:hAnsi="Times New Roman" w:cs="Times New Roman"/>
      <w:sz w:val="26"/>
      <w:szCs w:val="26"/>
    </w:rPr>
  </w:style>
  <w:style w:type="character" w:customStyle="1" w:styleId="WW8Num15z1">
    <w:name w:val="WW8Num15z1"/>
    <w:rsid w:val="0047013A"/>
    <w:rPr>
      <w:b w:val="0"/>
      <w:sz w:val="26"/>
      <w:szCs w:val="26"/>
    </w:rPr>
  </w:style>
  <w:style w:type="character" w:customStyle="1" w:styleId="WW8Num15z2">
    <w:name w:val="WW8Num15z2"/>
    <w:rsid w:val="0047013A"/>
    <w:rPr>
      <w:sz w:val="26"/>
      <w:szCs w:val="26"/>
    </w:rPr>
  </w:style>
  <w:style w:type="character" w:customStyle="1" w:styleId="WW8Num15z3">
    <w:name w:val="WW8Num15z3"/>
    <w:rsid w:val="0047013A"/>
    <w:rPr>
      <w:rFonts w:ascii="Times New Roman" w:hAnsi="Times New Roman" w:cs="Times New Roman"/>
      <w:i w:val="0"/>
      <w:sz w:val="26"/>
      <w:szCs w:val="26"/>
    </w:rPr>
  </w:style>
  <w:style w:type="character" w:customStyle="1" w:styleId="WW8Num16z0">
    <w:name w:val="WW8Num16z0"/>
    <w:rsid w:val="0047013A"/>
    <w:rPr>
      <w:rFonts w:ascii="Times New Roman" w:hAnsi="Times New Roman" w:cs="Times New Roman"/>
      <w:b/>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6z1">
    <w:name w:val="WW8Num16z1"/>
    <w:rsid w:val="0047013A"/>
    <w:rPr>
      <w:rFonts w:ascii="Times New Roman" w:hAnsi="Times New Roman" w:cs="Times New Roman"/>
      <w:b w:val="0"/>
      <w:bCs w:val="0"/>
      <w:i w:val="0"/>
      <w:iCs w:val="0"/>
      <w:caps w:val="0"/>
      <w:smallCaps w:val="0"/>
      <w:strike w:val="0"/>
      <w:dstrike w:val="0"/>
      <w:vanish w:val="0"/>
      <w:color w:val="000000"/>
      <w:spacing w:val="0"/>
      <w:kern w:val="1"/>
      <w:position w:val="0"/>
      <w:sz w:val="24"/>
      <w:szCs w:val="24"/>
      <w:u w:val="none"/>
      <w:vertAlign w:val="baseline"/>
      <w:em w:val="none"/>
    </w:rPr>
  </w:style>
  <w:style w:type="character" w:customStyle="1" w:styleId="WW8Num16z2">
    <w:name w:val="WW8Num16z2"/>
    <w:rsid w:val="0047013A"/>
    <w:rPr>
      <w:b w:val="0"/>
    </w:rPr>
  </w:style>
  <w:style w:type="character" w:customStyle="1" w:styleId="WW8Num17z0">
    <w:name w:val="WW8Num17z0"/>
    <w:rsid w:val="0047013A"/>
    <w:rPr>
      <w:sz w:val="40"/>
      <w:szCs w:val="40"/>
    </w:rPr>
  </w:style>
  <w:style w:type="character" w:customStyle="1" w:styleId="1a">
    <w:name w:val="Основной шрифт абзаца1"/>
    <w:rsid w:val="0047013A"/>
  </w:style>
  <w:style w:type="character" w:customStyle="1" w:styleId="FootnoteCharacters">
    <w:name w:val="Footnote Characters"/>
    <w:basedOn w:val="1a"/>
    <w:rsid w:val="0047013A"/>
    <w:rPr>
      <w:vertAlign w:val="superscript"/>
    </w:rPr>
  </w:style>
  <w:style w:type="character" w:customStyle="1" w:styleId="DocumentHeader11">
    <w:name w:val="Document Header1 Знак1"/>
    <w:basedOn w:val="1a"/>
    <w:rsid w:val="0047013A"/>
    <w:rPr>
      <w:b/>
      <w:kern w:val="1"/>
      <w:sz w:val="36"/>
      <w:lang w:val="ru-RU" w:bidi="ar-SA"/>
    </w:rPr>
  </w:style>
  <w:style w:type="character" w:customStyle="1" w:styleId="H2">
    <w:name w:val="H2 Знак Знак"/>
    <w:basedOn w:val="1a"/>
    <w:rsid w:val="0047013A"/>
    <w:rPr>
      <w:rFonts w:eastAsia="Calibri"/>
      <w:b/>
      <w:bCs/>
      <w:sz w:val="30"/>
      <w:szCs w:val="30"/>
      <w:lang w:val="ru-RU" w:bidi="ar-SA"/>
    </w:rPr>
  </w:style>
  <w:style w:type="character" w:customStyle="1" w:styleId="290">
    <w:name w:val="Знак Знак29"/>
    <w:basedOn w:val="1a"/>
    <w:rsid w:val="0047013A"/>
    <w:rPr>
      <w:rFonts w:ascii="Cambria" w:eastAsia="Calibri" w:hAnsi="Cambria" w:cs="Cambria"/>
      <w:b/>
      <w:bCs/>
      <w:sz w:val="26"/>
      <w:szCs w:val="26"/>
      <w:lang w:val="ru-RU" w:bidi="ar-SA"/>
    </w:rPr>
  </w:style>
  <w:style w:type="character" w:customStyle="1" w:styleId="280">
    <w:name w:val="Знак Знак28"/>
    <w:basedOn w:val="1a"/>
    <w:rsid w:val="0047013A"/>
    <w:rPr>
      <w:rFonts w:ascii="Arial" w:eastAsia="Calibri" w:hAnsi="Arial" w:cs="Arial"/>
      <w:sz w:val="24"/>
      <w:szCs w:val="24"/>
      <w:lang w:val="ru-RU" w:bidi="ar-SA"/>
    </w:rPr>
  </w:style>
  <w:style w:type="character" w:customStyle="1" w:styleId="270">
    <w:name w:val="Знак Знак27"/>
    <w:basedOn w:val="1a"/>
    <w:rsid w:val="0047013A"/>
    <w:rPr>
      <w:rFonts w:eastAsia="Calibri"/>
      <w:sz w:val="22"/>
      <w:szCs w:val="22"/>
      <w:lang w:val="ru-RU" w:bidi="ar-SA"/>
    </w:rPr>
  </w:style>
  <w:style w:type="character" w:customStyle="1" w:styleId="260">
    <w:name w:val="Знак Знак26"/>
    <w:basedOn w:val="1a"/>
    <w:rsid w:val="0047013A"/>
    <w:rPr>
      <w:rFonts w:eastAsia="Calibri"/>
      <w:i/>
      <w:iCs/>
      <w:sz w:val="22"/>
      <w:szCs w:val="22"/>
      <w:lang w:val="ru-RU" w:bidi="ar-SA"/>
    </w:rPr>
  </w:style>
  <w:style w:type="character" w:customStyle="1" w:styleId="250">
    <w:name w:val="Знак Знак25"/>
    <w:basedOn w:val="1a"/>
    <w:rsid w:val="0047013A"/>
    <w:rPr>
      <w:rFonts w:ascii="Arial" w:eastAsia="Calibri" w:hAnsi="Arial" w:cs="Arial"/>
      <w:lang w:val="ru-RU" w:bidi="ar-SA"/>
    </w:rPr>
  </w:style>
  <w:style w:type="character" w:customStyle="1" w:styleId="240">
    <w:name w:val="Знак Знак24"/>
    <w:basedOn w:val="1a"/>
    <w:rsid w:val="0047013A"/>
    <w:rPr>
      <w:rFonts w:ascii="Arial" w:eastAsia="Calibri" w:hAnsi="Arial" w:cs="Arial"/>
      <w:i/>
      <w:iCs/>
      <w:lang w:val="ru-RU" w:bidi="ar-SA"/>
    </w:rPr>
  </w:style>
  <w:style w:type="character" w:customStyle="1" w:styleId="230">
    <w:name w:val="Знак Знак23"/>
    <w:basedOn w:val="1a"/>
    <w:rsid w:val="0047013A"/>
    <w:rPr>
      <w:rFonts w:ascii="Arial" w:eastAsia="Calibri" w:hAnsi="Arial" w:cs="Arial"/>
      <w:b/>
      <w:bCs/>
      <w:i/>
      <w:iCs/>
      <w:sz w:val="18"/>
      <w:szCs w:val="18"/>
      <w:lang w:val="ru-RU" w:bidi="ar-SA"/>
    </w:rPr>
  </w:style>
  <w:style w:type="character" w:customStyle="1" w:styleId="170">
    <w:name w:val="Знак Знак17"/>
    <w:basedOn w:val="1a"/>
    <w:rsid w:val="0047013A"/>
    <w:rPr>
      <w:rFonts w:ascii="Cambria" w:eastAsia="Calibri" w:hAnsi="Cambria" w:cs="Cambria"/>
      <w:b/>
      <w:bCs/>
      <w:kern w:val="1"/>
      <w:sz w:val="32"/>
      <w:szCs w:val="32"/>
      <w:lang w:val="ru-RU" w:eastAsia="zh-CN" w:bidi="ar-SA"/>
    </w:rPr>
  </w:style>
  <w:style w:type="character" w:customStyle="1" w:styleId="111">
    <w:name w:val="Знак Знак11"/>
    <w:basedOn w:val="1a"/>
    <w:rsid w:val="0047013A"/>
    <w:rPr>
      <w:rFonts w:ascii="Arial" w:eastAsia="Calibri" w:hAnsi="Arial" w:cs="Arial"/>
      <w:sz w:val="24"/>
      <w:szCs w:val="24"/>
      <w:lang w:val="ru-RU" w:bidi="ar-SA"/>
    </w:rPr>
  </w:style>
  <w:style w:type="character" w:customStyle="1" w:styleId="91">
    <w:name w:val="Знак Знак9"/>
    <w:basedOn w:val="1a"/>
    <w:rsid w:val="0047013A"/>
    <w:rPr>
      <w:rFonts w:eastAsia="Calibri"/>
      <w:sz w:val="24"/>
      <w:szCs w:val="24"/>
      <w:lang w:val="ru-RU" w:bidi="ar-SA"/>
    </w:rPr>
  </w:style>
  <w:style w:type="character" w:customStyle="1" w:styleId="52">
    <w:name w:val="Знак Знак5"/>
    <w:basedOn w:val="1a"/>
    <w:rsid w:val="0047013A"/>
    <w:rPr>
      <w:rFonts w:eastAsia="Calibri"/>
      <w:sz w:val="24"/>
      <w:szCs w:val="24"/>
      <w:lang w:val="ru-RU" w:bidi="ar-SA"/>
    </w:rPr>
  </w:style>
  <w:style w:type="character" w:styleId="afff0">
    <w:name w:val="Placeholder Text"/>
    <w:basedOn w:val="1a"/>
    <w:rsid w:val="0047013A"/>
    <w:rPr>
      <w:color w:val="808080"/>
    </w:rPr>
  </w:style>
  <w:style w:type="character" w:customStyle="1" w:styleId="afff1">
    <w:name w:val="Дефис Знак"/>
    <w:basedOn w:val="aff9"/>
    <w:rsid w:val="0047013A"/>
    <w:rPr>
      <w:rFonts w:ascii="Times New Roman" w:eastAsia="Times New Roman" w:hAnsi="Times New Roman" w:cs="Times New Roman"/>
      <w:sz w:val="24"/>
      <w:szCs w:val="24"/>
      <w:lang w:val="en-US" w:eastAsia="ru-RU"/>
    </w:rPr>
  </w:style>
  <w:style w:type="character" w:customStyle="1" w:styleId="43">
    <w:name w:val="Стиль4 Знак"/>
    <w:basedOn w:val="afff1"/>
    <w:rsid w:val="0047013A"/>
    <w:rPr>
      <w:rFonts w:ascii="Times New Roman" w:eastAsia="Times New Roman" w:hAnsi="Times New Roman" w:cs="Times New Roman"/>
      <w:sz w:val="24"/>
      <w:szCs w:val="24"/>
      <w:lang w:val="en-US" w:eastAsia="ru-RU"/>
    </w:rPr>
  </w:style>
  <w:style w:type="character" w:customStyle="1" w:styleId="skypepnhtextspan">
    <w:name w:val="skype_pnh_text_span"/>
    <w:basedOn w:val="1a"/>
    <w:rsid w:val="0047013A"/>
  </w:style>
  <w:style w:type="character" w:customStyle="1" w:styleId="EndnoteCharacters">
    <w:name w:val="Endnote Characters"/>
    <w:basedOn w:val="1a"/>
    <w:rsid w:val="0047013A"/>
    <w:rPr>
      <w:vertAlign w:val="superscript"/>
    </w:rPr>
  </w:style>
  <w:style w:type="character" w:styleId="afff2">
    <w:name w:val="Emphasis"/>
    <w:basedOn w:val="1a"/>
    <w:qFormat/>
    <w:rsid w:val="0047013A"/>
    <w:rPr>
      <w:i/>
      <w:iCs/>
    </w:rPr>
  </w:style>
  <w:style w:type="character" w:customStyle="1" w:styleId="1b">
    <w:name w:val="Знак примечания1"/>
    <w:basedOn w:val="1a"/>
    <w:rsid w:val="0047013A"/>
    <w:rPr>
      <w:sz w:val="16"/>
      <w:szCs w:val="16"/>
    </w:rPr>
  </w:style>
  <w:style w:type="character" w:customStyle="1" w:styleId="1c">
    <w:name w:val="Знак сноски1"/>
    <w:rsid w:val="0047013A"/>
    <w:rPr>
      <w:vertAlign w:val="superscript"/>
    </w:rPr>
  </w:style>
  <w:style w:type="character" w:customStyle="1" w:styleId="IndexLink">
    <w:name w:val="Index Link"/>
    <w:rsid w:val="0047013A"/>
  </w:style>
  <w:style w:type="character" w:customStyle="1" w:styleId="1d">
    <w:name w:val="Знак концевой сноски1"/>
    <w:rsid w:val="0047013A"/>
    <w:rPr>
      <w:vertAlign w:val="superscript"/>
    </w:rPr>
  </w:style>
  <w:style w:type="character" w:customStyle="1" w:styleId="NumberingSymbols">
    <w:name w:val="Numbering Symbols"/>
    <w:rsid w:val="0047013A"/>
  </w:style>
  <w:style w:type="paragraph" w:styleId="afff3">
    <w:name w:val="caption"/>
    <w:basedOn w:val="a2"/>
    <w:qFormat/>
    <w:rsid w:val="0047013A"/>
    <w:pPr>
      <w:suppressLineNumbers/>
      <w:suppressAutoHyphens/>
      <w:spacing w:before="120" w:after="120"/>
    </w:pPr>
    <w:rPr>
      <w:rFonts w:cs="Lohit Hindi"/>
      <w:i/>
      <w:iCs/>
      <w:lang w:eastAsia="zh-CN"/>
    </w:rPr>
  </w:style>
  <w:style w:type="paragraph" w:customStyle="1" w:styleId="Index">
    <w:name w:val="Index"/>
    <w:basedOn w:val="a2"/>
    <w:rsid w:val="0047013A"/>
    <w:pPr>
      <w:suppressLineNumbers/>
      <w:suppressAutoHyphens/>
    </w:pPr>
    <w:rPr>
      <w:rFonts w:cs="Lohit Hindi"/>
      <w:lang w:eastAsia="zh-CN"/>
    </w:rPr>
  </w:style>
  <w:style w:type="paragraph" w:customStyle="1" w:styleId="1e">
    <w:name w:val="Название объекта1"/>
    <w:basedOn w:val="a2"/>
    <w:rsid w:val="0047013A"/>
    <w:pPr>
      <w:suppressLineNumbers/>
      <w:suppressAutoHyphens/>
      <w:spacing w:before="120" w:after="120"/>
    </w:pPr>
    <w:rPr>
      <w:rFonts w:cs="Lohit Hindi"/>
      <w:i/>
      <w:iCs/>
      <w:lang w:eastAsia="zh-CN"/>
    </w:rPr>
  </w:style>
  <w:style w:type="paragraph" w:customStyle="1" w:styleId="1f">
    <w:name w:val="Текст примечания1"/>
    <w:basedOn w:val="a2"/>
    <w:rsid w:val="0047013A"/>
    <w:pPr>
      <w:suppressAutoHyphens/>
    </w:pPr>
    <w:rPr>
      <w:sz w:val="20"/>
      <w:szCs w:val="20"/>
      <w:lang w:eastAsia="zh-CN"/>
    </w:rPr>
  </w:style>
  <w:style w:type="paragraph" w:customStyle="1" w:styleId="ConsPlusCell">
    <w:name w:val="ConsPlusCell"/>
    <w:rsid w:val="0047013A"/>
    <w:pPr>
      <w:suppressAutoHyphens/>
      <w:autoSpaceDE w:val="0"/>
    </w:pPr>
    <w:rPr>
      <w:rFonts w:ascii="Arial" w:eastAsia="Times New Roman" w:hAnsi="Arial" w:cs="Arial"/>
      <w:lang w:eastAsia="zh-CN"/>
    </w:rPr>
  </w:style>
  <w:style w:type="paragraph" w:customStyle="1" w:styleId="1f0">
    <w:name w:val="Цитата1"/>
    <w:basedOn w:val="a2"/>
    <w:rsid w:val="0047013A"/>
    <w:pPr>
      <w:suppressAutoHyphens/>
      <w:spacing w:after="120"/>
      <w:ind w:left="1440" w:right="1440"/>
      <w:jc w:val="both"/>
    </w:pPr>
    <w:rPr>
      <w:szCs w:val="20"/>
      <w:lang w:eastAsia="zh-CN"/>
    </w:rPr>
  </w:style>
  <w:style w:type="paragraph" w:customStyle="1" w:styleId="1f1">
    <w:name w:val="Заголовок записки1"/>
    <w:basedOn w:val="a2"/>
    <w:next w:val="a2"/>
    <w:rsid w:val="0047013A"/>
    <w:pPr>
      <w:suppressAutoHyphens/>
      <w:spacing w:after="60"/>
      <w:jc w:val="both"/>
    </w:pPr>
    <w:rPr>
      <w:lang w:eastAsia="zh-CN"/>
    </w:rPr>
  </w:style>
  <w:style w:type="paragraph" w:customStyle="1" w:styleId="afff4">
    <w:name w:val="Пункт"/>
    <w:basedOn w:val="a2"/>
    <w:rsid w:val="0047013A"/>
    <w:pPr>
      <w:suppressAutoHyphens/>
      <w:ind w:left="1404" w:hanging="504"/>
      <w:jc w:val="both"/>
    </w:pPr>
    <w:rPr>
      <w:szCs w:val="28"/>
      <w:lang w:eastAsia="zh-CN"/>
    </w:rPr>
  </w:style>
  <w:style w:type="paragraph" w:customStyle="1" w:styleId="311">
    <w:name w:val="Основной текст 31"/>
    <w:basedOn w:val="a2"/>
    <w:rsid w:val="0047013A"/>
    <w:pPr>
      <w:suppressAutoHyphens/>
      <w:spacing w:after="120"/>
    </w:pPr>
    <w:rPr>
      <w:sz w:val="16"/>
      <w:szCs w:val="16"/>
      <w:lang w:eastAsia="zh-CN"/>
    </w:rPr>
  </w:style>
  <w:style w:type="paragraph" w:customStyle="1" w:styleId="210">
    <w:name w:val="Основной текст 21"/>
    <w:basedOn w:val="a2"/>
    <w:rsid w:val="0047013A"/>
    <w:pPr>
      <w:suppressAutoHyphens/>
      <w:spacing w:after="120" w:line="480" w:lineRule="auto"/>
    </w:pPr>
    <w:rPr>
      <w:lang w:eastAsia="zh-CN"/>
    </w:rPr>
  </w:style>
  <w:style w:type="paragraph" w:customStyle="1" w:styleId="afff5">
    <w:name w:val="Тендерные данные"/>
    <w:basedOn w:val="a2"/>
    <w:rsid w:val="0047013A"/>
    <w:pPr>
      <w:suppressAutoHyphens/>
      <w:spacing w:before="120" w:after="60"/>
      <w:jc w:val="both"/>
    </w:pPr>
    <w:rPr>
      <w:b/>
      <w:szCs w:val="20"/>
      <w:lang w:eastAsia="zh-CN"/>
    </w:rPr>
  </w:style>
  <w:style w:type="paragraph" w:customStyle="1" w:styleId="afff6">
    <w:name w:val="Таблица шапка"/>
    <w:basedOn w:val="a2"/>
    <w:rsid w:val="0047013A"/>
    <w:pPr>
      <w:keepNext/>
      <w:suppressAutoHyphens/>
      <w:spacing w:before="40" w:after="40"/>
      <w:ind w:left="57" w:right="57"/>
    </w:pPr>
    <w:rPr>
      <w:sz w:val="18"/>
      <w:szCs w:val="18"/>
      <w:lang w:eastAsia="zh-CN"/>
    </w:rPr>
  </w:style>
  <w:style w:type="paragraph" w:customStyle="1" w:styleId="afff7">
    <w:name w:val="Таблица текст"/>
    <w:basedOn w:val="a2"/>
    <w:rsid w:val="0047013A"/>
    <w:pPr>
      <w:suppressAutoHyphens/>
      <w:spacing w:before="40" w:after="40"/>
      <w:ind w:left="57" w:right="57"/>
    </w:pPr>
    <w:rPr>
      <w:sz w:val="22"/>
      <w:szCs w:val="22"/>
      <w:lang w:eastAsia="zh-CN"/>
    </w:rPr>
  </w:style>
  <w:style w:type="paragraph" w:customStyle="1" w:styleId="211">
    <w:name w:val="Маркированный список 21"/>
    <w:basedOn w:val="a2"/>
    <w:rsid w:val="0047013A"/>
    <w:pPr>
      <w:suppressAutoHyphens/>
      <w:spacing w:after="60"/>
      <w:jc w:val="both"/>
    </w:pPr>
    <w:rPr>
      <w:szCs w:val="20"/>
      <w:lang w:eastAsia="zh-CN"/>
    </w:rPr>
  </w:style>
  <w:style w:type="paragraph" w:customStyle="1" w:styleId="312">
    <w:name w:val="Маркированный список 31"/>
    <w:basedOn w:val="a2"/>
    <w:rsid w:val="0047013A"/>
    <w:pPr>
      <w:suppressAutoHyphens/>
      <w:spacing w:after="60"/>
      <w:ind w:left="926"/>
      <w:jc w:val="both"/>
    </w:pPr>
    <w:rPr>
      <w:szCs w:val="20"/>
      <w:lang w:eastAsia="zh-CN"/>
    </w:rPr>
  </w:style>
  <w:style w:type="paragraph" w:customStyle="1" w:styleId="410">
    <w:name w:val="Маркированный список 41"/>
    <w:basedOn w:val="a2"/>
    <w:rsid w:val="0047013A"/>
    <w:pPr>
      <w:suppressAutoHyphens/>
      <w:spacing w:after="60"/>
      <w:ind w:left="1209"/>
      <w:jc w:val="both"/>
    </w:pPr>
    <w:rPr>
      <w:szCs w:val="20"/>
      <w:lang w:eastAsia="zh-CN"/>
    </w:rPr>
  </w:style>
  <w:style w:type="paragraph" w:customStyle="1" w:styleId="510">
    <w:name w:val="Маркированный список 51"/>
    <w:basedOn w:val="a2"/>
    <w:rsid w:val="0047013A"/>
    <w:pPr>
      <w:suppressAutoHyphens/>
      <w:spacing w:after="60"/>
      <w:ind w:left="1492" w:hanging="360"/>
      <w:jc w:val="both"/>
    </w:pPr>
    <w:rPr>
      <w:szCs w:val="20"/>
      <w:lang w:eastAsia="zh-CN"/>
    </w:rPr>
  </w:style>
  <w:style w:type="paragraph" w:customStyle="1" w:styleId="1f2">
    <w:name w:val="Нумерованный список1"/>
    <w:basedOn w:val="a2"/>
    <w:rsid w:val="0047013A"/>
    <w:pPr>
      <w:suppressAutoHyphens/>
      <w:spacing w:after="60"/>
      <w:ind w:left="360"/>
      <w:jc w:val="both"/>
    </w:pPr>
    <w:rPr>
      <w:szCs w:val="20"/>
      <w:lang w:eastAsia="zh-CN"/>
    </w:rPr>
  </w:style>
  <w:style w:type="paragraph" w:customStyle="1" w:styleId="212">
    <w:name w:val="Нумерованный список 21"/>
    <w:basedOn w:val="a2"/>
    <w:rsid w:val="0047013A"/>
    <w:pPr>
      <w:suppressAutoHyphens/>
      <w:spacing w:after="60"/>
      <w:ind w:left="643"/>
      <w:jc w:val="both"/>
    </w:pPr>
    <w:rPr>
      <w:szCs w:val="20"/>
      <w:lang w:eastAsia="zh-CN"/>
    </w:rPr>
  </w:style>
  <w:style w:type="paragraph" w:customStyle="1" w:styleId="313">
    <w:name w:val="Нумерованный список 31"/>
    <w:basedOn w:val="a2"/>
    <w:rsid w:val="0047013A"/>
    <w:pPr>
      <w:suppressAutoHyphens/>
      <w:spacing w:after="60"/>
      <w:ind w:left="926"/>
      <w:jc w:val="both"/>
    </w:pPr>
    <w:rPr>
      <w:szCs w:val="20"/>
      <w:lang w:eastAsia="zh-CN"/>
    </w:rPr>
  </w:style>
  <w:style w:type="paragraph" w:customStyle="1" w:styleId="411">
    <w:name w:val="Нумерованный список 41"/>
    <w:basedOn w:val="a2"/>
    <w:rsid w:val="0047013A"/>
    <w:pPr>
      <w:suppressAutoHyphens/>
      <w:spacing w:after="60"/>
      <w:ind w:left="1260" w:hanging="720"/>
      <w:jc w:val="both"/>
    </w:pPr>
    <w:rPr>
      <w:szCs w:val="20"/>
      <w:lang w:eastAsia="zh-CN"/>
    </w:rPr>
  </w:style>
  <w:style w:type="paragraph" w:customStyle="1" w:styleId="a">
    <w:name w:val="Раздел"/>
    <w:basedOn w:val="a2"/>
    <w:rsid w:val="0047013A"/>
    <w:pPr>
      <w:numPr>
        <w:numId w:val="30"/>
      </w:numPr>
      <w:suppressAutoHyphens/>
      <w:spacing w:before="120" w:after="120"/>
      <w:jc w:val="center"/>
    </w:pPr>
    <w:rPr>
      <w:rFonts w:ascii="Arial Narrow" w:hAnsi="Arial Narrow" w:cs="Arial Narrow"/>
      <w:b/>
      <w:sz w:val="28"/>
      <w:szCs w:val="20"/>
      <w:lang w:eastAsia="zh-CN"/>
    </w:rPr>
  </w:style>
  <w:style w:type="paragraph" w:customStyle="1" w:styleId="3a">
    <w:name w:val="Раздел 3"/>
    <w:basedOn w:val="a2"/>
    <w:rsid w:val="0047013A"/>
    <w:pPr>
      <w:suppressAutoHyphens/>
      <w:spacing w:before="120" w:after="120"/>
      <w:jc w:val="center"/>
    </w:pPr>
    <w:rPr>
      <w:b/>
      <w:szCs w:val="20"/>
      <w:lang w:eastAsia="zh-CN"/>
    </w:rPr>
  </w:style>
  <w:style w:type="paragraph" w:customStyle="1" w:styleId="afff8">
    <w:name w:val="Условия контракта"/>
    <w:basedOn w:val="a2"/>
    <w:rsid w:val="0047013A"/>
    <w:pPr>
      <w:suppressAutoHyphens/>
      <w:spacing w:before="240" w:after="120"/>
      <w:ind w:left="432" w:hanging="432"/>
      <w:jc w:val="both"/>
    </w:pPr>
    <w:rPr>
      <w:b/>
      <w:szCs w:val="20"/>
      <w:lang w:eastAsia="zh-CN"/>
    </w:rPr>
  </w:style>
  <w:style w:type="paragraph" w:customStyle="1" w:styleId="afff9">
    <w:name w:val="Подраздел"/>
    <w:basedOn w:val="a2"/>
    <w:rsid w:val="0047013A"/>
    <w:pPr>
      <w:suppressAutoHyphens/>
      <w:spacing w:before="240" w:after="120"/>
      <w:jc w:val="center"/>
    </w:pPr>
    <w:rPr>
      <w:rFonts w:ascii="TimesDL" w:hAnsi="TimesDL" w:cs="TimesDL"/>
      <w:b/>
      <w:smallCaps/>
      <w:spacing w:val="-2"/>
      <w:szCs w:val="20"/>
      <w:lang w:eastAsia="zh-CN"/>
    </w:rPr>
  </w:style>
  <w:style w:type="paragraph" w:customStyle="1" w:styleId="1f3">
    <w:name w:val="Стиль1"/>
    <w:basedOn w:val="a2"/>
    <w:rsid w:val="0047013A"/>
    <w:pPr>
      <w:keepNext/>
      <w:keepLines/>
      <w:widowControl w:val="0"/>
      <w:suppressLineNumbers/>
      <w:suppressAutoHyphens/>
      <w:spacing w:after="60"/>
      <w:ind w:left="643" w:hanging="360"/>
    </w:pPr>
    <w:rPr>
      <w:b/>
      <w:sz w:val="28"/>
      <w:lang w:eastAsia="zh-CN"/>
    </w:rPr>
  </w:style>
  <w:style w:type="paragraph" w:customStyle="1" w:styleId="2d">
    <w:name w:val="Стиль2"/>
    <w:basedOn w:val="212"/>
    <w:rsid w:val="0047013A"/>
    <w:pPr>
      <w:keepNext/>
      <w:keepLines/>
      <w:widowControl w:val="0"/>
      <w:suppressLineNumbers/>
      <w:ind w:hanging="360"/>
    </w:pPr>
    <w:rPr>
      <w:b/>
    </w:rPr>
  </w:style>
  <w:style w:type="paragraph" w:customStyle="1" w:styleId="213">
    <w:name w:val="Основной текст с отступом 21"/>
    <w:basedOn w:val="a2"/>
    <w:rsid w:val="0047013A"/>
    <w:pPr>
      <w:suppressAutoHyphens/>
      <w:spacing w:after="120" w:line="480" w:lineRule="auto"/>
      <w:ind w:left="283"/>
      <w:jc w:val="both"/>
    </w:pPr>
    <w:rPr>
      <w:szCs w:val="20"/>
      <w:lang w:eastAsia="zh-CN"/>
    </w:rPr>
  </w:style>
  <w:style w:type="paragraph" w:customStyle="1" w:styleId="afffa">
    <w:name w:val="пункт"/>
    <w:basedOn w:val="a2"/>
    <w:rsid w:val="0047013A"/>
    <w:pPr>
      <w:suppressAutoHyphens/>
      <w:spacing w:before="60" w:after="60"/>
      <w:ind w:left="1080"/>
    </w:pPr>
    <w:rPr>
      <w:lang w:eastAsia="zh-CN"/>
    </w:rPr>
  </w:style>
  <w:style w:type="paragraph" w:customStyle="1" w:styleId="ConsPlusNonformat">
    <w:name w:val="ConsPlusNonformat"/>
    <w:rsid w:val="0047013A"/>
    <w:pPr>
      <w:suppressAutoHyphens/>
      <w:autoSpaceDE w:val="0"/>
    </w:pPr>
    <w:rPr>
      <w:rFonts w:ascii="Courier New" w:eastAsia="Times New Roman" w:hAnsi="Courier New" w:cs="Courier New"/>
      <w:lang w:eastAsia="zh-CN"/>
    </w:rPr>
  </w:style>
  <w:style w:type="paragraph" w:customStyle="1" w:styleId="231">
    <w:name w:val="Знак Знак23 Знак Знак Знак"/>
    <w:basedOn w:val="a2"/>
    <w:rsid w:val="0047013A"/>
    <w:pPr>
      <w:suppressAutoHyphens/>
      <w:spacing w:after="160" w:line="240" w:lineRule="exact"/>
    </w:pPr>
    <w:rPr>
      <w:rFonts w:eastAsia="Calibri"/>
      <w:sz w:val="20"/>
      <w:szCs w:val="20"/>
      <w:lang w:eastAsia="zh-CN"/>
    </w:rPr>
  </w:style>
  <w:style w:type="paragraph" w:customStyle="1" w:styleId="232">
    <w:name w:val="Знак Знак23 Знак Знак Знак Знак"/>
    <w:basedOn w:val="a2"/>
    <w:rsid w:val="0047013A"/>
    <w:pPr>
      <w:suppressAutoHyphens/>
      <w:spacing w:after="160" w:line="240" w:lineRule="exact"/>
    </w:pPr>
    <w:rPr>
      <w:rFonts w:eastAsia="Calibri"/>
      <w:sz w:val="20"/>
      <w:szCs w:val="20"/>
      <w:lang w:eastAsia="zh-CN"/>
    </w:rPr>
  </w:style>
  <w:style w:type="paragraph" w:customStyle="1" w:styleId="afffb">
    <w:name w:val="Знак Знак Знак Знак Знак Знак Знак"/>
    <w:basedOn w:val="a2"/>
    <w:rsid w:val="0047013A"/>
    <w:pPr>
      <w:suppressAutoHyphens/>
      <w:spacing w:after="160" w:line="240" w:lineRule="exact"/>
    </w:pPr>
    <w:rPr>
      <w:rFonts w:eastAsia="Calibri"/>
      <w:sz w:val="20"/>
      <w:szCs w:val="20"/>
      <w:lang w:eastAsia="zh-CN"/>
    </w:rPr>
  </w:style>
  <w:style w:type="paragraph" w:customStyle="1" w:styleId="1f4">
    <w:name w:val="Список многоуровневый 1"/>
    <w:basedOn w:val="a2"/>
    <w:rsid w:val="0047013A"/>
    <w:pPr>
      <w:suppressAutoHyphens/>
      <w:spacing w:after="60"/>
      <w:ind w:left="431" w:hanging="431"/>
      <w:jc w:val="both"/>
    </w:pPr>
    <w:rPr>
      <w:lang w:eastAsia="zh-CN"/>
    </w:rPr>
  </w:style>
  <w:style w:type="paragraph" w:styleId="44">
    <w:name w:val="toc 4"/>
    <w:basedOn w:val="a2"/>
    <w:next w:val="a2"/>
    <w:rsid w:val="0047013A"/>
    <w:pPr>
      <w:suppressAutoHyphens/>
      <w:ind w:left="720"/>
    </w:pPr>
    <w:rPr>
      <w:lang w:eastAsia="zh-CN"/>
    </w:rPr>
  </w:style>
  <w:style w:type="paragraph" w:styleId="53">
    <w:name w:val="toc 5"/>
    <w:basedOn w:val="a2"/>
    <w:next w:val="a2"/>
    <w:rsid w:val="0047013A"/>
    <w:pPr>
      <w:suppressAutoHyphens/>
      <w:ind w:left="960"/>
    </w:pPr>
    <w:rPr>
      <w:lang w:eastAsia="zh-CN"/>
    </w:rPr>
  </w:style>
  <w:style w:type="paragraph" w:styleId="61">
    <w:name w:val="toc 6"/>
    <w:basedOn w:val="a2"/>
    <w:next w:val="a2"/>
    <w:rsid w:val="0047013A"/>
    <w:pPr>
      <w:suppressAutoHyphens/>
      <w:ind w:left="1200"/>
    </w:pPr>
    <w:rPr>
      <w:lang w:eastAsia="zh-CN"/>
    </w:rPr>
  </w:style>
  <w:style w:type="paragraph" w:styleId="72">
    <w:name w:val="toc 7"/>
    <w:basedOn w:val="a2"/>
    <w:next w:val="a2"/>
    <w:rsid w:val="0047013A"/>
    <w:pPr>
      <w:suppressAutoHyphens/>
      <w:ind w:left="1440"/>
    </w:pPr>
    <w:rPr>
      <w:lang w:eastAsia="zh-CN"/>
    </w:rPr>
  </w:style>
  <w:style w:type="paragraph" w:styleId="82">
    <w:name w:val="toc 8"/>
    <w:basedOn w:val="a2"/>
    <w:next w:val="a2"/>
    <w:rsid w:val="0047013A"/>
    <w:pPr>
      <w:suppressAutoHyphens/>
      <w:ind w:left="1680"/>
    </w:pPr>
    <w:rPr>
      <w:lang w:eastAsia="zh-CN"/>
    </w:rPr>
  </w:style>
  <w:style w:type="paragraph" w:styleId="93">
    <w:name w:val="toc 9"/>
    <w:basedOn w:val="a2"/>
    <w:next w:val="a2"/>
    <w:rsid w:val="0047013A"/>
    <w:pPr>
      <w:suppressAutoHyphens/>
      <w:ind w:left="1920"/>
    </w:pPr>
    <w:rPr>
      <w:lang w:eastAsia="zh-CN"/>
    </w:rPr>
  </w:style>
  <w:style w:type="paragraph" w:customStyle="1" w:styleId="WW-23">
    <w:name w:val="WW-Знак Знак23 Знак Знак Знак Знак"/>
    <w:basedOn w:val="a2"/>
    <w:rsid w:val="0047013A"/>
    <w:pPr>
      <w:suppressAutoHyphens/>
      <w:spacing w:before="60" w:after="60"/>
    </w:pPr>
    <w:rPr>
      <w:rFonts w:eastAsia="Calibri"/>
      <w:sz w:val="20"/>
      <w:szCs w:val="20"/>
      <w:lang w:eastAsia="zh-CN"/>
    </w:rPr>
  </w:style>
  <w:style w:type="paragraph" w:styleId="HTML0">
    <w:name w:val="HTML Address"/>
    <w:basedOn w:val="a2"/>
    <w:link w:val="HTML1"/>
    <w:rsid w:val="0047013A"/>
    <w:pPr>
      <w:suppressAutoHyphens/>
      <w:spacing w:after="60"/>
      <w:jc w:val="both"/>
    </w:pPr>
    <w:rPr>
      <w:i/>
      <w:iCs/>
      <w:lang w:eastAsia="zh-CN"/>
    </w:rPr>
  </w:style>
  <w:style w:type="character" w:customStyle="1" w:styleId="HTML1">
    <w:name w:val="Адрес HTML Знак"/>
    <w:basedOn w:val="a3"/>
    <w:link w:val="HTML0"/>
    <w:rsid w:val="0047013A"/>
    <w:rPr>
      <w:rFonts w:ascii="Times New Roman" w:eastAsia="Times New Roman" w:hAnsi="Times New Roman" w:cs="Times New Roman"/>
      <w:i/>
      <w:iCs/>
      <w:sz w:val="24"/>
      <w:szCs w:val="24"/>
      <w:lang w:eastAsia="zh-CN"/>
    </w:rPr>
  </w:style>
  <w:style w:type="paragraph" w:styleId="HTML2">
    <w:name w:val="HTML Preformatted"/>
    <w:basedOn w:val="a2"/>
    <w:link w:val="HTML3"/>
    <w:rsid w:val="0047013A"/>
    <w:pPr>
      <w:suppressAutoHyphens/>
      <w:spacing w:after="60"/>
      <w:jc w:val="both"/>
    </w:pPr>
    <w:rPr>
      <w:rFonts w:ascii="Courier New" w:hAnsi="Courier New" w:cs="Courier New"/>
      <w:sz w:val="20"/>
      <w:szCs w:val="20"/>
      <w:lang w:eastAsia="zh-CN"/>
    </w:rPr>
  </w:style>
  <w:style w:type="character" w:customStyle="1" w:styleId="HTML3">
    <w:name w:val="Стандартный HTML Знак"/>
    <w:basedOn w:val="a3"/>
    <w:link w:val="HTML2"/>
    <w:rsid w:val="0047013A"/>
    <w:rPr>
      <w:rFonts w:ascii="Courier New" w:eastAsia="Times New Roman" w:hAnsi="Courier New" w:cs="Courier New"/>
      <w:sz w:val="20"/>
      <w:szCs w:val="20"/>
      <w:lang w:eastAsia="zh-CN"/>
    </w:rPr>
  </w:style>
  <w:style w:type="paragraph" w:customStyle="1" w:styleId="1f5">
    <w:name w:val="Обычный отступ1"/>
    <w:basedOn w:val="a2"/>
    <w:rsid w:val="0047013A"/>
    <w:pPr>
      <w:suppressAutoHyphens/>
      <w:spacing w:after="60"/>
      <w:ind w:left="708"/>
      <w:jc w:val="both"/>
    </w:pPr>
    <w:rPr>
      <w:lang w:eastAsia="zh-CN"/>
    </w:rPr>
  </w:style>
  <w:style w:type="paragraph" w:styleId="afffc">
    <w:name w:val="envelope address"/>
    <w:basedOn w:val="a2"/>
    <w:rsid w:val="0047013A"/>
    <w:pPr>
      <w:suppressAutoHyphens/>
      <w:spacing w:after="60"/>
      <w:ind w:left="2880"/>
      <w:jc w:val="both"/>
    </w:pPr>
    <w:rPr>
      <w:rFonts w:ascii="Arial" w:hAnsi="Arial" w:cs="Arial"/>
      <w:lang w:eastAsia="zh-CN"/>
    </w:rPr>
  </w:style>
  <w:style w:type="paragraph" w:styleId="2e">
    <w:name w:val="envelope return"/>
    <w:basedOn w:val="a2"/>
    <w:rsid w:val="0047013A"/>
    <w:pPr>
      <w:suppressAutoHyphens/>
      <w:spacing w:after="60"/>
      <w:jc w:val="both"/>
    </w:pPr>
    <w:rPr>
      <w:rFonts w:ascii="Arial" w:hAnsi="Arial" w:cs="Arial"/>
      <w:sz w:val="20"/>
      <w:szCs w:val="20"/>
      <w:lang w:eastAsia="zh-CN"/>
    </w:rPr>
  </w:style>
  <w:style w:type="paragraph" w:customStyle="1" w:styleId="1f6">
    <w:name w:val="Маркированный список1"/>
    <w:basedOn w:val="a2"/>
    <w:rsid w:val="0047013A"/>
    <w:pPr>
      <w:widowControl w:val="0"/>
      <w:suppressAutoHyphens/>
      <w:spacing w:after="60"/>
      <w:jc w:val="both"/>
    </w:pPr>
    <w:rPr>
      <w:lang w:eastAsia="zh-CN"/>
    </w:rPr>
  </w:style>
  <w:style w:type="paragraph" w:customStyle="1" w:styleId="214">
    <w:name w:val="Список 21"/>
    <w:basedOn w:val="a2"/>
    <w:rsid w:val="0047013A"/>
    <w:pPr>
      <w:suppressAutoHyphens/>
      <w:spacing w:after="60"/>
      <w:ind w:left="566" w:hanging="283"/>
      <w:jc w:val="both"/>
    </w:pPr>
    <w:rPr>
      <w:lang w:eastAsia="zh-CN"/>
    </w:rPr>
  </w:style>
  <w:style w:type="paragraph" w:customStyle="1" w:styleId="314">
    <w:name w:val="Список 31"/>
    <w:basedOn w:val="a2"/>
    <w:rsid w:val="0047013A"/>
    <w:pPr>
      <w:suppressAutoHyphens/>
      <w:spacing w:after="60"/>
      <w:ind w:left="849" w:hanging="283"/>
      <w:jc w:val="both"/>
    </w:pPr>
    <w:rPr>
      <w:lang w:eastAsia="zh-CN"/>
    </w:rPr>
  </w:style>
  <w:style w:type="paragraph" w:customStyle="1" w:styleId="412">
    <w:name w:val="Список 41"/>
    <w:basedOn w:val="a2"/>
    <w:rsid w:val="0047013A"/>
    <w:pPr>
      <w:suppressAutoHyphens/>
      <w:spacing w:after="60"/>
      <w:ind w:left="1132" w:hanging="283"/>
      <w:jc w:val="both"/>
    </w:pPr>
    <w:rPr>
      <w:lang w:eastAsia="zh-CN"/>
    </w:rPr>
  </w:style>
  <w:style w:type="paragraph" w:customStyle="1" w:styleId="511">
    <w:name w:val="Список 51"/>
    <w:basedOn w:val="a2"/>
    <w:rsid w:val="0047013A"/>
    <w:pPr>
      <w:suppressAutoHyphens/>
      <w:spacing w:after="60"/>
      <w:ind w:left="1415" w:hanging="283"/>
      <w:jc w:val="both"/>
    </w:pPr>
    <w:rPr>
      <w:lang w:eastAsia="zh-CN"/>
    </w:rPr>
  </w:style>
  <w:style w:type="paragraph" w:customStyle="1" w:styleId="512">
    <w:name w:val="Нумерованный список 51"/>
    <w:basedOn w:val="a2"/>
    <w:rsid w:val="0047013A"/>
    <w:pPr>
      <w:suppressAutoHyphens/>
      <w:spacing w:after="60"/>
      <w:ind w:left="1492" w:hanging="360"/>
      <w:jc w:val="both"/>
    </w:pPr>
    <w:rPr>
      <w:lang w:eastAsia="zh-CN"/>
    </w:rPr>
  </w:style>
  <w:style w:type="paragraph" w:customStyle="1" w:styleId="1f7">
    <w:name w:val="Прощание1"/>
    <w:basedOn w:val="a2"/>
    <w:rsid w:val="0047013A"/>
    <w:pPr>
      <w:suppressAutoHyphens/>
      <w:spacing w:after="60"/>
      <w:ind w:left="4252"/>
      <w:jc w:val="both"/>
    </w:pPr>
    <w:rPr>
      <w:lang w:eastAsia="zh-CN"/>
    </w:rPr>
  </w:style>
  <w:style w:type="paragraph" w:styleId="afffd">
    <w:name w:val="Signature"/>
    <w:basedOn w:val="a2"/>
    <w:link w:val="afffe"/>
    <w:rsid w:val="0047013A"/>
    <w:pPr>
      <w:suppressAutoHyphens/>
      <w:spacing w:after="60"/>
      <w:ind w:left="4252"/>
      <w:jc w:val="both"/>
    </w:pPr>
    <w:rPr>
      <w:lang w:eastAsia="zh-CN"/>
    </w:rPr>
  </w:style>
  <w:style w:type="character" w:customStyle="1" w:styleId="afffe">
    <w:name w:val="Подпись Знак"/>
    <w:basedOn w:val="a3"/>
    <w:link w:val="afffd"/>
    <w:rsid w:val="0047013A"/>
    <w:rPr>
      <w:rFonts w:ascii="Times New Roman" w:eastAsia="Times New Roman" w:hAnsi="Times New Roman" w:cs="Times New Roman"/>
      <w:sz w:val="24"/>
      <w:szCs w:val="24"/>
      <w:lang w:eastAsia="zh-CN"/>
    </w:rPr>
  </w:style>
  <w:style w:type="paragraph" w:customStyle="1" w:styleId="1f8">
    <w:name w:val="Продолжение списка1"/>
    <w:basedOn w:val="a2"/>
    <w:rsid w:val="0047013A"/>
    <w:pPr>
      <w:suppressAutoHyphens/>
      <w:spacing w:after="120"/>
      <w:ind w:left="283"/>
      <w:jc w:val="both"/>
    </w:pPr>
    <w:rPr>
      <w:lang w:eastAsia="zh-CN"/>
    </w:rPr>
  </w:style>
  <w:style w:type="paragraph" w:customStyle="1" w:styleId="215">
    <w:name w:val="Продолжение списка 21"/>
    <w:basedOn w:val="a2"/>
    <w:rsid w:val="0047013A"/>
    <w:pPr>
      <w:suppressAutoHyphens/>
      <w:spacing w:after="120"/>
      <w:ind w:left="566"/>
      <w:jc w:val="both"/>
    </w:pPr>
    <w:rPr>
      <w:lang w:eastAsia="zh-CN"/>
    </w:rPr>
  </w:style>
  <w:style w:type="paragraph" w:customStyle="1" w:styleId="315">
    <w:name w:val="Продолжение списка 31"/>
    <w:basedOn w:val="a2"/>
    <w:rsid w:val="0047013A"/>
    <w:pPr>
      <w:suppressAutoHyphens/>
      <w:spacing w:after="120"/>
      <w:ind w:left="849"/>
      <w:jc w:val="both"/>
    </w:pPr>
    <w:rPr>
      <w:lang w:eastAsia="zh-CN"/>
    </w:rPr>
  </w:style>
  <w:style w:type="paragraph" w:customStyle="1" w:styleId="413">
    <w:name w:val="Продолжение списка 41"/>
    <w:basedOn w:val="a2"/>
    <w:rsid w:val="0047013A"/>
    <w:pPr>
      <w:suppressAutoHyphens/>
      <w:spacing w:after="120"/>
      <w:ind w:left="1132"/>
      <w:jc w:val="both"/>
    </w:pPr>
    <w:rPr>
      <w:lang w:eastAsia="zh-CN"/>
    </w:rPr>
  </w:style>
  <w:style w:type="paragraph" w:customStyle="1" w:styleId="513">
    <w:name w:val="Продолжение списка 51"/>
    <w:basedOn w:val="a2"/>
    <w:rsid w:val="0047013A"/>
    <w:pPr>
      <w:suppressAutoHyphens/>
      <w:spacing w:after="120"/>
      <w:ind w:left="1415"/>
      <w:jc w:val="both"/>
    </w:pPr>
    <w:rPr>
      <w:lang w:eastAsia="zh-CN"/>
    </w:rPr>
  </w:style>
  <w:style w:type="paragraph" w:customStyle="1" w:styleId="1f9">
    <w:name w:val="Шапка1"/>
    <w:basedOn w:val="a2"/>
    <w:rsid w:val="0047013A"/>
    <w:pPr>
      <w:shd w:val="clear" w:color="auto" w:fill="CCCCCC"/>
      <w:suppressAutoHyphens/>
      <w:spacing w:after="60"/>
      <w:ind w:left="1134" w:hanging="1134"/>
      <w:jc w:val="both"/>
    </w:pPr>
    <w:rPr>
      <w:rFonts w:ascii="Arial" w:hAnsi="Arial" w:cs="Arial"/>
      <w:shd w:val="clear" w:color="auto" w:fill="CCCCCC"/>
      <w:lang w:eastAsia="zh-CN"/>
    </w:rPr>
  </w:style>
  <w:style w:type="paragraph" w:customStyle="1" w:styleId="1fa">
    <w:name w:val="Приветствие1"/>
    <w:basedOn w:val="a2"/>
    <w:next w:val="a2"/>
    <w:rsid w:val="0047013A"/>
    <w:pPr>
      <w:suppressAutoHyphens/>
      <w:spacing w:after="60"/>
      <w:jc w:val="both"/>
    </w:pPr>
    <w:rPr>
      <w:lang w:eastAsia="zh-CN"/>
    </w:rPr>
  </w:style>
  <w:style w:type="paragraph" w:customStyle="1" w:styleId="1fb">
    <w:name w:val="Дата1"/>
    <w:basedOn w:val="a2"/>
    <w:next w:val="a2"/>
    <w:rsid w:val="0047013A"/>
    <w:pPr>
      <w:suppressAutoHyphens/>
      <w:spacing w:after="60"/>
      <w:jc w:val="both"/>
    </w:pPr>
    <w:rPr>
      <w:lang w:eastAsia="zh-CN"/>
    </w:rPr>
  </w:style>
  <w:style w:type="paragraph" w:customStyle="1" w:styleId="1fc">
    <w:name w:val="Красная строка1"/>
    <w:basedOn w:val="ad"/>
    <w:rsid w:val="0047013A"/>
    <w:pPr>
      <w:keepNext w:val="0"/>
      <w:spacing w:after="120"/>
      <w:ind w:firstLine="210"/>
      <w:jc w:val="both"/>
      <w:outlineLvl w:val="9"/>
    </w:pPr>
    <w:rPr>
      <w:lang w:eastAsia="zh-CN"/>
    </w:rPr>
  </w:style>
  <w:style w:type="paragraph" w:customStyle="1" w:styleId="216">
    <w:name w:val="Красная строка 21"/>
    <w:basedOn w:val="210"/>
    <w:rsid w:val="0047013A"/>
    <w:pPr>
      <w:spacing w:line="240" w:lineRule="auto"/>
      <w:ind w:left="283" w:firstLine="210"/>
      <w:jc w:val="both"/>
    </w:pPr>
  </w:style>
  <w:style w:type="paragraph" w:customStyle="1" w:styleId="1fd">
    <w:name w:val="Текст1"/>
    <w:basedOn w:val="a2"/>
    <w:rsid w:val="0047013A"/>
    <w:pPr>
      <w:suppressAutoHyphens/>
    </w:pPr>
    <w:rPr>
      <w:rFonts w:ascii="Courier New" w:hAnsi="Courier New" w:cs="Courier New"/>
      <w:sz w:val="20"/>
      <w:szCs w:val="20"/>
      <w:lang w:eastAsia="zh-CN"/>
    </w:rPr>
  </w:style>
  <w:style w:type="paragraph" w:styleId="affff">
    <w:name w:val="E-mail Signature"/>
    <w:basedOn w:val="a2"/>
    <w:link w:val="affff0"/>
    <w:rsid w:val="0047013A"/>
    <w:pPr>
      <w:suppressAutoHyphens/>
      <w:spacing w:after="60"/>
      <w:jc w:val="both"/>
    </w:pPr>
    <w:rPr>
      <w:lang w:eastAsia="zh-CN"/>
    </w:rPr>
  </w:style>
  <w:style w:type="character" w:customStyle="1" w:styleId="affff0">
    <w:name w:val="Электронная подпись Знак"/>
    <w:basedOn w:val="a3"/>
    <w:link w:val="affff"/>
    <w:rsid w:val="0047013A"/>
    <w:rPr>
      <w:rFonts w:ascii="Times New Roman" w:eastAsia="Times New Roman" w:hAnsi="Times New Roman" w:cs="Times New Roman"/>
      <w:sz w:val="24"/>
      <w:szCs w:val="24"/>
      <w:lang w:eastAsia="zh-CN"/>
    </w:rPr>
  </w:style>
  <w:style w:type="paragraph" w:customStyle="1" w:styleId="2-11">
    <w:name w:val="содержание2-11"/>
    <w:basedOn w:val="a2"/>
    <w:rsid w:val="0047013A"/>
    <w:pPr>
      <w:suppressAutoHyphens/>
      <w:spacing w:after="60"/>
      <w:jc w:val="both"/>
    </w:pPr>
    <w:rPr>
      <w:lang w:eastAsia="zh-CN"/>
    </w:rPr>
  </w:style>
  <w:style w:type="paragraph" w:customStyle="1" w:styleId="affff1">
    <w:name w:val="Пункт Знак"/>
    <w:basedOn w:val="a2"/>
    <w:rsid w:val="0047013A"/>
    <w:pPr>
      <w:suppressAutoHyphens/>
      <w:snapToGrid w:val="0"/>
      <w:spacing w:line="360" w:lineRule="auto"/>
      <w:ind w:left="1134" w:hanging="567"/>
      <w:jc w:val="both"/>
    </w:pPr>
    <w:rPr>
      <w:sz w:val="28"/>
      <w:szCs w:val="28"/>
      <w:lang w:eastAsia="zh-CN"/>
    </w:rPr>
  </w:style>
  <w:style w:type="paragraph" w:customStyle="1" w:styleId="affff2">
    <w:name w:val="Словарная статья"/>
    <w:basedOn w:val="a2"/>
    <w:next w:val="a2"/>
    <w:rsid w:val="0047013A"/>
    <w:pPr>
      <w:suppressAutoHyphens/>
      <w:autoSpaceDE w:val="0"/>
      <w:ind w:right="118"/>
      <w:jc w:val="both"/>
    </w:pPr>
    <w:rPr>
      <w:rFonts w:ascii="Arial" w:hAnsi="Arial" w:cs="Arial"/>
      <w:sz w:val="20"/>
      <w:szCs w:val="20"/>
      <w:lang w:eastAsia="zh-CN"/>
    </w:rPr>
  </w:style>
  <w:style w:type="paragraph" w:customStyle="1" w:styleId="1fe">
    <w:name w:val="1"/>
    <w:basedOn w:val="a2"/>
    <w:rsid w:val="0047013A"/>
    <w:pPr>
      <w:suppressAutoHyphens/>
      <w:spacing w:after="160" w:line="240" w:lineRule="exact"/>
    </w:pPr>
    <w:rPr>
      <w:rFonts w:eastAsia="Calibri"/>
      <w:sz w:val="20"/>
      <w:szCs w:val="20"/>
      <w:lang w:eastAsia="zh-CN"/>
    </w:rPr>
  </w:style>
  <w:style w:type="paragraph" w:customStyle="1" w:styleId="1CharChar">
    <w:name w:val="1 Знак Char Знак Char Знак"/>
    <w:basedOn w:val="a2"/>
    <w:rsid w:val="0047013A"/>
    <w:pPr>
      <w:suppressAutoHyphens/>
      <w:spacing w:after="160" w:line="240" w:lineRule="exact"/>
    </w:pPr>
    <w:rPr>
      <w:rFonts w:eastAsia="Calibri"/>
      <w:sz w:val="20"/>
      <w:szCs w:val="20"/>
      <w:lang w:eastAsia="zh-CN"/>
    </w:rPr>
  </w:style>
  <w:style w:type="paragraph" w:customStyle="1" w:styleId="affff3">
    <w:name w:val="Знак Знак Знак Знак Знак Знак"/>
    <w:basedOn w:val="a2"/>
    <w:rsid w:val="0047013A"/>
    <w:pPr>
      <w:suppressAutoHyphens/>
      <w:spacing w:after="160" w:line="240" w:lineRule="exact"/>
    </w:pPr>
    <w:rPr>
      <w:rFonts w:eastAsia="Calibri"/>
      <w:sz w:val="20"/>
      <w:szCs w:val="20"/>
      <w:lang w:eastAsia="zh-CN"/>
    </w:rPr>
  </w:style>
  <w:style w:type="paragraph" w:customStyle="1" w:styleId="affff4">
    <w:name w:val="Дефис"/>
    <w:basedOn w:val="aff8"/>
    <w:rsid w:val="0047013A"/>
    <w:pPr>
      <w:suppressAutoHyphens/>
      <w:ind w:left="720"/>
    </w:pPr>
    <w:rPr>
      <w:lang w:val="en-US" w:eastAsia="zh-CN"/>
    </w:rPr>
  </w:style>
  <w:style w:type="paragraph" w:customStyle="1" w:styleId="hp1">
    <w:name w:val="hp1"/>
    <w:basedOn w:val="a2"/>
    <w:rsid w:val="0047013A"/>
    <w:pPr>
      <w:suppressAutoHyphens/>
      <w:spacing w:after="272"/>
    </w:pPr>
    <w:rPr>
      <w:lang w:eastAsia="zh-CN"/>
    </w:rPr>
  </w:style>
  <w:style w:type="paragraph" w:customStyle="1" w:styleId="TableContents">
    <w:name w:val="Table Contents"/>
    <w:basedOn w:val="a2"/>
    <w:rsid w:val="0047013A"/>
    <w:pPr>
      <w:suppressLineNumbers/>
      <w:suppressAutoHyphens/>
    </w:pPr>
    <w:rPr>
      <w:lang w:eastAsia="zh-CN"/>
    </w:rPr>
  </w:style>
  <w:style w:type="paragraph" w:customStyle="1" w:styleId="TableHeading">
    <w:name w:val="Table Heading"/>
    <w:basedOn w:val="TableContents"/>
    <w:rsid w:val="0047013A"/>
    <w:pPr>
      <w:jc w:val="center"/>
    </w:pPr>
    <w:rPr>
      <w:b/>
      <w:bCs/>
    </w:rPr>
  </w:style>
  <w:style w:type="paragraph" w:customStyle="1" w:styleId="Contents10">
    <w:name w:val="Contents 10"/>
    <w:basedOn w:val="Index"/>
    <w:rsid w:val="0047013A"/>
    <w:pPr>
      <w:tabs>
        <w:tab w:val="right" w:leader="dot" w:pos="7091"/>
      </w:tabs>
      <w:ind w:left="2547"/>
    </w:pPr>
  </w:style>
  <w:style w:type="paragraph" w:customStyle="1" w:styleId="Framecontents">
    <w:name w:val="Frame contents"/>
    <w:basedOn w:val="ad"/>
    <w:rsid w:val="0047013A"/>
    <w:pPr>
      <w:keepNext w:val="0"/>
      <w:spacing w:after="120"/>
      <w:jc w:val="both"/>
      <w:outlineLvl w:val="9"/>
    </w:pPr>
    <w:rPr>
      <w:szCs w:val="20"/>
      <w:lang w:eastAsia="zh-CN"/>
    </w:rPr>
  </w:style>
  <w:style w:type="character" w:customStyle="1" w:styleId="WW8Num2z0">
    <w:name w:val="WW8Num2z0"/>
    <w:rsid w:val="0047013A"/>
    <w:rPr>
      <w:rFonts w:ascii="Times New Roman" w:hAnsi="Times New Roman" w:cs="Times New Roman"/>
    </w:rPr>
  </w:style>
  <w:style w:type="character" w:customStyle="1" w:styleId="WW8Num2z1">
    <w:name w:val="WW8Num2z1"/>
    <w:rsid w:val="0047013A"/>
    <w:rPr>
      <w:rFonts w:ascii="Courier New" w:hAnsi="Courier New" w:cs="Courier New"/>
    </w:rPr>
  </w:style>
  <w:style w:type="character" w:customStyle="1" w:styleId="WW8Num2z2">
    <w:name w:val="WW8Num2z2"/>
    <w:rsid w:val="0047013A"/>
    <w:rPr>
      <w:rFonts w:ascii="Wingdings" w:hAnsi="Wingdings" w:cs="Wingdings"/>
    </w:rPr>
  </w:style>
  <w:style w:type="character" w:customStyle="1" w:styleId="WW8Num2z3">
    <w:name w:val="WW8Num2z3"/>
    <w:rsid w:val="0047013A"/>
    <w:rPr>
      <w:rFonts w:ascii="Symbol" w:hAnsi="Symbol" w:cs="Symbol"/>
    </w:rPr>
  </w:style>
  <w:style w:type="character" w:customStyle="1" w:styleId="WW8Num6z1">
    <w:name w:val="WW8Num6z1"/>
    <w:rsid w:val="0047013A"/>
    <w:rPr>
      <w:rFonts w:ascii="Courier New" w:hAnsi="Courier New" w:cs="Courier New"/>
    </w:rPr>
  </w:style>
  <w:style w:type="character" w:customStyle="1" w:styleId="WW8Num7z1">
    <w:name w:val="WW8Num7z1"/>
    <w:rsid w:val="0047013A"/>
    <w:rPr>
      <w:rFonts w:ascii="Courier New" w:hAnsi="Courier New" w:cs="Courier New"/>
    </w:rPr>
  </w:style>
  <w:style w:type="character" w:customStyle="1" w:styleId="WW8Num7z2">
    <w:name w:val="WW8Num7z2"/>
    <w:rsid w:val="0047013A"/>
    <w:rPr>
      <w:rFonts w:ascii="Wingdings" w:hAnsi="Wingdings" w:cs="Wingdings"/>
    </w:rPr>
  </w:style>
  <w:style w:type="character" w:customStyle="1" w:styleId="WW8Num7z3">
    <w:name w:val="WW8Num7z3"/>
    <w:rsid w:val="0047013A"/>
    <w:rPr>
      <w:rFonts w:ascii="Symbol" w:hAnsi="Symbol" w:cs="Symbol"/>
    </w:rPr>
  </w:style>
  <w:style w:type="character" w:customStyle="1" w:styleId="WW8Num8z1">
    <w:name w:val="WW8Num8z1"/>
    <w:rsid w:val="0047013A"/>
    <w:rPr>
      <w:rFonts w:ascii="Courier New" w:hAnsi="Courier New" w:cs="Courier New"/>
    </w:rPr>
  </w:style>
  <w:style w:type="character" w:customStyle="1" w:styleId="WW8Num8z2">
    <w:name w:val="WW8Num8z2"/>
    <w:rsid w:val="0047013A"/>
    <w:rPr>
      <w:rFonts w:ascii="Wingdings" w:hAnsi="Wingdings" w:cs="Wingdings"/>
    </w:rPr>
  </w:style>
  <w:style w:type="character" w:customStyle="1" w:styleId="WW8Num11z0">
    <w:name w:val="WW8Num11z0"/>
    <w:rsid w:val="0047013A"/>
    <w:rPr>
      <w:rFonts w:ascii="Symbol" w:hAnsi="Symbol" w:cs="Symbol"/>
    </w:rPr>
  </w:style>
  <w:style w:type="character" w:customStyle="1" w:styleId="WW8Num11z1">
    <w:name w:val="WW8Num11z1"/>
    <w:rsid w:val="0047013A"/>
    <w:rPr>
      <w:rFonts w:ascii="Courier New" w:hAnsi="Courier New" w:cs="Courier New"/>
    </w:rPr>
  </w:style>
  <w:style w:type="character" w:customStyle="1" w:styleId="WW8Num11z2">
    <w:name w:val="WW8Num11z2"/>
    <w:rsid w:val="0047013A"/>
    <w:rPr>
      <w:rFonts w:ascii="Wingdings" w:hAnsi="Wingdings" w:cs="Wingdings"/>
    </w:rPr>
  </w:style>
  <w:style w:type="character" w:customStyle="1" w:styleId="WW8Num12z0">
    <w:name w:val="WW8Num12z0"/>
    <w:rsid w:val="0047013A"/>
    <w:rPr>
      <w:color w:val="000000"/>
      <w:position w:val="0"/>
      <w:sz w:val="28"/>
      <w:szCs w:val="28"/>
      <w:vertAlign w:val="baseline"/>
    </w:rPr>
  </w:style>
  <w:style w:type="character" w:customStyle="1" w:styleId="WW8Num16z3">
    <w:name w:val="WW8Num16z3"/>
    <w:rsid w:val="0047013A"/>
    <w:rPr>
      <w:rFonts w:ascii="Symbol" w:hAnsi="Symbol" w:cs="Symbol"/>
    </w:rPr>
  </w:style>
  <w:style w:type="character" w:customStyle="1" w:styleId="WW8Num19z0">
    <w:name w:val="WW8Num19z0"/>
    <w:rsid w:val="0047013A"/>
    <w:rPr>
      <w:position w:val="0"/>
      <w:sz w:val="28"/>
      <w:szCs w:val="28"/>
      <w:vertAlign w:val="baseline"/>
    </w:rPr>
  </w:style>
  <w:style w:type="character" w:customStyle="1" w:styleId="WW8Num19z1">
    <w:name w:val="WW8Num19z1"/>
    <w:rsid w:val="0047013A"/>
    <w:rPr>
      <w:position w:val="0"/>
      <w:sz w:val="24"/>
      <w:vertAlign w:val="baseline"/>
    </w:rPr>
  </w:style>
  <w:style w:type="character" w:customStyle="1" w:styleId="WW8Num20z0">
    <w:name w:val="WW8Num20z0"/>
    <w:rsid w:val="0047013A"/>
    <w:rPr>
      <w:position w:val="0"/>
      <w:sz w:val="28"/>
      <w:szCs w:val="28"/>
      <w:vertAlign w:val="baseline"/>
    </w:rPr>
  </w:style>
  <w:style w:type="character" w:customStyle="1" w:styleId="WW8Num21z0">
    <w:name w:val="WW8Num21z0"/>
    <w:rsid w:val="0047013A"/>
    <w:rPr>
      <w:position w:val="0"/>
      <w:sz w:val="28"/>
      <w:szCs w:val="28"/>
      <w:vertAlign w:val="baseline"/>
    </w:rPr>
  </w:style>
  <w:style w:type="character" w:customStyle="1" w:styleId="WW8Num22z0">
    <w:name w:val="WW8Num22z0"/>
    <w:rsid w:val="0047013A"/>
    <w:rPr>
      <w:b/>
      <w:bCs/>
      <w:position w:val="0"/>
      <w:sz w:val="24"/>
      <w:vertAlign w:val="baseline"/>
    </w:rPr>
  </w:style>
  <w:style w:type="character" w:customStyle="1" w:styleId="WW8Num23z0">
    <w:name w:val="WW8Num23z0"/>
    <w:rsid w:val="0047013A"/>
    <w:rPr>
      <w:b/>
      <w:bCs/>
      <w:position w:val="0"/>
      <w:sz w:val="24"/>
      <w:vertAlign w:val="baseline"/>
    </w:rPr>
  </w:style>
  <w:style w:type="character" w:customStyle="1" w:styleId="WW8Num24z0">
    <w:name w:val="WW8Num24z0"/>
    <w:rsid w:val="0047013A"/>
    <w:rPr>
      <w:position w:val="0"/>
      <w:sz w:val="28"/>
      <w:szCs w:val="28"/>
      <w:vertAlign w:val="baseline"/>
    </w:rPr>
  </w:style>
  <w:style w:type="character" w:customStyle="1" w:styleId="WW8Num26z0">
    <w:name w:val="WW8Num26z0"/>
    <w:rsid w:val="0047013A"/>
    <w:rPr>
      <w:rFonts w:ascii="Times New Roman" w:eastAsia="Times New Roman" w:hAnsi="Times New Roman" w:cs="Times New Roman"/>
    </w:rPr>
  </w:style>
  <w:style w:type="character" w:customStyle="1" w:styleId="WW8Num26z1">
    <w:name w:val="WW8Num26z1"/>
    <w:rsid w:val="0047013A"/>
    <w:rPr>
      <w:rFonts w:ascii="Courier New" w:hAnsi="Courier New" w:cs="Courier New"/>
    </w:rPr>
  </w:style>
  <w:style w:type="character" w:customStyle="1" w:styleId="WW8Num26z2">
    <w:name w:val="WW8Num26z2"/>
    <w:rsid w:val="0047013A"/>
    <w:rPr>
      <w:rFonts w:ascii="Wingdings" w:hAnsi="Wingdings" w:cs="Wingdings"/>
    </w:rPr>
  </w:style>
  <w:style w:type="character" w:customStyle="1" w:styleId="WW8Num26z3">
    <w:name w:val="WW8Num26z3"/>
    <w:rsid w:val="0047013A"/>
    <w:rPr>
      <w:rFonts w:ascii="Symbol" w:hAnsi="Symbol" w:cs="Symbol"/>
    </w:rPr>
  </w:style>
  <w:style w:type="character" w:customStyle="1" w:styleId="WW8Num27z0">
    <w:name w:val="WW8Num27z0"/>
    <w:rsid w:val="0047013A"/>
    <w:rPr>
      <w:b/>
      <w:bCs/>
      <w:position w:val="0"/>
      <w:sz w:val="24"/>
      <w:vertAlign w:val="baseline"/>
    </w:rPr>
  </w:style>
  <w:style w:type="character" w:customStyle="1" w:styleId="WW8Num28z0">
    <w:name w:val="WW8Num28z0"/>
    <w:rsid w:val="0047013A"/>
    <w:rPr>
      <w:position w:val="0"/>
      <w:sz w:val="28"/>
      <w:szCs w:val="28"/>
      <w:vertAlign w:val="baseline"/>
    </w:rPr>
  </w:style>
  <w:style w:type="character" w:customStyle="1" w:styleId="WW8Num29z0">
    <w:name w:val="WW8Num29z0"/>
    <w:rsid w:val="0047013A"/>
    <w:rPr>
      <w:rFonts w:ascii="Times New Roman" w:eastAsia="Times New Roman" w:hAnsi="Times New Roman" w:cs="Times New Roman"/>
    </w:rPr>
  </w:style>
  <w:style w:type="character" w:customStyle="1" w:styleId="WW8Num29z1">
    <w:name w:val="WW8Num29z1"/>
    <w:rsid w:val="0047013A"/>
    <w:rPr>
      <w:rFonts w:ascii="Courier New" w:hAnsi="Courier New" w:cs="Courier New"/>
    </w:rPr>
  </w:style>
  <w:style w:type="character" w:customStyle="1" w:styleId="WW8Num29z2">
    <w:name w:val="WW8Num29z2"/>
    <w:rsid w:val="0047013A"/>
    <w:rPr>
      <w:rFonts w:ascii="Wingdings" w:hAnsi="Wingdings" w:cs="Wingdings"/>
    </w:rPr>
  </w:style>
  <w:style w:type="character" w:customStyle="1" w:styleId="WW8Num29z3">
    <w:name w:val="WW8Num29z3"/>
    <w:rsid w:val="0047013A"/>
    <w:rPr>
      <w:rFonts w:ascii="Symbol" w:hAnsi="Symbol" w:cs="Symbol"/>
    </w:rPr>
  </w:style>
  <w:style w:type="character" w:customStyle="1" w:styleId="WW8Num30z0">
    <w:name w:val="WW8Num30z0"/>
    <w:rsid w:val="0047013A"/>
    <w:rPr>
      <w:rFonts w:ascii="Times New Roman" w:eastAsia="Times New Roman" w:hAnsi="Times New Roman" w:cs="Times New Roman"/>
    </w:rPr>
  </w:style>
  <w:style w:type="character" w:customStyle="1" w:styleId="WW8Num30z1">
    <w:name w:val="WW8Num30z1"/>
    <w:rsid w:val="0047013A"/>
    <w:rPr>
      <w:rFonts w:ascii="Courier New" w:hAnsi="Courier New" w:cs="Courier New"/>
    </w:rPr>
  </w:style>
  <w:style w:type="character" w:customStyle="1" w:styleId="WW8Num30z2">
    <w:name w:val="WW8Num30z2"/>
    <w:rsid w:val="0047013A"/>
    <w:rPr>
      <w:rFonts w:ascii="Wingdings" w:hAnsi="Wingdings" w:cs="Wingdings"/>
    </w:rPr>
  </w:style>
  <w:style w:type="character" w:customStyle="1" w:styleId="WW8Num30z3">
    <w:name w:val="WW8Num30z3"/>
    <w:rsid w:val="0047013A"/>
    <w:rPr>
      <w:rFonts w:ascii="Symbol" w:hAnsi="Symbol" w:cs="Symbol"/>
    </w:rPr>
  </w:style>
  <w:style w:type="character" w:customStyle="1" w:styleId="WW8Num31z0">
    <w:name w:val="WW8Num31z0"/>
    <w:rsid w:val="0047013A"/>
    <w:rPr>
      <w:b/>
      <w:bCs/>
      <w:position w:val="0"/>
      <w:sz w:val="24"/>
      <w:vertAlign w:val="baseline"/>
    </w:rPr>
  </w:style>
  <w:style w:type="character" w:customStyle="1" w:styleId="WW8Num32z0">
    <w:name w:val="WW8Num32z0"/>
    <w:rsid w:val="0047013A"/>
    <w:rPr>
      <w:b/>
      <w:bCs/>
      <w:position w:val="0"/>
      <w:sz w:val="24"/>
      <w:vertAlign w:val="baseline"/>
    </w:rPr>
  </w:style>
  <w:style w:type="character" w:customStyle="1" w:styleId="WW8Num33z0">
    <w:name w:val="WW8Num33z0"/>
    <w:rsid w:val="0047013A"/>
    <w:rPr>
      <w:position w:val="0"/>
      <w:sz w:val="28"/>
      <w:szCs w:val="28"/>
      <w:vertAlign w:val="baseline"/>
    </w:rPr>
  </w:style>
  <w:style w:type="character" w:customStyle="1" w:styleId="WW8Num35z0">
    <w:name w:val="WW8Num35z0"/>
    <w:rsid w:val="0047013A"/>
    <w:rPr>
      <w:rFonts w:ascii="Symbol" w:hAnsi="Symbol" w:cs="Symbol"/>
    </w:rPr>
  </w:style>
  <w:style w:type="character" w:customStyle="1" w:styleId="WW8Num35z1">
    <w:name w:val="WW8Num35z1"/>
    <w:rsid w:val="0047013A"/>
    <w:rPr>
      <w:rFonts w:ascii="Courier New" w:hAnsi="Courier New" w:cs="Courier New"/>
    </w:rPr>
  </w:style>
  <w:style w:type="character" w:customStyle="1" w:styleId="WW8Num35z2">
    <w:name w:val="WW8Num35z2"/>
    <w:rsid w:val="0047013A"/>
    <w:rPr>
      <w:rFonts w:ascii="Wingdings" w:hAnsi="Wingdings" w:cs="Wingdings"/>
    </w:rPr>
  </w:style>
  <w:style w:type="character" w:customStyle="1" w:styleId="WW8Num37z0">
    <w:name w:val="WW8Num37z0"/>
    <w:rsid w:val="0047013A"/>
    <w:rPr>
      <w:sz w:val="40"/>
      <w:szCs w:val="40"/>
    </w:rPr>
  </w:style>
  <w:style w:type="character" w:customStyle="1" w:styleId="WW8Num38z0">
    <w:name w:val="WW8Num38z0"/>
    <w:rsid w:val="0047013A"/>
    <w:rPr>
      <w:rFonts w:ascii="Symbol" w:hAnsi="Symbol" w:cs="Symbol"/>
    </w:rPr>
  </w:style>
  <w:style w:type="character" w:customStyle="1" w:styleId="WW8Num38z1">
    <w:name w:val="WW8Num38z1"/>
    <w:rsid w:val="0047013A"/>
    <w:rPr>
      <w:rFonts w:ascii="Courier New" w:hAnsi="Courier New" w:cs="Courier New"/>
    </w:rPr>
  </w:style>
  <w:style w:type="character" w:customStyle="1" w:styleId="WW8Num38z2">
    <w:name w:val="WW8Num38z2"/>
    <w:rsid w:val="0047013A"/>
    <w:rPr>
      <w:rFonts w:ascii="Wingdings" w:hAnsi="Wingdings" w:cs="Wingdings"/>
    </w:rPr>
  </w:style>
  <w:style w:type="character" w:customStyle="1" w:styleId="WW8Num41z0">
    <w:name w:val="WW8Num41z0"/>
    <w:rsid w:val="0047013A"/>
    <w:rPr>
      <w:position w:val="0"/>
      <w:sz w:val="28"/>
      <w:szCs w:val="28"/>
      <w:vertAlign w:val="baseline"/>
    </w:rPr>
  </w:style>
  <w:style w:type="paragraph" w:customStyle="1" w:styleId="1ff">
    <w:name w:val="Схема документа1"/>
    <w:basedOn w:val="a2"/>
    <w:rsid w:val="0047013A"/>
    <w:pPr>
      <w:shd w:val="clear" w:color="auto" w:fill="000080"/>
      <w:suppressAutoHyphens/>
    </w:pPr>
    <w:rPr>
      <w:rFonts w:ascii="Tahoma" w:hAnsi="Tahoma" w:cs="Tahoma"/>
      <w:sz w:val="20"/>
      <w:szCs w:val="20"/>
      <w:lang w:eastAsia="zh-CN"/>
    </w:rPr>
  </w:style>
  <w:style w:type="paragraph" w:customStyle="1" w:styleId="1ff0">
    <w:name w:val="Название1"/>
    <w:basedOn w:val="a2"/>
    <w:next w:val="a2"/>
    <w:rsid w:val="0047013A"/>
    <w:pPr>
      <w:suppressAutoHyphens/>
      <w:spacing w:before="240" w:after="60"/>
      <w:jc w:val="center"/>
    </w:pPr>
    <w:rPr>
      <w:rFonts w:ascii="Cambria" w:hAnsi="Cambria" w:cs="Cambria"/>
      <w:b/>
      <w:bCs/>
      <w:kern w:val="1"/>
      <w:sz w:val="32"/>
      <w:szCs w:val="32"/>
      <w:lang w:eastAsia="zh-CN"/>
    </w:rPr>
  </w:style>
  <w:style w:type="paragraph" w:customStyle="1" w:styleId="2f">
    <w:name w:val="Абзац списка2"/>
    <w:basedOn w:val="a2"/>
    <w:rsid w:val="00447BF6"/>
    <w:pPr>
      <w:ind w:left="720"/>
      <w:contextualSpacing/>
      <w:jc w:val="both"/>
    </w:pPr>
    <w:rPr>
      <w:szCs w:val="22"/>
      <w:lang w:eastAsia="en-US"/>
    </w:rPr>
  </w:style>
  <w:style w:type="paragraph" w:customStyle="1" w:styleId="3b">
    <w:name w:val="Абзац списка3"/>
    <w:basedOn w:val="a2"/>
    <w:rsid w:val="00D74598"/>
    <w:pPr>
      <w:ind w:left="720"/>
      <w:contextualSpacing/>
      <w:jc w:val="both"/>
    </w:pPr>
    <w:rPr>
      <w:szCs w:val="22"/>
      <w:lang w:eastAsia="en-US"/>
    </w:rPr>
  </w:style>
  <w:style w:type="paragraph" w:styleId="affff5">
    <w:name w:val="No Spacing"/>
    <w:link w:val="affff6"/>
    <w:qFormat/>
    <w:rsid w:val="00147A8B"/>
    <w:pPr>
      <w:suppressAutoHyphens/>
    </w:pPr>
    <w:rPr>
      <w:rFonts w:cs="Calibri"/>
      <w:sz w:val="22"/>
      <w:szCs w:val="22"/>
      <w:lang w:eastAsia="ar-SA"/>
    </w:rPr>
  </w:style>
  <w:style w:type="character" w:customStyle="1" w:styleId="affff6">
    <w:name w:val="Без интервала Знак"/>
    <w:link w:val="affff5"/>
    <w:locked/>
    <w:rsid w:val="00147A8B"/>
    <w:rPr>
      <w:rFonts w:cs="Calibri"/>
      <w:sz w:val="22"/>
      <w:szCs w:val="22"/>
      <w:lang w:eastAsia="ar-SA" w:bidi="ar-SA"/>
    </w:rPr>
  </w:style>
  <w:style w:type="character" w:customStyle="1" w:styleId="ConsPlusNormal0">
    <w:name w:val="ConsPlusNormal Знак"/>
    <w:basedOn w:val="a3"/>
    <w:link w:val="ConsPlusNormal"/>
    <w:locked/>
    <w:rsid w:val="008017D0"/>
    <w:rPr>
      <w:rFonts w:ascii="Arial" w:eastAsia="Times New Roman" w:hAnsi="Arial" w:cs="Arial"/>
    </w:rPr>
  </w:style>
  <w:style w:type="character" w:customStyle="1" w:styleId="mismatch">
    <w:name w:val="mismatch"/>
    <w:basedOn w:val="a3"/>
    <w:rsid w:val="002F1C56"/>
  </w:style>
  <w:style w:type="paragraph" w:customStyle="1" w:styleId="affff7">
    <w:basedOn w:val="a2"/>
    <w:next w:val="aff6"/>
    <w:qFormat/>
    <w:rsid w:val="002D1430"/>
    <w:pPr>
      <w:ind w:firstLine="720"/>
      <w:jc w:val="center"/>
    </w:pPr>
    <w:rPr>
      <w:b/>
      <w:sz w:val="28"/>
      <w:szCs w:val="20"/>
    </w:rPr>
  </w:style>
  <w:style w:type="paragraph" w:customStyle="1" w:styleId="TextNormal">
    <w:name w:val="Text Normal"/>
    <w:basedOn w:val="a2"/>
    <w:rsid w:val="002B36CB"/>
    <w:pPr>
      <w:widowControl w:val="0"/>
      <w:tabs>
        <w:tab w:val="left" w:pos="0"/>
      </w:tabs>
      <w:spacing w:after="120"/>
      <w:ind w:left="850" w:right="-1" w:hanging="283"/>
      <w:jc w:val="both"/>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043">
      <w:bodyDiv w:val="1"/>
      <w:marLeft w:val="0"/>
      <w:marRight w:val="0"/>
      <w:marTop w:val="0"/>
      <w:marBottom w:val="0"/>
      <w:divBdr>
        <w:top w:val="none" w:sz="0" w:space="0" w:color="auto"/>
        <w:left w:val="none" w:sz="0" w:space="0" w:color="auto"/>
        <w:bottom w:val="none" w:sz="0" w:space="0" w:color="auto"/>
        <w:right w:val="none" w:sz="0" w:space="0" w:color="auto"/>
      </w:divBdr>
    </w:div>
    <w:div w:id="20136634">
      <w:bodyDiv w:val="1"/>
      <w:marLeft w:val="0"/>
      <w:marRight w:val="0"/>
      <w:marTop w:val="0"/>
      <w:marBottom w:val="0"/>
      <w:divBdr>
        <w:top w:val="none" w:sz="0" w:space="0" w:color="auto"/>
        <w:left w:val="none" w:sz="0" w:space="0" w:color="auto"/>
        <w:bottom w:val="none" w:sz="0" w:space="0" w:color="auto"/>
        <w:right w:val="none" w:sz="0" w:space="0" w:color="auto"/>
      </w:divBdr>
    </w:div>
    <w:div w:id="56559695">
      <w:bodyDiv w:val="1"/>
      <w:marLeft w:val="0"/>
      <w:marRight w:val="0"/>
      <w:marTop w:val="0"/>
      <w:marBottom w:val="0"/>
      <w:divBdr>
        <w:top w:val="none" w:sz="0" w:space="0" w:color="auto"/>
        <w:left w:val="none" w:sz="0" w:space="0" w:color="auto"/>
        <w:bottom w:val="none" w:sz="0" w:space="0" w:color="auto"/>
        <w:right w:val="none" w:sz="0" w:space="0" w:color="auto"/>
      </w:divBdr>
    </w:div>
    <w:div w:id="69499962">
      <w:bodyDiv w:val="1"/>
      <w:marLeft w:val="0"/>
      <w:marRight w:val="0"/>
      <w:marTop w:val="0"/>
      <w:marBottom w:val="0"/>
      <w:divBdr>
        <w:top w:val="none" w:sz="0" w:space="0" w:color="auto"/>
        <w:left w:val="none" w:sz="0" w:space="0" w:color="auto"/>
        <w:bottom w:val="none" w:sz="0" w:space="0" w:color="auto"/>
        <w:right w:val="none" w:sz="0" w:space="0" w:color="auto"/>
      </w:divBdr>
    </w:div>
    <w:div w:id="78991875">
      <w:bodyDiv w:val="1"/>
      <w:marLeft w:val="0"/>
      <w:marRight w:val="0"/>
      <w:marTop w:val="0"/>
      <w:marBottom w:val="0"/>
      <w:divBdr>
        <w:top w:val="none" w:sz="0" w:space="0" w:color="auto"/>
        <w:left w:val="none" w:sz="0" w:space="0" w:color="auto"/>
        <w:bottom w:val="none" w:sz="0" w:space="0" w:color="auto"/>
        <w:right w:val="none" w:sz="0" w:space="0" w:color="auto"/>
      </w:divBdr>
    </w:div>
    <w:div w:id="164639662">
      <w:bodyDiv w:val="1"/>
      <w:marLeft w:val="0"/>
      <w:marRight w:val="0"/>
      <w:marTop w:val="0"/>
      <w:marBottom w:val="0"/>
      <w:divBdr>
        <w:top w:val="none" w:sz="0" w:space="0" w:color="auto"/>
        <w:left w:val="none" w:sz="0" w:space="0" w:color="auto"/>
        <w:bottom w:val="none" w:sz="0" w:space="0" w:color="auto"/>
        <w:right w:val="none" w:sz="0" w:space="0" w:color="auto"/>
      </w:divBdr>
    </w:div>
    <w:div w:id="184170483">
      <w:bodyDiv w:val="1"/>
      <w:marLeft w:val="0"/>
      <w:marRight w:val="0"/>
      <w:marTop w:val="0"/>
      <w:marBottom w:val="0"/>
      <w:divBdr>
        <w:top w:val="none" w:sz="0" w:space="0" w:color="auto"/>
        <w:left w:val="none" w:sz="0" w:space="0" w:color="auto"/>
        <w:bottom w:val="none" w:sz="0" w:space="0" w:color="auto"/>
        <w:right w:val="none" w:sz="0" w:space="0" w:color="auto"/>
      </w:divBdr>
    </w:div>
    <w:div w:id="433480369">
      <w:bodyDiv w:val="1"/>
      <w:marLeft w:val="0"/>
      <w:marRight w:val="0"/>
      <w:marTop w:val="0"/>
      <w:marBottom w:val="0"/>
      <w:divBdr>
        <w:top w:val="none" w:sz="0" w:space="0" w:color="auto"/>
        <w:left w:val="none" w:sz="0" w:space="0" w:color="auto"/>
        <w:bottom w:val="none" w:sz="0" w:space="0" w:color="auto"/>
        <w:right w:val="none" w:sz="0" w:space="0" w:color="auto"/>
      </w:divBdr>
    </w:div>
    <w:div w:id="485438931">
      <w:bodyDiv w:val="1"/>
      <w:marLeft w:val="0"/>
      <w:marRight w:val="0"/>
      <w:marTop w:val="0"/>
      <w:marBottom w:val="0"/>
      <w:divBdr>
        <w:top w:val="none" w:sz="0" w:space="0" w:color="auto"/>
        <w:left w:val="none" w:sz="0" w:space="0" w:color="auto"/>
        <w:bottom w:val="none" w:sz="0" w:space="0" w:color="auto"/>
        <w:right w:val="none" w:sz="0" w:space="0" w:color="auto"/>
      </w:divBdr>
    </w:div>
    <w:div w:id="532496259">
      <w:bodyDiv w:val="1"/>
      <w:marLeft w:val="0"/>
      <w:marRight w:val="0"/>
      <w:marTop w:val="0"/>
      <w:marBottom w:val="0"/>
      <w:divBdr>
        <w:top w:val="none" w:sz="0" w:space="0" w:color="auto"/>
        <w:left w:val="none" w:sz="0" w:space="0" w:color="auto"/>
        <w:bottom w:val="none" w:sz="0" w:space="0" w:color="auto"/>
        <w:right w:val="none" w:sz="0" w:space="0" w:color="auto"/>
      </w:divBdr>
    </w:div>
    <w:div w:id="562833274">
      <w:bodyDiv w:val="1"/>
      <w:marLeft w:val="0"/>
      <w:marRight w:val="0"/>
      <w:marTop w:val="0"/>
      <w:marBottom w:val="0"/>
      <w:divBdr>
        <w:top w:val="none" w:sz="0" w:space="0" w:color="auto"/>
        <w:left w:val="none" w:sz="0" w:space="0" w:color="auto"/>
        <w:bottom w:val="none" w:sz="0" w:space="0" w:color="auto"/>
        <w:right w:val="none" w:sz="0" w:space="0" w:color="auto"/>
      </w:divBdr>
    </w:div>
    <w:div w:id="693306798">
      <w:bodyDiv w:val="1"/>
      <w:marLeft w:val="0"/>
      <w:marRight w:val="0"/>
      <w:marTop w:val="0"/>
      <w:marBottom w:val="0"/>
      <w:divBdr>
        <w:top w:val="none" w:sz="0" w:space="0" w:color="auto"/>
        <w:left w:val="none" w:sz="0" w:space="0" w:color="auto"/>
        <w:bottom w:val="none" w:sz="0" w:space="0" w:color="auto"/>
        <w:right w:val="none" w:sz="0" w:space="0" w:color="auto"/>
      </w:divBdr>
    </w:div>
    <w:div w:id="735662771">
      <w:bodyDiv w:val="1"/>
      <w:marLeft w:val="0"/>
      <w:marRight w:val="0"/>
      <w:marTop w:val="0"/>
      <w:marBottom w:val="0"/>
      <w:divBdr>
        <w:top w:val="none" w:sz="0" w:space="0" w:color="auto"/>
        <w:left w:val="none" w:sz="0" w:space="0" w:color="auto"/>
        <w:bottom w:val="none" w:sz="0" w:space="0" w:color="auto"/>
        <w:right w:val="none" w:sz="0" w:space="0" w:color="auto"/>
      </w:divBdr>
    </w:div>
    <w:div w:id="780878010">
      <w:bodyDiv w:val="1"/>
      <w:marLeft w:val="0"/>
      <w:marRight w:val="0"/>
      <w:marTop w:val="0"/>
      <w:marBottom w:val="0"/>
      <w:divBdr>
        <w:top w:val="none" w:sz="0" w:space="0" w:color="auto"/>
        <w:left w:val="none" w:sz="0" w:space="0" w:color="auto"/>
        <w:bottom w:val="none" w:sz="0" w:space="0" w:color="auto"/>
        <w:right w:val="none" w:sz="0" w:space="0" w:color="auto"/>
      </w:divBdr>
    </w:div>
    <w:div w:id="822508473">
      <w:bodyDiv w:val="1"/>
      <w:marLeft w:val="0"/>
      <w:marRight w:val="0"/>
      <w:marTop w:val="0"/>
      <w:marBottom w:val="0"/>
      <w:divBdr>
        <w:top w:val="none" w:sz="0" w:space="0" w:color="auto"/>
        <w:left w:val="none" w:sz="0" w:space="0" w:color="auto"/>
        <w:bottom w:val="none" w:sz="0" w:space="0" w:color="auto"/>
        <w:right w:val="none" w:sz="0" w:space="0" w:color="auto"/>
      </w:divBdr>
    </w:div>
    <w:div w:id="866724271">
      <w:bodyDiv w:val="1"/>
      <w:marLeft w:val="0"/>
      <w:marRight w:val="0"/>
      <w:marTop w:val="0"/>
      <w:marBottom w:val="0"/>
      <w:divBdr>
        <w:top w:val="none" w:sz="0" w:space="0" w:color="auto"/>
        <w:left w:val="none" w:sz="0" w:space="0" w:color="auto"/>
        <w:bottom w:val="none" w:sz="0" w:space="0" w:color="auto"/>
        <w:right w:val="none" w:sz="0" w:space="0" w:color="auto"/>
      </w:divBdr>
    </w:div>
    <w:div w:id="892933935">
      <w:bodyDiv w:val="1"/>
      <w:marLeft w:val="0"/>
      <w:marRight w:val="0"/>
      <w:marTop w:val="0"/>
      <w:marBottom w:val="0"/>
      <w:divBdr>
        <w:top w:val="none" w:sz="0" w:space="0" w:color="auto"/>
        <w:left w:val="none" w:sz="0" w:space="0" w:color="auto"/>
        <w:bottom w:val="none" w:sz="0" w:space="0" w:color="auto"/>
        <w:right w:val="none" w:sz="0" w:space="0" w:color="auto"/>
      </w:divBdr>
      <w:divsChild>
        <w:div w:id="642127021">
          <w:marLeft w:val="0"/>
          <w:marRight w:val="0"/>
          <w:marTop w:val="0"/>
          <w:marBottom w:val="0"/>
          <w:divBdr>
            <w:top w:val="none" w:sz="0" w:space="0" w:color="auto"/>
            <w:left w:val="none" w:sz="0" w:space="0" w:color="auto"/>
            <w:bottom w:val="none" w:sz="0" w:space="0" w:color="auto"/>
            <w:right w:val="none" w:sz="0" w:space="0" w:color="auto"/>
          </w:divBdr>
        </w:div>
      </w:divsChild>
    </w:div>
    <w:div w:id="907572798">
      <w:bodyDiv w:val="1"/>
      <w:marLeft w:val="0"/>
      <w:marRight w:val="0"/>
      <w:marTop w:val="0"/>
      <w:marBottom w:val="0"/>
      <w:divBdr>
        <w:top w:val="none" w:sz="0" w:space="0" w:color="auto"/>
        <w:left w:val="none" w:sz="0" w:space="0" w:color="auto"/>
        <w:bottom w:val="none" w:sz="0" w:space="0" w:color="auto"/>
        <w:right w:val="none" w:sz="0" w:space="0" w:color="auto"/>
      </w:divBdr>
    </w:div>
    <w:div w:id="1072511344">
      <w:bodyDiv w:val="1"/>
      <w:marLeft w:val="0"/>
      <w:marRight w:val="0"/>
      <w:marTop w:val="0"/>
      <w:marBottom w:val="0"/>
      <w:divBdr>
        <w:top w:val="none" w:sz="0" w:space="0" w:color="auto"/>
        <w:left w:val="none" w:sz="0" w:space="0" w:color="auto"/>
        <w:bottom w:val="none" w:sz="0" w:space="0" w:color="auto"/>
        <w:right w:val="none" w:sz="0" w:space="0" w:color="auto"/>
      </w:divBdr>
    </w:div>
    <w:div w:id="1106001697">
      <w:bodyDiv w:val="1"/>
      <w:marLeft w:val="0"/>
      <w:marRight w:val="0"/>
      <w:marTop w:val="0"/>
      <w:marBottom w:val="0"/>
      <w:divBdr>
        <w:top w:val="none" w:sz="0" w:space="0" w:color="auto"/>
        <w:left w:val="none" w:sz="0" w:space="0" w:color="auto"/>
        <w:bottom w:val="none" w:sz="0" w:space="0" w:color="auto"/>
        <w:right w:val="none" w:sz="0" w:space="0" w:color="auto"/>
      </w:divBdr>
    </w:div>
    <w:div w:id="1128551798">
      <w:bodyDiv w:val="1"/>
      <w:marLeft w:val="0"/>
      <w:marRight w:val="0"/>
      <w:marTop w:val="0"/>
      <w:marBottom w:val="0"/>
      <w:divBdr>
        <w:top w:val="none" w:sz="0" w:space="0" w:color="auto"/>
        <w:left w:val="none" w:sz="0" w:space="0" w:color="auto"/>
        <w:bottom w:val="none" w:sz="0" w:space="0" w:color="auto"/>
        <w:right w:val="none" w:sz="0" w:space="0" w:color="auto"/>
      </w:divBdr>
    </w:div>
    <w:div w:id="1223369901">
      <w:bodyDiv w:val="1"/>
      <w:marLeft w:val="0"/>
      <w:marRight w:val="0"/>
      <w:marTop w:val="0"/>
      <w:marBottom w:val="0"/>
      <w:divBdr>
        <w:top w:val="none" w:sz="0" w:space="0" w:color="auto"/>
        <w:left w:val="none" w:sz="0" w:space="0" w:color="auto"/>
        <w:bottom w:val="none" w:sz="0" w:space="0" w:color="auto"/>
        <w:right w:val="none" w:sz="0" w:space="0" w:color="auto"/>
      </w:divBdr>
    </w:div>
    <w:div w:id="1386753532">
      <w:bodyDiv w:val="1"/>
      <w:marLeft w:val="0"/>
      <w:marRight w:val="0"/>
      <w:marTop w:val="0"/>
      <w:marBottom w:val="0"/>
      <w:divBdr>
        <w:top w:val="none" w:sz="0" w:space="0" w:color="auto"/>
        <w:left w:val="none" w:sz="0" w:space="0" w:color="auto"/>
        <w:bottom w:val="none" w:sz="0" w:space="0" w:color="auto"/>
        <w:right w:val="none" w:sz="0" w:space="0" w:color="auto"/>
      </w:divBdr>
    </w:div>
    <w:div w:id="1399981019">
      <w:bodyDiv w:val="1"/>
      <w:marLeft w:val="0"/>
      <w:marRight w:val="0"/>
      <w:marTop w:val="0"/>
      <w:marBottom w:val="0"/>
      <w:divBdr>
        <w:top w:val="none" w:sz="0" w:space="0" w:color="auto"/>
        <w:left w:val="none" w:sz="0" w:space="0" w:color="auto"/>
        <w:bottom w:val="none" w:sz="0" w:space="0" w:color="auto"/>
        <w:right w:val="none" w:sz="0" w:space="0" w:color="auto"/>
      </w:divBdr>
    </w:div>
    <w:div w:id="1454400795">
      <w:bodyDiv w:val="1"/>
      <w:marLeft w:val="0"/>
      <w:marRight w:val="0"/>
      <w:marTop w:val="0"/>
      <w:marBottom w:val="0"/>
      <w:divBdr>
        <w:top w:val="none" w:sz="0" w:space="0" w:color="auto"/>
        <w:left w:val="none" w:sz="0" w:space="0" w:color="auto"/>
        <w:bottom w:val="none" w:sz="0" w:space="0" w:color="auto"/>
        <w:right w:val="none" w:sz="0" w:space="0" w:color="auto"/>
      </w:divBdr>
    </w:div>
    <w:div w:id="1583828880">
      <w:bodyDiv w:val="1"/>
      <w:marLeft w:val="0"/>
      <w:marRight w:val="0"/>
      <w:marTop w:val="0"/>
      <w:marBottom w:val="0"/>
      <w:divBdr>
        <w:top w:val="none" w:sz="0" w:space="0" w:color="auto"/>
        <w:left w:val="none" w:sz="0" w:space="0" w:color="auto"/>
        <w:bottom w:val="none" w:sz="0" w:space="0" w:color="auto"/>
        <w:right w:val="none" w:sz="0" w:space="0" w:color="auto"/>
      </w:divBdr>
    </w:div>
    <w:div w:id="1687638815">
      <w:bodyDiv w:val="1"/>
      <w:marLeft w:val="0"/>
      <w:marRight w:val="0"/>
      <w:marTop w:val="0"/>
      <w:marBottom w:val="0"/>
      <w:divBdr>
        <w:top w:val="none" w:sz="0" w:space="0" w:color="auto"/>
        <w:left w:val="none" w:sz="0" w:space="0" w:color="auto"/>
        <w:bottom w:val="none" w:sz="0" w:space="0" w:color="auto"/>
        <w:right w:val="none" w:sz="0" w:space="0" w:color="auto"/>
      </w:divBdr>
    </w:div>
    <w:div w:id="1755666497">
      <w:bodyDiv w:val="1"/>
      <w:marLeft w:val="0"/>
      <w:marRight w:val="0"/>
      <w:marTop w:val="0"/>
      <w:marBottom w:val="0"/>
      <w:divBdr>
        <w:top w:val="none" w:sz="0" w:space="0" w:color="auto"/>
        <w:left w:val="none" w:sz="0" w:space="0" w:color="auto"/>
        <w:bottom w:val="none" w:sz="0" w:space="0" w:color="auto"/>
        <w:right w:val="none" w:sz="0" w:space="0" w:color="auto"/>
      </w:divBdr>
    </w:div>
    <w:div w:id="1771508344">
      <w:bodyDiv w:val="1"/>
      <w:marLeft w:val="0"/>
      <w:marRight w:val="0"/>
      <w:marTop w:val="0"/>
      <w:marBottom w:val="0"/>
      <w:divBdr>
        <w:top w:val="none" w:sz="0" w:space="0" w:color="auto"/>
        <w:left w:val="none" w:sz="0" w:space="0" w:color="auto"/>
        <w:bottom w:val="none" w:sz="0" w:space="0" w:color="auto"/>
        <w:right w:val="none" w:sz="0" w:space="0" w:color="auto"/>
      </w:divBdr>
    </w:div>
    <w:div w:id="1787191099">
      <w:bodyDiv w:val="1"/>
      <w:marLeft w:val="0"/>
      <w:marRight w:val="0"/>
      <w:marTop w:val="0"/>
      <w:marBottom w:val="0"/>
      <w:divBdr>
        <w:top w:val="none" w:sz="0" w:space="0" w:color="auto"/>
        <w:left w:val="none" w:sz="0" w:space="0" w:color="auto"/>
        <w:bottom w:val="none" w:sz="0" w:space="0" w:color="auto"/>
        <w:right w:val="none" w:sz="0" w:space="0" w:color="auto"/>
      </w:divBdr>
    </w:div>
    <w:div w:id="1789004714">
      <w:bodyDiv w:val="1"/>
      <w:marLeft w:val="0"/>
      <w:marRight w:val="0"/>
      <w:marTop w:val="0"/>
      <w:marBottom w:val="0"/>
      <w:divBdr>
        <w:top w:val="none" w:sz="0" w:space="0" w:color="auto"/>
        <w:left w:val="none" w:sz="0" w:space="0" w:color="auto"/>
        <w:bottom w:val="none" w:sz="0" w:space="0" w:color="auto"/>
        <w:right w:val="none" w:sz="0" w:space="0" w:color="auto"/>
      </w:divBdr>
    </w:div>
    <w:div w:id="1823540644">
      <w:bodyDiv w:val="1"/>
      <w:marLeft w:val="0"/>
      <w:marRight w:val="0"/>
      <w:marTop w:val="0"/>
      <w:marBottom w:val="0"/>
      <w:divBdr>
        <w:top w:val="none" w:sz="0" w:space="0" w:color="auto"/>
        <w:left w:val="none" w:sz="0" w:space="0" w:color="auto"/>
        <w:bottom w:val="none" w:sz="0" w:space="0" w:color="auto"/>
        <w:right w:val="none" w:sz="0" w:space="0" w:color="auto"/>
      </w:divBdr>
    </w:div>
    <w:div w:id="1867710966">
      <w:bodyDiv w:val="1"/>
      <w:marLeft w:val="0"/>
      <w:marRight w:val="0"/>
      <w:marTop w:val="0"/>
      <w:marBottom w:val="0"/>
      <w:divBdr>
        <w:top w:val="none" w:sz="0" w:space="0" w:color="auto"/>
        <w:left w:val="none" w:sz="0" w:space="0" w:color="auto"/>
        <w:bottom w:val="none" w:sz="0" w:space="0" w:color="auto"/>
        <w:right w:val="none" w:sz="0" w:space="0" w:color="auto"/>
      </w:divBdr>
    </w:div>
    <w:div w:id="1902473041">
      <w:bodyDiv w:val="1"/>
      <w:marLeft w:val="0"/>
      <w:marRight w:val="0"/>
      <w:marTop w:val="0"/>
      <w:marBottom w:val="0"/>
      <w:divBdr>
        <w:top w:val="none" w:sz="0" w:space="0" w:color="auto"/>
        <w:left w:val="none" w:sz="0" w:space="0" w:color="auto"/>
        <w:bottom w:val="none" w:sz="0" w:space="0" w:color="auto"/>
        <w:right w:val="none" w:sz="0" w:space="0" w:color="auto"/>
      </w:divBdr>
    </w:div>
    <w:div w:id="1925991694">
      <w:bodyDiv w:val="1"/>
      <w:marLeft w:val="0"/>
      <w:marRight w:val="0"/>
      <w:marTop w:val="0"/>
      <w:marBottom w:val="0"/>
      <w:divBdr>
        <w:top w:val="none" w:sz="0" w:space="0" w:color="auto"/>
        <w:left w:val="none" w:sz="0" w:space="0" w:color="auto"/>
        <w:bottom w:val="none" w:sz="0" w:space="0" w:color="auto"/>
        <w:right w:val="none" w:sz="0" w:space="0" w:color="auto"/>
      </w:divBdr>
    </w:div>
    <w:div w:id="1971860576">
      <w:bodyDiv w:val="1"/>
      <w:marLeft w:val="0"/>
      <w:marRight w:val="0"/>
      <w:marTop w:val="0"/>
      <w:marBottom w:val="0"/>
      <w:divBdr>
        <w:top w:val="none" w:sz="0" w:space="0" w:color="auto"/>
        <w:left w:val="none" w:sz="0" w:space="0" w:color="auto"/>
        <w:bottom w:val="none" w:sz="0" w:space="0" w:color="auto"/>
        <w:right w:val="none" w:sz="0" w:space="0" w:color="auto"/>
      </w:divBdr>
    </w:div>
    <w:div w:id="1994984699">
      <w:bodyDiv w:val="1"/>
      <w:marLeft w:val="0"/>
      <w:marRight w:val="0"/>
      <w:marTop w:val="0"/>
      <w:marBottom w:val="0"/>
      <w:divBdr>
        <w:top w:val="none" w:sz="0" w:space="0" w:color="auto"/>
        <w:left w:val="none" w:sz="0" w:space="0" w:color="auto"/>
        <w:bottom w:val="none" w:sz="0" w:space="0" w:color="auto"/>
        <w:right w:val="none" w:sz="0" w:space="0" w:color="auto"/>
      </w:divBdr>
    </w:div>
    <w:div w:id="2050834968">
      <w:bodyDiv w:val="1"/>
      <w:marLeft w:val="0"/>
      <w:marRight w:val="0"/>
      <w:marTop w:val="0"/>
      <w:marBottom w:val="0"/>
      <w:divBdr>
        <w:top w:val="none" w:sz="0" w:space="0" w:color="auto"/>
        <w:left w:val="none" w:sz="0" w:space="0" w:color="auto"/>
        <w:bottom w:val="none" w:sz="0" w:space="0" w:color="auto"/>
        <w:right w:val="none" w:sz="0" w:space="0" w:color="auto"/>
      </w:divBdr>
    </w:div>
    <w:div w:id="2082020608">
      <w:bodyDiv w:val="1"/>
      <w:marLeft w:val="0"/>
      <w:marRight w:val="0"/>
      <w:marTop w:val="0"/>
      <w:marBottom w:val="0"/>
      <w:divBdr>
        <w:top w:val="none" w:sz="0" w:space="0" w:color="auto"/>
        <w:left w:val="none" w:sz="0" w:space="0" w:color="auto"/>
        <w:bottom w:val="none" w:sz="0" w:space="0" w:color="auto"/>
        <w:right w:val="none" w:sz="0" w:space="0" w:color="auto"/>
      </w:divBdr>
    </w:div>
    <w:div w:id="210064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http://www.gz.amurobl.ru/static/File/calc/D2.JPG" TargetMode="External"/><Relationship Id="rId18" Type="http://schemas.openxmlformats.org/officeDocument/2006/relationships/hyperlink" Target="consultantplus://offline/ref=DE558F852DB169CC3BDB9065EB164DB662EC05BDBD3EF9A7DEBBD8BF9912CEE213400958D74FO5i9E" TargetMode="External"/><Relationship Id="rId3" Type="http://schemas.openxmlformats.org/officeDocument/2006/relationships/styles" Target="styles.xml"/><Relationship Id="rId21" Type="http://schemas.openxmlformats.org/officeDocument/2006/relationships/hyperlink" Target="consultantplus://offline/ref=DE558F852DB169CC3BDB9065EB164DB662EC0AB1B730F9A7DEBBD8BF9912CEE213400958D148O5iDE"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consultantplus://offline/ref=DE558F852DB169CC3BDB9065EB164DB662EC05BDBD3EF9A7DEBBD8BF9912CEE21340095BD74B55F7O4i4E" TargetMode="External"/><Relationship Id="rId2" Type="http://schemas.openxmlformats.org/officeDocument/2006/relationships/numbering" Target="numbering.xml"/><Relationship Id="rId16" Type="http://schemas.openxmlformats.org/officeDocument/2006/relationships/hyperlink" Target="consultantplus://offline/ref=DE558F852DB169CC3BDB9065EB164DB662EC02BAB137F9A7DEBBD8BF9912CEE21340095BD64AO5i9E" TargetMode="External"/><Relationship Id="rId20" Type="http://schemas.openxmlformats.org/officeDocument/2006/relationships/hyperlink" Target="consultantplus://offline/ref=DE558F852DB169CC3BDB9065EB164DB662EC05BDBD3EF9A7DEBBD8BF9912CEE213400958D742O5iB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www.gz.amurobl.ru/static/File/calc/V.JP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DE558F852DB169CC3BDB9065EB164DB662EC02BAB137F9A7DEBBD8BF9912CEE21340095BD648O5iEE" TargetMode="Externa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consultantplus://offline/ref=DE558F852DB169CC3BDB9065EB164DB662EC05BDBD3EF9A7DEBBD8BF9912CEE213400958D74DO5iFE" TargetMode="External"/><Relationship Id="rId4" Type="http://schemas.openxmlformats.org/officeDocument/2006/relationships/settings" Target="settings.xml"/><Relationship Id="rId9" Type="http://schemas.openxmlformats.org/officeDocument/2006/relationships/image" Target="http://www.gz.amurobl.ru/static/File/calc/X.JPG" TargetMode="External"/><Relationship Id="rId14" Type="http://schemas.openxmlformats.org/officeDocument/2006/relationships/hyperlink" Target="consultantplus://offline/ref=DE558F852DB169CC3BDB9065EB164DB662EC0AB1B730F9A7DEBBD8BF9912CEE21340095FD6O4i8E" TargetMode="External"/><Relationship Id="rId22"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ADEC92-35C2-4908-8A3E-FDC661CCB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54</Pages>
  <Words>30026</Words>
  <Characters>171150</Characters>
  <Application>Microsoft Office Word</Application>
  <DocSecurity>0</DocSecurity>
  <Lines>1426</Lines>
  <Paragraphs>401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200775</CharactersWithSpaces>
  <SharedDoc>false</SharedDoc>
  <HLinks>
    <vt:vector size="84" baseType="variant">
      <vt:variant>
        <vt:i4>67895395</vt:i4>
      </vt:variant>
      <vt:variant>
        <vt:i4>48</vt:i4>
      </vt:variant>
      <vt:variant>
        <vt:i4>0</vt:i4>
      </vt:variant>
      <vt:variant>
        <vt:i4>5</vt:i4>
      </vt:variant>
      <vt:variant>
        <vt:lpwstr>../../../../TkachenkoME/Рабочий стол/Рабочие документы/$ТОРГИ/Documents and Settings/Sudakov/$ТОРГИ 2008/$КОНКУРС 2008/Конкурсная документация/КД 2008/$Объявлено/cwd2012@yandex.ru</vt:lpwstr>
      </vt:variant>
      <vt:variant>
        <vt:lpwstr/>
      </vt:variant>
      <vt:variant>
        <vt:i4>3407917</vt:i4>
      </vt:variant>
      <vt:variant>
        <vt:i4>45</vt:i4>
      </vt:variant>
      <vt:variant>
        <vt:i4>0</vt:i4>
      </vt:variant>
      <vt:variant>
        <vt:i4>5</vt:i4>
      </vt:variant>
      <vt:variant>
        <vt:lpwstr>http://www.sberbank-ast.ru/</vt:lpwstr>
      </vt:variant>
      <vt:variant>
        <vt:lpwstr/>
      </vt:variant>
      <vt:variant>
        <vt:i4>67895395</vt:i4>
      </vt:variant>
      <vt:variant>
        <vt:i4>42</vt:i4>
      </vt:variant>
      <vt:variant>
        <vt:i4>0</vt:i4>
      </vt:variant>
      <vt:variant>
        <vt:i4>5</vt:i4>
      </vt:variant>
      <vt:variant>
        <vt:lpwstr>../../../../TkachenkoME/Рабочий стол/Рабочие документы/$ТОРГИ/Documents and Settings/Sudakov/$ТОРГИ 2008/$КОНКУРС 2008/Конкурсная документация/КД 2008/$Объявлено/cwd2012@yandex.ru</vt:lpwstr>
      </vt:variant>
      <vt:variant>
        <vt:lpwstr/>
      </vt:variant>
      <vt:variant>
        <vt:i4>3407917</vt:i4>
      </vt:variant>
      <vt:variant>
        <vt:i4>39</vt:i4>
      </vt:variant>
      <vt:variant>
        <vt:i4>0</vt:i4>
      </vt:variant>
      <vt:variant>
        <vt:i4>5</vt:i4>
      </vt:variant>
      <vt:variant>
        <vt:lpwstr>http://www.sberbank-ast.ru/</vt:lpwstr>
      </vt:variant>
      <vt:variant>
        <vt:lpwstr/>
      </vt:variant>
      <vt:variant>
        <vt:i4>3932269</vt:i4>
      </vt:variant>
      <vt:variant>
        <vt:i4>36</vt:i4>
      </vt:variant>
      <vt:variant>
        <vt:i4>0</vt:i4>
      </vt:variant>
      <vt:variant>
        <vt:i4>5</vt:i4>
      </vt:variant>
      <vt:variant>
        <vt:lpwstr>consultantplus://offline/ref=5BB854F2E914EE1586C0328085D45C7EE167313C7D2717FFF0498DB6FABEED0AD765FD6D8E3772A6D0zFK</vt:lpwstr>
      </vt:variant>
      <vt:variant>
        <vt:lpwstr/>
      </vt:variant>
      <vt:variant>
        <vt:i4>6946867</vt:i4>
      </vt:variant>
      <vt:variant>
        <vt:i4>33</vt:i4>
      </vt:variant>
      <vt:variant>
        <vt:i4>0</vt:i4>
      </vt:variant>
      <vt:variant>
        <vt:i4>5</vt:i4>
      </vt:variant>
      <vt:variant>
        <vt:lpwstr>consultantplus://offline/ref=5BB854F2E914EE1586C0328085D45C7EE1663C35712817FFF0498DB6FABEED0AD765FD6F8F30D7zBK</vt:lpwstr>
      </vt:variant>
      <vt:variant>
        <vt:lpwstr/>
      </vt:variant>
      <vt:variant>
        <vt:i4>6815854</vt:i4>
      </vt:variant>
      <vt:variant>
        <vt:i4>30</vt:i4>
      </vt:variant>
      <vt:variant>
        <vt:i4>0</vt:i4>
      </vt:variant>
      <vt:variant>
        <vt:i4>5</vt:i4>
      </vt:variant>
      <vt:variant>
        <vt:lpwstr>consultantplus://offline/ref=8AFDFB100F01D5858D743D7508005AAC87FF75DE16F2870C5DE0260DAB2CF5162298A0E19E19A7E13FCFQ</vt:lpwstr>
      </vt:variant>
      <vt:variant>
        <vt:lpwstr/>
      </vt:variant>
      <vt:variant>
        <vt:i4>6815803</vt:i4>
      </vt:variant>
      <vt:variant>
        <vt:i4>27</vt:i4>
      </vt:variant>
      <vt:variant>
        <vt:i4>0</vt:i4>
      </vt:variant>
      <vt:variant>
        <vt:i4>5</vt:i4>
      </vt:variant>
      <vt:variant>
        <vt:lpwstr>consultantplus://offline/ref=8AFDFB100F01D5858D743D7508005AAC87FF75DE16F2870C5DE0260DAB2CF5162298A0E19E19A7E23FC0Q</vt:lpwstr>
      </vt:variant>
      <vt:variant>
        <vt:lpwstr/>
      </vt:variant>
      <vt:variant>
        <vt:i4>3407917</vt:i4>
      </vt:variant>
      <vt:variant>
        <vt:i4>24</vt:i4>
      </vt:variant>
      <vt:variant>
        <vt:i4>0</vt:i4>
      </vt:variant>
      <vt:variant>
        <vt:i4>5</vt:i4>
      </vt:variant>
      <vt:variant>
        <vt:lpwstr>http://www.sberbank-ast.ru/</vt:lpwstr>
      </vt:variant>
      <vt:variant>
        <vt:lpwstr/>
      </vt:variant>
      <vt:variant>
        <vt:i4>5111921</vt:i4>
      </vt:variant>
      <vt:variant>
        <vt:i4>21</vt:i4>
      </vt:variant>
      <vt:variant>
        <vt:i4>0</vt:i4>
      </vt:variant>
      <vt:variant>
        <vt:i4>5</vt:i4>
      </vt:variant>
      <vt:variant>
        <vt:lpwstr>mailto:cwd2012@yandex.ru</vt:lpwstr>
      </vt:variant>
      <vt:variant>
        <vt:lpwstr/>
      </vt:variant>
      <vt:variant>
        <vt:i4>1966133</vt:i4>
      </vt:variant>
      <vt:variant>
        <vt:i4>17</vt:i4>
      </vt:variant>
      <vt:variant>
        <vt:i4>0</vt:i4>
      </vt:variant>
      <vt:variant>
        <vt:i4>5</vt:i4>
      </vt:variant>
      <vt:variant>
        <vt:lpwstr/>
      </vt:variant>
      <vt:variant>
        <vt:lpwstr>_Toc386615128</vt:lpwstr>
      </vt:variant>
      <vt:variant>
        <vt:i4>1966133</vt:i4>
      </vt:variant>
      <vt:variant>
        <vt:i4>14</vt:i4>
      </vt:variant>
      <vt:variant>
        <vt:i4>0</vt:i4>
      </vt:variant>
      <vt:variant>
        <vt:i4>5</vt:i4>
      </vt:variant>
      <vt:variant>
        <vt:lpwstr/>
      </vt:variant>
      <vt:variant>
        <vt:lpwstr>_Toc386615127</vt:lpwstr>
      </vt:variant>
      <vt:variant>
        <vt:i4>1966133</vt:i4>
      </vt:variant>
      <vt:variant>
        <vt:i4>8</vt:i4>
      </vt:variant>
      <vt:variant>
        <vt:i4>0</vt:i4>
      </vt:variant>
      <vt:variant>
        <vt:i4>5</vt:i4>
      </vt:variant>
      <vt:variant>
        <vt:lpwstr/>
      </vt:variant>
      <vt:variant>
        <vt:lpwstr>_Toc386615125</vt:lpwstr>
      </vt:variant>
      <vt:variant>
        <vt:i4>1966133</vt:i4>
      </vt:variant>
      <vt:variant>
        <vt:i4>2</vt:i4>
      </vt:variant>
      <vt:variant>
        <vt:i4>0</vt:i4>
      </vt:variant>
      <vt:variant>
        <vt:i4>5</vt:i4>
      </vt:variant>
      <vt:variant>
        <vt:lpwstr/>
      </vt:variant>
      <vt:variant>
        <vt:lpwstr>_Toc386615124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Kalugin</dc:creator>
  <cp:lastModifiedBy>Пользователь Windows</cp:lastModifiedBy>
  <cp:revision>39</cp:revision>
  <cp:lastPrinted>2014-07-31T08:54:00Z</cp:lastPrinted>
  <dcterms:created xsi:type="dcterms:W3CDTF">2016-03-28T14:07:00Z</dcterms:created>
  <dcterms:modified xsi:type="dcterms:W3CDTF">2019-03-29T04:14:00Z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gDocId">
    <vt:lpwstr>{8C1D8A91-3F4F-4A88-AD37-44336A0D324F}</vt:lpwstr>
  </property>
  <property fmtid="{D5CDD505-2E9C-101B-9397-08002B2CF9AE}" pid="3" name="#RegDocId">
    <vt:lpwstr>Вн. Служебное письмо</vt:lpwstr>
  </property>
  <property fmtid="{D5CDD505-2E9C-101B-9397-08002B2CF9AE}" pid="4" name="FileDocId">
    <vt:lpwstr>{8A222E1F-97A6-4A95-B256-6705AF33E85F}</vt:lpwstr>
  </property>
  <property fmtid="{D5CDD505-2E9C-101B-9397-08002B2CF9AE}" pid="5" name="#FileDocId">
    <vt:lpwstr>Файл: Примерная КД на ОК переработанная с правками ШЮН 16.01.2014.docx</vt:lpwstr>
  </property>
  <property fmtid="{D5CDD505-2E9C-101B-9397-08002B2CF9AE}" pid="6" name="Дайждест">
    <vt:lpwstr>Вн. Служебное письмо</vt:lpwstr>
  </property>
  <property fmtid="{D5CDD505-2E9C-101B-9397-08002B2CF9AE}" pid="7" name="Содержание">
    <vt:lpwstr> </vt:lpwstr>
  </property>
  <property fmtid="{D5CDD505-2E9C-101B-9397-08002B2CF9AE}" pid="8" name="Вид_документа">
    <vt:lpwstr>Служебное письмо</vt:lpwstr>
  </property>
  <property fmtid="{D5CDD505-2E9C-101B-9397-08002B2CF9AE}" pid="9" name="Получатель_ФИО">
    <vt:lpwstr>Осьмаков В.С.</vt:lpwstr>
  </property>
  <property fmtid="{D5CDD505-2E9C-101B-9397-08002B2CF9AE}" pid="10" name="Получатель_Фамилия">
    <vt:lpwstr>Осьмаков</vt:lpwstr>
  </property>
  <property fmtid="{D5CDD505-2E9C-101B-9397-08002B2CF9AE}" pid="11" name="Получатель_Имя">
    <vt:lpwstr>Василий</vt:lpwstr>
  </property>
  <property fmtid="{D5CDD505-2E9C-101B-9397-08002B2CF9AE}" pid="12" name="Получатель_Отчество">
    <vt:lpwstr>Сергеевич</vt:lpwstr>
  </property>
  <property fmtid="{D5CDD505-2E9C-101B-9397-08002B2CF9AE}" pid="13" name="Получатель_Фамилия_род">
    <vt:lpwstr>Осьмакова</vt:lpwstr>
  </property>
  <property fmtid="{D5CDD505-2E9C-101B-9397-08002B2CF9AE}" pid="14" name="Получатель_Фамилия_дат">
    <vt:lpwstr>Осьмакову</vt:lpwstr>
  </property>
  <property fmtid="{D5CDD505-2E9C-101B-9397-08002B2CF9AE}" pid="15" name="Получатель_Инициалы">
    <vt:lpwstr>В.С.</vt:lpwstr>
  </property>
  <property fmtid="{D5CDD505-2E9C-101B-9397-08002B2CF9AE}" pid="16" name="Получатель_Должность">
    <vt:lpwstr>Директор департамента</vt:lpwstr>
  </property>
  <property fmtid="{D5CDD505-2E9C-101B-9397-08002B2CF9AE}" pid="17" name="Получатель_Должность_род">
    <vt:lpwstr>Директор департамента</vt:lpwstr>
  </property>
  <property fmtid="{D5CDD505-2E9C-101B-9397-08002B2CF9AE}" pid="18" name="Получатель_Должность_дат">
    <vt:lpwstr>Директор департамента</vt:lpwstr>
  </property>
  <property fmtid="{D5CDD505-2E9C-101B-9397-08002B2CF9AE}" pid="19" name="Получатель_Подразделение">
    <vt:lpwstr>12 ДСР</vt:lpwstr>
  </property>
  <property fmtid="{D5CDD505-2E9C-101B-9397-08002B2CF9AE}" pid="20" name="Получатель_Телефон">
    <vt:lpwstr>(095)-710-50-34</vt:lpwstr>
  </property>
  <property fmtid="{D5CDD505-2E9C-101B-9397-08002B2CF9AE}" pid="21" name="Отправитель_ФИО">
    <vt:lpwstr>Русс В.Г.</vt:lpwstr>
  </property>
  <property fmtid="{D5CDD505-2E9C-101B-9397-08002B2CF9AE}" pid="22" name="Отправитель_Фамилия">
    <vt:lpwstr>Русс</vt:lpwstr>
  </property>
  <property fmtid="{D5CDD505-2E9C-101B-9397-08002B2CF9AE}" pid="23" name="Отправитель_Имя">
    <vt:lpwstr>Владимир</vt:lpwstr>
  </property>
  <property fmtid="{D5CDD505-2E9C-101B-9397-08002B2CF9AE}" pid="24" name="Отправитель_Отчество">
    <vt:lpwstr>Григорьевич</vt:lpwstr>
  </property>
  <property fmtid="{D5CDD505-2E9C-101B-9397-08002B2CF9AE}" pid="25" name="Отправитель_Фамилия_род">
    <vt:lpwstr>Русса</vt:lpwstr>
  </property>
  <property fmtid="{D5CDD505-2E9C-101B-9397-08002B2CF9AE}" pid="26" name="Отправитель_Фамилия_дат">
    <vt:lpwstr>Руссу</vt:lpwstr>
  </property>
  <property fmtid="{D5CDD505-2E9C-101B-9397-08002B2CF9AE}" pid="27" name="Отправитель_Инициалы">
    <vt:lpwstr>В.Г.</vt:lpwstr>
  </property>
  <property fmtid="{D5CDD505-2E9C-101B-9397-08002B2CF9AE}" pid="28" name="Отправитель_Должность">
    <vt:lpwstr>Директор департамента</vt:lpwstr>
  </property>
  <property fmtid="{D5CDD505-2E9C-101B-9397-08002B2CF9AE}" pid="29" name="Отправитель_Должность_род">
    <vt:lpwstr>Директор департамента</vt:lpwstr>
  </property>
  <property fmtid="{D5CDD505-2E9C-101B-9397-08002B2CF9AE}" pid="30" name="Отправитель_Должность_дат">
    <vt:lpwstr>Директор департамента</vt:lpwstr>
  </property>
  <property fmtid="{D5CDD505-2E9C-101B-9397-08002B2CF9AE}" pid="31" name="Отправитель_Подразделение">
    <vt:lpwstr>06 ДОПКиИД</vt:lpwstr>
  </property>
  <property fmtid="{D5CDD505-2E9C-101B-9397-08002B2CF9AE}" pid="32" name="Отправитель_Телефон">
    <vt:lpwstr>632-82-10</vt:lpwstr>
  </property>
</Properties>
</file>